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D758320" w14:textId="77777777" w:rsidR="00E66DD1" w:rsidRPr="009B4369" w:rsidRDefault="00E66DD1" w:rsidP="00E66DD1">
      <w:pPr>
        <w:pBdr>
          <w:top w:val="single" w:sz="4" w:space="1" w:color="auto"/>
          <w:left w:val="single" w:sz="4" w:space="1" w:color="auto"/>
          <w:bottom w:val="single" w:sz="4" w:space="7" w:color="auto"/>
          <w:right w:val="single" w:sz="4" w:space="1" w:color="auto"/>
        </w:pBdr>
        <w:spacing w:after="0"/>
        <w:jc w:val="center"/>
        <w:rPr>
          <w:rFonts w:ascii="Arial" w:hAnsi="Arial" w:cs="Arial"/>
          <w:color w:val="auto"/>
          <w:sz w:val="36"/>
          <w:szCs w:val="36"/>
        </w:rPr>
      </w:pPr>
      <w:r w:rsidRPr="009B4369">
        <w:rPr>
          <w:rFonts w:ascii="Arial" w:hAnsi="Arial" w:cs="Arial"/>
          <w:color w:val="auto"/>
          <w:sz w:val="36"/>
          <w:szCs w:val="36"/>
        </w:rPr>
        <w:t>BREVET DE TECHNICIEN SUPÉRIEUR</w:t>
      </w:r>
    </w:p>
    <w:p w14:paraId="20344E60" w14:textId="77777777" w:rsidR="00E66DD1" w:rsidRPr="009B4369" w:rsidRDefault="00E66DD1" w:rsidP="001155E6">
      <w:pPr>
        <w:pBdr>
          <w:top w:val="single" w:sz="4" w:space="1" w:color="auto"/>
          <w:left w:val="single" w:sz="4" w:space="1" w:color="auto"/>
          <w:bottom w:val="single" w:sz="4" w:space="7" w:color="auto"/>
          <w:right w:val="single" w:sz="4" w:space="1" w:color="auto"/>
        </w:pBdr>
        <w:spacing w:before="120" w:after="360"/>
        <w:jc w:val="center"/>
        <w:rPr>
          <w:rFonts w:ascii="Arial" w:hAnsi="Arial" w:cs="Arial"/>
          <w:color w:val="auto"/>
          <w:sz w:val="36"/>
          <w:szCs w:val="20"/>
        </w:rPr>
      </w:pPr>
      <w:r w:rsidRPr="009B4369">
        <w:rPr>
          <w:rFonts w:ascii="Arial" w:hAnsi="Arial" w:cs="Arial"/>
          <w:color w:val="auto"/>
          <w:sz w:val="36"/>
          <w:szCs w:val="20"/>
        </w:rPr>
        <w:t>SERVICES INFORMATIQUES AUX ORGANISATIONS</w:t>
      </w:r>
    </w:p>
    <w:p w14:paraId="11AF7425" w14:textId="77777777" w:rsidR="001155E6" w:rsidRPr="009B4369" w:rsidRDefault="001155E6" w:rsidP="00E66DD1">
      <w:pPr>
        <w:pBdr>
          <w:top w:val="single" w:sz="4" w:space="1" w:color="auto"/>
          <w:left w:val="single" w:sz="4" w:space="1" w:color="auto"/>
          <w:bottom w:val="single" w:sz="4" w:space="7" w:color="auto"/>
          <w:right w:val="single" w:sz="4" w:space="1" w:color="auto"/>
        </w:pBdr>
        <w:spacing w:before="120" w:after="0"/>
        <w:jc w:val="center"/>
        <w:rPr>
          <w:rFonts w:ascii="Arial" w:hAnsi="Arial" w:cs="Arial"/>
          <w:color w:val="auto"/>
          <w:sz w:val="36"/>
          <w:szCs w:val="20"/>
        </w:rPr>
      </w:pPr>
      <w:r w:rsidRPr="009B4369">
        <w:rPr>
          <w:rFonts w:ascii="Arial" w:hAnsi="Arial" w:cs="Arial"/>
          <w:color w:val="auto"/>
          <w:sz w:val="36"/>
          <w:szCs w:val="20"/>
        </w:rPr>
        <w:t>Option : Solutions logicielles et applications métiers</w:t>
      </w:r>
    </w:p>
    <w:p w14:paraId="13077CEC" w14:textId="77777777" w:rsidR="00E66DD1" w:rsidRPr="009B4369" w:rsidRDefault="00E66DD1" w:rsidP="00E66DD1">
      <w:pPr>
        <w:spacing w:before="1200" w:after="0"/>
        <w:jc w:val="center"/>
        <w:rPr>
          <w:rFonts w:ascii="Arial" w:hAnsi="Arial" w:cs="Arial"/>
          <w:color w:val="auto"/>
          <w:sz w:val="44"/>
          <w:szCs w:val="36"/>
        </w:rPr>
      </w:pPr>
      <w:r w:rsidRPr="009B4369">
        <w:rPr>
          <w:rFonts w:ascii="Arial" w:hAnsi="Arial" w:cs="Arial"/>
          <w:color w:val="auto"/>
          <w:sz w:val="44"/>
          <w:szCs w:val="36"/>
        </w:rPr>
        <w:t>U5 – PRODUCTION ET FOURNITURES DE SERVICES INFORMATIQUES</w:t>
      </w:r>
    </w:p>
    <w:p w14:paraId="2150162B" w14:textId="77777777" w:rsidR="00E66DD1" w:rsidRPr="009B4369" w:rsidRDefault="00E950F6" w:rsidP="00E66DD1">
      <w:pPr>
        <w:spacing w:before="1200" w:after="0"/>
        <w:jc w:val="center"/>
        <w:rPr>
          <w:rFonts w:ascii="Arial" w:hAnsi="Arial" w:cs="Arial"/>
          <w:color w:val="auto"/>
          <w:sz w:val="28"/>
          <w:szCs w:val="28"/>
        </w:rPr>
      </w:pPr>
      <w:r w:rsidRPr="009B4369">
        <w:rPr>
          <w:rFonts w:ascii="Arial" w:hAnsi="Arial" w:cs="Arial"/>
          <w:color w:val="auto"/>
          <w:sz w:val="28"/>
          <w:szCs w:val="28"/>
        </w:rPr>
        <w:t>SESSION 2021</w:t>
      </w:r>
    </w:p>
    <w:p w14:paraId="186F3E73" w14:textId="77777777" w:rsidR="00E66DD1" w:rsidRPr="009B4369" w:rsidRDefault="00E66DD1" w:rsidP="00E66DD1">
      <w:pPr>
        <w:spacing w:after="0"/>
        <w:jc w:val="center"/>
        <w:rPr>
          <w:rFonts w:ascii="Arial" w:hAnsi="Arial" w:cs="Arial"/>
          <w:color w:val="auto"/>
          <w:sz w:val="28"/>
          <w:szCs w:val="28"/>
        </w:rPr>
      </w:pPr>
      <w:r w:rsidRPr="009B4369">
        <w:rPr>
          <w:rFonts w:ascii="Arial" w:hAnsi="Arial" w:cs="Arial"/>
          <w:color w:val="auto"/>
          <w:sz w:val="28"/>
          <w:szCs w:val="28"/>
        </w:rPr>
        <w:t>______</w:t>
      </w:r>
    </w:p>
    <w:p w14:paraId="7EBB788C" w14:textId="77777777" w:rsidR="00E66DD1" w:rsidRPr="009B4369" w:rsidRDefault="00E66DD1" w:rsidP="00E66DD1">
      <w:pPr>
        <w:spacing w:before="240" w:after="0"/>
        <w:jc w:val="center"/>
        <w:rPr>
          <w:rFonts w:ascii="Arial" w:hAnsi="Arial" w:cs="Arial"/>
          <w:color w:val="auto"/>
          <w:sz w:val="28"/>
          <w:szCs w:val="28"/>
        </w:rPr>
      </w:pPr>
      <w:r w:rsidRPr="009B4369">
        <w:rPr>
          <w:rFonts w:ascii="Arial" w:hAnsi="Arial" w:cs="Arial"/>
          <w:color w:val="auto"/>
          <w:sz w:val="28"/>
          <w:szCs w:val="28"/>
        </w:rPr>
        <w:t>Durée : 4 heures</w:t>
      </w:r>
    </w:p>
    <w:p w14:paraId="790C8A97" w14:textId="77777777" w:rsidR="00E66DD1" w:rsidRPr="009B4369" w:rsidRDefault="00E66DD1" w:rsidP="00E66DD1">
      <w:pPr>
        <w:spacing w:after="0"/>
        <w:jc w:val="center"/>
        <w:rPr>
          <w:rFonts w:ascii="Arial" w:hAnsi="Arial" w:cs="Arial"/>
          <w:color w:val="auto"/>
          <w:sz w:val="28"/>
          <w:szCs w:val="28"/>
        </w:rPr>
      </w:pPr>
      <w:r w:rsidRPr="009B4369">
        <w:rPr>
          <w:rFonts w:ascii="Arial" w:hAnsi="Arial" w:cs="Arial"/>
          <w:color w:val="auto"/>
          <w:sz w:val="28"/>
          <w:szCs w:val="28"/>
        </w:rPr>
        <w:t>Coefficient : 5</w:t>
      </w:r>
    </w:p>
    <w:p w14:paraId="712DCD3F" w14:textId="77777777" w:rsidR="00E66DD1" w:rsidRPr="009B4369" w:rsidRDefault="00E66DD1" w:rsidP="00E66DD1">
      <w:pPr>
        <w:spacing w:after="0"/>
        <w:jc w:val="center"/>
        <w:rPr>
          <w:rFonts w:ascii="Arial" w:hAnsi="Arial" w:cs="Arial"/>
          <w:color w:val="auto"/>
          <w:sz w:val="28"/>
          <w:szCs w:val="28"/>
        </w:rPr>
      </w:pPr>
      <w:r w:rsidRPr="009B4369">
        <w:rPr>
          <w:rFonts w:ascii="Arial" w:hAnsi="Arial" w:cs="Arial"/>
          <w:color w:val="auto"/>
          <w:sz w:val="28"/>
          <w:szCs w:val="28"/>
        </w:rPr>
        <w:t>______</w:t>
      </w:r>
    </w:p>
    <w:p w14:paraId="0527D69D" w14:textId="77777777" w:rsidR="00E66DD1" w:rsidRPr="009B4369" w:rsidRDefault="00E66DD1" w:rsidP="00E66DD1">
      <w:pPr>
        <w:spacing w:before="3000" w:after="0"/>
        <w:rPr>
          <w:rFonts w:ascii="Arial" w:hAnsi="Arial" w:cs="Arial"/>
          <w:color w:val="auto"/>
          <w:szCs w:val="20"/>
        </w:rPr>
      </w:pPr>
      <w:r w:rsidRPr="009B4369">
        <w:rPr>
          <w:rFonts w:ascii="Arial" w:hAnsi="Arial" w:cs="Arial"/>
          <w:color w:val="auto"/>
          <w:szCs w:val="20"/>
          <w:u w:val="single"/>
        </w:rPr>
        <w:t>Matériel autorisé</w:t>
      </w:r>
      <w:r w:rsidRPr="009B4369">
        <w:rPr>
          <w:rFonts w:ascii="Arial" w:hAnsi="Arial" w:cs="Arial"/>
          <w:color w:val="auto"/>
          <w:szCs w:val="20"/>
        </w:rPr>
        <w:t xml:space="preserve"> : </w:t>
      </w:r>
    </w:p>
    <w:p w14:paraId="6460E7BA" w14:textId="77777777" w:rsidR="00E66DD1" w:rsidRPr="009B4369" w:rsidRDefault="00E66DD1" w:rsidP="00E66DD1">
      <w:pPr>
        <w:spacing w:after="0"/>
        <w:rPr>
          <w:rFonts w:ascii="Arial" w:hAnsi="Arial" w:cs="Arial"/>
          <w:color w:val="auto"/>
          <w:szCs w:val="20"/>
        </w:rPr>
      </w:pPr>
      <w:r w:rsidRPr="009B4369">
        <w:rPr>
          <w:rFonts w:ascii="Arial" w:hAnsi="Arial" w:cs="Arial"/>
          <w:color w:val="auto"/>
          <w:szCs w:val="20"/>
        </w:rPr>
        <w:t>Aucun matériel ni document est autorisé.</w:t>
      </w:r>
    </w:p>
    <w:p w14:paraId="74A6A83A" w14:textId="77777777" w:rsidR="00E66DD1" w:rsidRPr="009B4369" w:rsidRDefault="00E66DD1" w:rsidP="00E66DD1">
      <w:pPr>
        <w:spacing w:before="1200" w:after="0"/>
        <w:jc w:val="center"/>
        <w:rPr>
          <w:rFonts w:ascii="Arial" w:hAnsi="Arial" w:cs="Arial"/>
          <w:color w:val="auto"/>
          <w:szCs w:val="20"/>
        </w:rPr>
      </w:pPr>
      <w:r w:rsidRPr="009B4369">
        <w:rPr>
          <w:rFonts w:ascii="Arial" w:hAnsi="Arial" w:cs="Arial"/>
          <w:color w:val="auto"/>
          <w:szCs w:val="20"/>
        </w:rPr>
        <w:t>Dès que le sujet vous est remis, assurez-vous qu’il est complet.</w:t>
      </w:r>
    </w:p>
    <w:p w14:paraId="3890BB39" w14:textId="77777777" w:rsidR="00E66DD1" w:rsidRPr="009B4369" w:rsidRDefault="00E66DD1" w:rsidP="00E66DD1">
      <w:pPr>
        <w:spacing w:after="0"/>
        <w:rPr>
          <w:rFonts w:ascii="Arial" w:hAnsi="Arial" w:cs="Arial"/>
          <w:color w:val="auto"/>
          <w:sz w:val="20"/>
          <w:szCs w:val="20"/>
        </w:rPr>
      </w:pPr>
    </w:p>
    <w:p w14:paraId="236B40D1" w14:textId="77777777" w:rsidR="00E66DD1" w:rsidRPr="009B4369" w:rsidRDefault="00E66DD1" w:rsidP="00E66DD1">
      <w:pPr>
        <w:spacing w:after="0"/>
        <w:rPr>
          <w:rFonts w:ascii="Arial" w:hAnsi="Arial" w:cs="Arial"/>
          <w:color w:val="auto"/>
          <w:sz w:val="20"/>
          <w:szCs w:val="20"/>
        </w:rPr>
      </w:pPr>
    </w:p>
    <w:p w14:paraId="64A253DC" w14:textId="77777777" w:rsidR="00E66DD1" w:rsidRPr="009B4369" w:rsidRDefault="00E66DD1" w:rsidP="00E66DD1">
      <w:pPr>
        <w:spacing w:after="0"/>
        <w:jc w:val="center"/>
        <w:rPr>
          <w:rFonts w:ascii="Arial" w:hAnsi="Arial" w:cs="Arial"/>
          <w:color w:val="auto"/>
          <w:sz w:val="26"/>
          <w:szCs w:val="26"/>
        </w:rPr>
      </w:pPr>
      <w:r w:rsidRPr="009B4369">
        <w:rPr>
          <w:rFonts w:ascii="Arial" w:hAnsi="Arial" w:cs="Arial"/>
          <w:color w:val="auto"/>
          <w:sz w:val="26"/>
          <w:szCs w:val="26"/>
        </w:rPr>
        <w:t>Le sujet comporte 18 pages, numérotées de 1/18 à 18/18</w:t>
      </w:r>
    </w:p>
    <w:p w14:paraId="42781921" w14:textId="77777777" w:rsidR="00E66DD1" w:rsidRPr="009B4369" w:rsidRDefault="00E66DD1" w:rsidP="00E66DD1">
      <w:pPr>
        <w:spacing w:after="0"/>
        <w:jc w:val="center"/>
        <w:rPr>
          <w:rFonts w:ascii="Arial" w:hAnsi="Arial" w:cs="Arial"/>
          <w:color w:val="auto"/>
          <w:sz w:val="26"/>
          <w:szCs w:val="26"/>
        </w:rPr>
      </w:pPr>
      <w:r w:rsidRPr="009B4369">
        <w:rPr>
          <w:rFonts w:ascii="Arial" w:hAnsi="Arial" w:cs="Arial"/>
          <w:color w:val="auto"/>
          <w:sz w:val="26"/>
          <w:szCs w:val="26"/>
        </w:rPr>
        <w:t>(</w:t>
      </w:r>
      <w:proofErr w:type="gramStart"/>
      <w:r w:rsidRPr="009B4369">
        <w:rPr>
          <w:rFonts w:ascii="Arial" w:hAnsi="Arial" w:cs="Arial"/>
          <w:color w:val="auto"/>
          <w:sz w:val="26"/>
          <w:szCs w:val="26"/>
        </w:rPr>
        <w:t>sans</w:t>
      </w:r>
      <w:proofErr w:type="gramEnd"/>
      <w:r w:rsidRPr="009B4369">
        <w:rPr>
          <w:rFonts w:ascii="Arial" w:hAnsi="Arial" w:cs="Arial"/>
          <w:color w:val="auto"/>
          <w:sz w:val="26"/>
          <w:szCs w:val="26"/>
        </w:rPr>
        <w:t xml:space="preserve"> compter la page de garde).</w:t>
      </w:r>
    </w:p>
    <w:p w14:paraId="1468EAA5" w14:textId="77777777" w:rsidR="00E66DD1" w:rsidRPr="009B4369" w:rsidRDefault="00E66DD1" w:rsidP="00E66DD1">
      <w:pPr>
        <w:spacing w:after="0"/>
        <w:rPr>
          <w:rFonts w:ascii="Arial" w:hAnsi="Arial" w:cs="Arial"/>
          <w:b/>
          <w:bCs/>
          <w:color w:val="auto"/>
        </w:rPr>
      </w:pPr>
      <w:r w:rsidRPr="009B4369">
        <w:rPr>
          <w:rFonts w:ascii="Arial" w:hAnsi="Arial" w:cs="Arial"/>
          <w:b/>
          <w:bCs/>
          <w:color w:val="auto"/>
        </w:rPr>
        <w:br w:type="page"/>
      </w:r>
    </w:p>
    <w:p w14:paraId="17FE85C0" w14:textId="77777777" w:rsidR="00B44669" w:rsidRPr="009B4369" w:rsidRDefault="00B44669">
      <w:pPr>
        <w:pBdr>
          <w:top w:val="single" w:sz="6" w:space="8" w:color="000000" w:shadow="1"/>
          <w:left w:val="single" w:sz="6" w:space="8" w:color="000000" w:shadow="1"/>
          <w:bottom w:val="single" w:sz="6" w:space="8" w:color="000000" w:shadow="1"/>
          <w:right w:val="single" w:sz="6" w:space="8" w:color="000000" w:shadow="1"/>
        </w:pBdr>
        <w:shd w:val="clear" w:color="auto" w:fill="D8D8D8"/>
        <w:spacing w:after="0" w:line="100" w:lineRule="atLeast"/>
        <w:ind w:left="1701" w:right="1701"/>
        <w:jc w:val="center"/>
        <w:rPr>
          <w:rFonts w:ascii="Arial" w:eastAsia="Times New Roman" w:hAnsi="Arial" w:cs="Arial"/>
          <w:b/>
          <w:color w:val="auto"/>
          <w:sz w:val="16"/>
          <w:szCs w:val="16"/>
          <w:u w:val="single"/>
          <w:lang w:val="fr-CA"/>
        </w:rPr>
      </w:pPr>
      <w:proofErr w:type="spellStart"/>
      <w:r w:rsidRPr="009B4369">
        <w:rPr>
          <w:rFonts w:ascii="Arial" w:eastAsia="Times New Roman" w:hAnsi="Arial" w:cs="Arial"/>
          <w:b/>
          <w:color w:val="auto"/>
          <w:spacing w:val="30"/>
          <w:sz w:val="44"/>
          <w:szCs w:val="20"/>
          <w:lang w:val="fr-CA"/>
        </w:rPr>
        <w:lastRenderedPageBreak/>
        <w:t>Hackat'Innov</w:t>
      </w:r>
      <w:proofErr w:type="spellEnd"/>
    </w:p>
    <w:p w14:paraId="1A5DC702" w14:textId="77777777" w:rsidR="00E66DD1" w:rsidRPr="009B4369" w:rsidRDefault="00E66DD1" w:rsidP="00E66DD1">
      <w:pPr>
        <w:tabs>
          <w:tab w:val="clear" w:pos="708"/>
        </w:tabs>
        <w:spacing w:after="0" w:line="240" w:lineRule="auto"/>
        <w:jc w:val="center"/>
        <w:rPr>
          <w:rFonts w:ascii="Arial" w:eastAsia="Times New Roman" w:hAnsi="Arial" w:cs="Arial"/>
          <w:bCs/>
          <w:color w:val="auto"/>
          <w:szCs w:val="24"/>
          <w:lang w:eastAsia="en-US"/>
        </w:rPr>
      </w:pPr>
    </w:p>
    <w:p w14:paraId="1AA84A4E" w14:textId="77777777" w:rsidR="00E66DD1" w:rsidRPr="009B4369" w:rsidRDefault="00E66DD1" w:rsidP="00E66DD1">
      <w:pPr>
        <w:tabs>
          <w:tab w:val="clear" w:pos="708"/>
        </w:tabs>
        <w:suppressAutoHyphens w:val="0"/>
        <w:spacing w:after="0" w:line="240" w:lineRule="auto"/>
        <w:jc w:val="center"/>
        <w:rPr>
          <w:rFonts w:ascii="Arial" w:eastAsia="Times New Roman" w:hAnsi="Arial" w:cs="Arial"/>
          <w:b/>
          <w:i/>
          <w:color w:val="auto"/>
          <w:lang w:eastAsia="en-US"/>
        </w:rPr>
      </w:pPr>
    </w:p>
    <w:p w14:paraId="45375D1D" w14:textId="77777777" w:rsidR="00E66DD1" w:rsidRPr="009B4369" w:rsidRDefault="00E66DD1" w:rsidP="00E66DD1">
      <w:pPr>
        <w:tabs>
          <w:tab w:val="clear" w:pos="708"/>
        </w:tabs>
        <w:suppressAutoHyphens w:val="0"/>
        <w:spacing w:after="0" w:line="240" w:lineRule="auto"/>
        <w:jc w:val="center"/>
        <w:rPr>
          <w:rFonts w:ascii="Arial" w:eastAsia="Times New Roman" w:hAnsi="Arial" w:cs="Arial"/>
          <w:b/>
          <w:i/>
          <w:color w:val="auto"/>
          <w:lang w:eastAsia="en-US"/>
        </w:rPr>
      </w:pPr>
    </w:p>
    <w:p w14:paraId="77FC0603" w14:textId="77777777" w:rsidR="00E66DD1" w:rsidRPr="009B4369" w:rsidRDefault="00E66DD1" w:rsidP="00E66DD1">
      <w:pPr>
        <w:tabs>
          <w:tab w:val="clear" w:pos="708"/>
          <w:tab w:val="left" w:pos="8051"/>
        </w:tabs>
        <w:autoSpaceDE w:val="0"/>
        <w:autoSpaceDN w:val="0"/>
        <w:spacing w:after="0" w:line="240" w:lineRule="auto"/>
        <w:ind w:right="-142"/>
        <w:jc w:val="center"/>
        <w:outlineLvl w:val="2"/>
        <w:rPr>
          <w:rFonts w:ascii="Arial" w:eastAsia="Times New Roman" w:hAnsi="Arial" w:cs="Arial"/>
          <w:color w:val="auto"/>
          <w:sz w:val="24"/>
          <w:szCs w:val="24"/>
          <w:lang w:eastAsia="zh-CN"/>
        </w:rPr>
      </w:pPr>
      <w:r w:rsidRPr="009B4369">
        <w:rPr>
          <w:rFonts w:ascii="Arial" w:eastAsia="Times New Roman" w:hAnsi="Arial" w:cs="Arial"/>
          <w:color w:val="auto"/>
          <w:sz w:val="24"/>
          <w:szCs w:val="24"/>
          <w:lang w:eastAsia="zh-CN"/>
        </w:rPr>
        <w:t>Le sujet compte 18 pages dont 10 pages de documentation.</w:t>
      </w:r>
    </w:p>
    <w:p w14:paraId="1A7F912F" w14:textId="77777777" w:rsidR="00E66DD1" w:rsidRPr="009B4369" w:rsidRDefault="00E66DD1" w:rsidP="00E66DD1">
      <w:pPr>
        <w:tabs>
          <w:tab w:val="clear" w:pos="708"/>
          <w:tab w:val="left" w:pos="8051"/>
        </w:tabs>
        <w:autoSpaceDE w:val="0"/>
        <w:autoSpaceDN w:val="0"/>
        <w:spacing w:after="0" w:line="240" w:lineRule="auto"/>
        <w:ind w:right="-142"/>
        <w:jc w:val="center"/>
        <w:outlineLvl w:val="2"/>
        <w:rPr>
          <w:rFonts w:ascii="Arial" w:eastAsia="Times New Roman" w:hAnsi="Arial" w:cs="Arial"/>
          <w:color w:val="auto"/>
          <w:sz w:val="24"/>
          <w:szCs w:val="24"/>
          <w:lang w:eastAsia="zh-CN"/>
        </w:rPr>
      </w:pPr>
    </w:p>
    <w:p w14:paraId="2AF187B9" w14:textId="77777777" w:rsidR="00E66DD1" w:rsidRPr="009B4369" w:rsidRDefault="00E66DD1" w:rsidP="00E66DD1">
      <w:pPr>
        <w:tabs>
          <w:tab w:val="clear" w:pos="708"/>
          <w:tab w:val="left" w:pos="8051"/>
        </w:tabs>
        <w:autoSpaceDE w:val="0"/>
        <w:autoSpaceDN w:val="0"/>
        <w:spacing w:after="0" w:line="240" w:lineRule="auto"/>
        <w:ind w:right="-142"/>
        <w:jc w:val="center"/>
        <w:outlineLvl w:val="2"/>
        <w:rPr>
          <w:rFonts w:ascii="Arial" w:eastAsia="Times New Roman" w:hAnsi="Arial" w:cs="Arial"/>
          <w:color w:val="auto"/>
          <w:sz w:val="24"/>
          <w:szCs w:val="24"/>
          <w:lang w:eastAsia="zh-CN"/>
        </w:rPr>
      </w:pPr>
    </w:p>
    <w:p w14:paraId="0EF0A145" w14:textId="77777777" w:rsidR="00E66DD1" w:rsidRPr="009B4369" w:rsidRDefault="00E66DD1" w:rsidP="00E66DD1">
      <w:pPr>
        <w:tabs>
          <w:tab w:val="clear" w:pos="708"/>
        </w:tabs>
        <w:spacing w:after="0" w:line="240" w:lineRule="auto"/>
        <w:jc w:val="center"/>
        <w:rPr>
          <w:rFonts w:ascii="Arial" w:eastAsia="Times New Roman" w:hAnsi="Arial" w:cs="Arial"/>
          <w:color w:val="auto"/>
          <w:sz w:val="24"/>
          <w:szCs w:val="24"/>
          <w:lang w:eastAsia="en-US"/>
        </w:rPr>
      </w:pPr>
      <w:r w:rsidRPr="009B4369">
        <w:rPr>
          <w:rFonts w:ascii="Arial" w:eastAsia="Times New Roman" w:hAnsi="Arial" w:cs="Arial"/>
          <w:color w:val="auto"/>
          <w:sz w:val="24"/>
          <w:szCs w:val="24"/>
          <w:lang w:eastAsia="zh-CN"/>
        </w:rPr>
        <w:t xml:space="preserve">Le sujet est constitué de </w:t>
      </w:r>
      <w:r w:rsidR="007D2CB8" w:rsidRPr="009B4369">
        <w:rPr>
          <w:rFonts w:ascii="Arial" w:eastAsia="Times New Roman" w:hAnsi="Arial" w:cs="Arial"/>
          <w:color w:val="auto"/>
          <w:sz w:val="24"/>
          <w:szCs w:val="24"/>
          <w:lang w:eastAsia="zh-CN"/>
        </w:rPr>
        <w:t>quatre</w:t>
      </w:r>
      <w:r w:rsidRPr="009B4369">
        <w:rPr>
          <w:rFonts w:ascii="Arial" w:eastAsia="Times New Roman" w:hAnsi="Arial" w:cs="Arial"/>
          <w:color w:val="auto"/>
          <w:sz w:val="24"/>
          <w:szCs w:val="24"/>
          <w:lang w:eastAsia="zh-CN"/>
        </w:rPr>
        <w:t xml:space="preserve"> dossiers qui peuvent être traités de façon indépendante.</w:t>
      </w:r>
    </w:p>
    <w:p w14:paraId="40679E78" w14:textId="77777777" w:rsidR="00E66DD1" w:rsidRPr="009B4369" w:rsidRDefault="00E66DD1" w:rsidP="00E66DD1">
      <w:pPr>
        <w:tabs>
          <w:tab w:val="clear" w:pos="708"/>
          <w:tab w:val="left" w:pos="8051"/>
        </w:tabs>
        <w:autoSpaceDE w:val="0"/>
        <w:autoSpaceDN w:val="0"/>
        <w:spacing w:after="0" w:line="240" w:lineRule="auto"/>
        <w:ind w:right="-142"/>
        <w:jc w:val="center"/>
        <w:outlineLvl w:val="2"/>
        <w:rPr>
          <w:rFonts w:ascii="Arial" w:eastAsia="Times New Roman" w:hAnsi="Arial" w:cs="Arial"/>
          <w:color w:val="auto"/>
          <w:sz w:val="24"/>
          <w:szCs w:val="24"/>
          <w:lang w:eastAsia="zh-CN"/>
        </w:rPr>
      </w:pPr>
    </w:p>
    <w:p w14:paraId="62374998" w14:textId="77777777" w:rsidR="00E66DD1" w:rsidRPr="009B4369" w:rsidRDefault="00E66DD1" w:rsidP="00E66DD1">
      <w:pPr>
        <w:tabs>
          <w:tab w:val="clear" w:pos="708"/>
          <w:tab w:val="right" w:leader="dot" w:pos="8364"/>
          <w:tab w:val="right" w:pos="9072"/>
        </w:tabs>
        <w:spacing w:after="0" w:line="240" w:lineRule="auto"/>
        <w:jc w:val="both"/>
        <w:rPr>
          <w:rFonts w:ascii="Arial" w:eastAsia="Times New Roman" w:hAnsi="Arial" w:cs="Arial"/>
          <w:color w:val="auto"/>
          <w:sz w:val="24"/>
          <w:szCs w:val="24"/>
          <w:lang w:eastAsia="zh-CN"/>
        </w:rPr>
      </w:pPr>
    </w:p>
    <w:p w14:paraId="7E0F2A8D" w14:textId="77777777" w:rsidR="00E66DD1" w:rsidRPr="009B4369" w:rsidRDefault="007D2CB8" w:rsidP="00E66DD1">
      <w:pPr>
        <w:tabs>
          <w:tab w:val="clear" w:pos="708"/>
          <w:tab w:val="right" w:leader="dot" w:pos="9923"/>
        </w:tabs>
        <w:spacing w:after="0" w:line="240" w:lineRule="auto"/>
        <w:ind w:left="142"/>
        <w:jc w:val="both"/>
        <w:rPr>
          <w:rFonts w:ascii="Arial" w:eastAsia="Times New Roman" w:hAnsi="Arial" w:cs="Arial"/>
          <w:color w:val="auto"/>
          <w:sz w:val="24"/>
          <w:szCs w:val="24"/>
          <w:lang w:eastAsia="zh-CN"/>
        </w:rPr>
      </w:pPr>
      <w:r w:rsidRPr="009B4369">
        <w:rPr>
          <w:rFonts w:ascii="Arial" w:eastAsia="Times New Roman" w:hAnsi="Arial" w:cs="Arial"/>
          <w:color w:val="auto"/>
          <w:sz w:val="24"/>
          <w:szCs w:val="24"/>
          <w:lang w:eastAsia="zh-CN"/>
        </w:rPr>
        <w:t>Présentation du sujet</w:t>
      </w:r>
      <w:r w:rsidRPr="009B4369">
        <w:rPr>
          <w:rFonts w:ascii="Arial" w:eastAsia="Times New Roman" w:hAnsi="Arial" w:cs="Arial"/>
          <w:color w:val="auto"/>
          <w:sz w:val="24"/>
          <w:szCs w:val="24"/>
          <w:lang w:eastAsia="zh-CN"/>
        </w:rPr>
        <w:tab/>
        <w:t>2-8</w:t>
      </w:r>
    </w:p>
    <w:p w14:paraId="26E0575D" w14:textId="77777777" w:rsidR="00E66DD1" w:rsidRPr="009B4369" w:rsidRDefault="00E66DD1" w:rsidP="00E66DD1">
      <w:pPr>
        <w:tabs>
          <w:tab w:val="clear" w:pos="708"/>
          <w:tab w:val="right" w:leader="dot" w:pos="9923"/>
        </w:tabs>
        <w:spacing w:after="0" w:line="240" w:lineRule="auto"/>
        <w:ind w:left="142"/>
        <w:jc w:val="both"/>
        <w:rPr>
          <w:rFonts w:ascii="Arial" w:eastAsia="Times New Roman" w:hAnsi="Arial" w:cs="Arial"/>
          <w:color w:val="auto"/>
          <w:sz w:val="24"/>
          <w:szCs w:val="24"/>
          <w:lang w:eastAsia="zh-CN"/>
        </w:rPr>
      </w:pPr>
      <w:r w:rsidRPr="009B4369">
        <w:rPr>
          <w:rFonts w:ascii="Arial" w:eastAsia="Times New Roman" w:hAnsi="Arial" w:cs="Arial"/>
          <w:color w:val="auto"/>
          <w:sz w:val="24"/>
          <w:szCs w:val="24"/>
          <w:lang w:eastAsia="zh-CN"/>
        </w:rPr>
        <w:t>Dossier documentaire</w:t>
      </w:r>
      <w:r w:rsidRPr="009B4369">
        <w:rPr>
          <w:rFonts w:ascii="Arial" w:eastAsia="Times New Roman" w:hAnsi="Arial" w:cs="Arial"/>
          <w:color w:val="auto"/>
          <w:sz w:val="24"/>
          <w:szCs w:val="24"/>
          <w:lang w:eastAsia="zh-CN"/>
        </w:rPr>
        <w:tab/>
        <w:t>9-18</w:t>
      </w:r>
    </w:p>
    <w:p w14:paraId="0784533F" w14:textId="77777777" w:rsidR="00E66DD1" w:rsidRPr="009B4369" w:rsidRDefault="00E66DD1" w:rsidP="00E66DD1">
      <w:pPr>
        <w:tabs>
          <w:tab w:val="clear" w:pos="708"/>
        </w:tabs>
        <w:suppressAutoHyphens w:val="0"/>
        <w:spacing w:after="0" w:line="240" w:lineRule="auto"/>
        <w:jc w:val="center"/>
        <w:rPr>
          <w:rFonts w:ascii="Arial" w:eastAsia="Times New Roman" w:hAnsi="Arial" w:cs="Arial"/>
          <w:b/>
          <w:i/>
          <w:color w:val="auto"/>
          <w:sz w:val="24"/>
          <w:lang w:eastAsia="en-US"/>
        </w:rPr>
      </w:pPr>
    </w:p>
    <w:p w14:paraId="7A7A3DCC" w14:textId="77777777" w:rsidR="00E66DD1" w:rsidRPr="009B4369" w:rsidRDefault="00E66DD1" w:rsidP="00E66DD1">
      <w:pPr>
        <w:tabs>
          <w:tab w:val="clear" w:pos="708"/>
        </w:tabs>
        <w:spacing w:after="0" w:line="240" w:lineRule="auto"/>
        <w:jc w:val="both"/>
        <w:rPr>
          <w:rFonts w:ascii="Arial" w:eastAsia="Times New Roman" w:hAnsi="Arial" w:cs="Arial"/>
          <w:b/>
          <w:color w:val="auto"/>
          <w:sz w:val="24"/>
          <w:szCs w:val="24"/>
          <w:lang w:eastAsia="zh-CN"/>
        </w:rPr>
      </w:pPr>
      <w:r w:rsidRPr="009B4369">
        <w:rPr>
          <w:rFonts w:ascii="Arial" w:eastAsia="Times New Roman" w:hAnsi="Arial" w:cs="Arial"/>
          <w:b/>
          <w:color w:val="auto"/>
          <w:sz w:val="24"/>
          <w:szCs w:val="24"/>
          <w:lang w:eastAsia="zh-CN"/>
        </w:rPr>
        <w:t>Dossier documentaire</w:t>
      </w:r>
    </w:p>
    <w:p w14:paraId="3EA1B7DE" w14:textId="77777777" w:rsidR="00E66DD1" w:rsidRPr="009B4369" w:rsidRDefault="00E66DD1" w:rsidP="00E66DD1">
      <w:pPr>
        <w:tabs>
          <w:tab w:val="clear" w:pos="708"/>
        </w:tabs>
        <w:spacing w:after="0" w:line="240" w:lineRule="auto"/>
        <w:jc w:val="both"/>
        <w:rPr>
          <w:rFonts w:ascii="Arial" w:eastAsia="Times New Roman" w:hAnsi="Arial" w:cs="Arial"/>
          <w:color w:val="auto"/>
          <w:szCs w:val="24"/>
          <w:lang w:eastAsia="zh-CN"/>
        </w:rPr>
      </w:pPr>
    </w:p>
    <w:p w14:paraId="7A0DB7F1" w14:textId="626A9B55" w:rsidR="004A770C" w:rsidRPr="009B4369" w:rsidRDefault="007D637B">
      <w:pPr>
        <w:pStyle w:val="TM2"/>
        <w:rPr>
          <w:rFonts w:ascii="Arial" w:eastAsiaTheme="minorEastAsia" w:hAnsi="Arial" w:cs="Arial"/>
          <w:noProof/>
          <w:color w:val="auto"/>
          <w:lang w:eastAsia="fr-FR"/>
        </w:rPr>
      </w:pPr>
      <w:r w:rsidRPr="009B4369">
        <w:rPr>
          <w:rFonts w:ascii="Arial" w:hAnsi="Arial" w:cs="Arial"/>
          <w:color w:val="auto"/>
        </w:rPr>
        <w:fldChar w:fldCharType="begin"/>
      </w:r>
      <w:r w:rsidR="007D2CB8" w:rsidRPr="009B4369">
        <w:rPr>
          <w:rFonts w:ascii="Arial" w:hAnsi="Arial" w:cs="Arial"/>
          <w:color w:val="auto"/>
        </w:rPr>
        <w:instrText xml:space="preserve"> TOC </w:instrText>
      </w:r>
      <w:r w:rsidRPr="009B4369">
        <w:rPr>
          <w:rFonts w:ascii="Arial" w:hAnsi="Arial" w:cs="Arial"/>
          <w:color w:val="auto"/>
        </w:rPr>
        <w:fldChar w:fldCharType="separate"/>
      </w:r>
      <w:r w:rsidR="004A770C" w:rsidRPr="009B4369">
        <w:rPr>
          <w:rFonts w:ascii="Arial" w:hAnsi="Arial" w:cs="Arial"/>
          <w:noProof/>
          <w:color w:val="auto"/>
        </w:rPr>
        <w:t xml:space="preserve">DOCUMENT 1 : base de données actuelle de l’application </w:t>
      </w:r>
      <w:r w:rsidR="004A770C" w:rsidRPr="009B4369">
        <w:rPr>
          <w:rFonts w:ascii="Arial" w:hAnsi="Arial" w:cs="Arial"/>
          <w:i/>
          <w:noProof/>
          <w:color w:val="auto"/>
        </w:rPr>
        <w:t>Hackat’Orga</w:t>
      </w:r>
      <w:r w:rsidR="004A770C" w:rsidRPr="009B4369">
        <w:rPr>
          <w:rFonts w:ascii="Arial" w:hAnsi="Arial" w:cs="Arial"/>
          <w:noProof/>
          <w:color w:val="auto"/>
        </w:rPr>
        <w:tab/>
      </w:r>
      <w:r w:rsidR="004A770C" w:rsidRPr="009B4369">
        <w:rPr>
          <w:rFonts w:ascii="Arial" w:hAnsi="Arial" w:cs="Arial"/>
          <w:noProof/>
          <w:color w:val="auto"/>
        </w:rPr>
        <w:fldChar w:fldCharType="begin"/>
      </w:r>
      <w:r w:rsidR="004A770C" w:rsidRPr="009B4369">
        <w:rPr>
          <w:rFonts w:ascii="Arial" w:hAnsi="Arial" w:cs="Arial"/>
          <w:noProof/>
          <w:color w:val="auto"/>
        </w:rPr>
        <w:instrText xml:space="preserve"> PAGEREF _Toc62060681 \h </w:instrText>
      </w:r>
      <w:r w:rsidR="004A770C" w:rsidRPr="009B4369">
        <w:rPr>
          <w:rFonts w:ascii="Arial" w:hAnsi="Arial" w:cs="Arial"/>
          <w:noProof/>
          <w:color w:val="auto"/>
        </w:rPr>
      </w:r>
      <w:r w:rsidR="004A770C" w:rsidRPr="009B4369">
        <w:rPr>
          <w:rFonts w:ascii="Arial" w:hAnsi="Arial" w:cs="Arial"/>
          <w:noProof/>
          <w:color w:val="auto"/>
        </w:rPr>
        <w:fldChar w:fldCharType="separate"/>
      </w:r>
      <w:r w:rsidR="00D70993">
        <w:rPr>
          <w:rFonts w:ascii="Arial" w:hAnsi="Arial" w:cs="Arial"/>
          <w:noProof/>
          <w:color w:val="auto"/>
        </w:rPr>
        <w:t>9</w:t>
      </w:r>
      <w:r w:rsidR="004A770C" w:rsidRPr="009B4369">
        <w:rPr>
          <w:rFonts w:ascii="Arial" w:hAnsi="Arial" w:cs="Arial"/>
          <w:noProof/>
          <w:color w:val="auto"/>
        </w:rPr>
        <w:fldChar w:fldCharType="end"/>
      </w:r>
    </w:p>
    <w:p w14:paraId="7B569AC6" w14:textId="5EAF7774"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DOCUMENT 2</w:t>
      </w:r>
      <w:r w:rsidR="009B4369" w:rsidRPr="009B4369">
        <w:rPr>
          <w:rFonts w:ascii="Arial" w:hAnsi="Arial" w:cs="Arial"/>
          <w:noProof/>
          <w:color w:val="auto"/>
        </w:rPr>
        <w:t> </w:t>
      </w:r>
      <w:r w:rsidRPr="009B4369">
        <w:rPr>
          <w:rFonts w:ascii="Arial" w:hAnsi="Arial" w:cs="Arial"/>
          <w:noProof/>
          <w:color w:val="auto"/>
        </w:rPr>
        <w:t xml:space="preserve">: extrait de la syntaxe </w:t>
      </w:r>
      <w:r w:rsidRPr="009B4369">
        <w:rPr>
          <w:rFonts w:ascii="Arial" w:hAnsi="Arial" w:cs="Arial"/>
          <w:i/>
          <w:iCs/>
          <w:noProof/>
          <w:color w:val="auto"/>
        </w:rPr>
        <w:t>SQL</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_Toc62060682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10</w:t>
      </w:r>
      <w:r w:rsidRPr="009B4369">
        <w:rPr>
          <w:rFonts w:ascii="Arial" w:hAnsi="Arial" w:cs="Arial"/>
          <w:noProof/>
          <w:color w:val="auto"/>
        </w:rPr>
        <w:fldChar w:fldCharType="end"/>
      </w:r>
    </w:p>
    <w:p w14:paraId="447C9271" w14:textId="2101C528"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DOCUMENT 3</w:t>
      </w:r>
      <w:r w:rsidR="009B4369" w:rsidRPr="009B4369">
        <w:rPr>
          <w:rFonts w:ascii="Arial" w:hAnsi="Arial" w:cs="Arial"/>
          <w:noProof/>
          <w:color w:val="auto"/>
        </w:rPr>
        <w:t> </w:t>
      </w:r>
      <w:r w:rsidRPr="009B4369">
        <w:rPr>
          <w:rFonts w:ascii="Arial" w:hAnsi="Arial" w:cs="Arial"/>
          <w:noProof/>
          <w:color w:val="auto"/>
        </w:rPr>
        <w:t xml:space="preserve">: exemple d’événements au format </w:t>
      </w:r>
      <w:r w:rsidRPr="009B4369">
        <w:rPr>
          <w:rFonts w:ascii="Arial" w:hAnsi="Arial" w:cs="Arial"/>
          <w:i/>
          <w:iCs/>
          <w:noProof/>
          <w:color w:val="auto"/>
        </w:rPr>
        <w:t>JSON</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_Toc62060683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10</w:t>
      </w:r>
      <w:r w:rsidRPr="009B4369">
        <w:rPr>
          <w:rFonts w:ascii="Arial" w:hAnsi="Arial" w:cs="Arial"/>
          <w:noProof/>
          <w:color w:val="auto"/>
        </w:rPr>
        <w:fldChar w:fldCharType="end"/>
      </w:r>
    </w:p>
    <w:p w14:paraId="7A0AE445" w14:textId="6B26D4C0"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DOCUMENT 4</w:t>
      </w:r>
      <w:r w:rsidR="009B4369" w:rsidRPr="009B4369">
        <w:rPr>
          <w:rFonts w:ascii="Arial" w:hAnsi="Arial" w:cs="Arial"/>
          <w:noProof/>
          <w:color w:val="auto"/>
        </w:rPr>
        <w:t> </w:t>
      </w:r>
      <w:r w:rsidRPr="009B4369">
        <w:rPr>
          <w:rFonts w:ascii="Arial" w:hAnsi="Arial" w:cs="Arial"/>
          <w:noProof/>
          <w:color w:val="auto"/>
        </w:rPr>
        <w:t xml:space="preserve">: diagramme de classes du module </w:t>
      </w:r>
      <w:r w:rsidRPr="009B4369">
        <w:rPr>
          <w:rFonts w:ascii="Arial" w:hAnsi="Arial" w:cs="Arial"/>
          <w:i/>
          <w:iCs/>
          <w:noProof/>
          <w:color w:val="auto"/>
        </w:rPr>
        <w:t>Hackat'Event</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_Toc62060684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11</w:t>
      </w:r>
      <w:r w:rsidRPr="009B4369">
        <w:rPr>
          <w:rFonts w:ascii="Arial" w:hAnsi="Arial" w:cs="Arial"/>
          <w:noProof/>
          <w:color w:val="auto"/>
        </w:rPr>
        <w:fldChar w:fldCharType="end"/>
      </w:r>
    </w:p>
    <w:p w14:paraId="0EE42880" w14:textId="2174ABCE"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DOCUMENT 5</w:t>
      </w:r>
      <w:r w:rsidR="009B4369" w:rsidRPr="009B4369">
        <w:rPr>
          <w:rFonts w:ascii="Arial" w:hAnsi="Arial" w:cs="Arial"/>
          <w:noProof/>
          <w:color w:val="auto"/>
        </w:rPr>
        <w:t> </w:t>
      </w:r>
      <w:r w:rsidRPr="009B4369">
        <w:rPr>
          <w:rFonts w:ascii="Arial" w:hAnsi="Arial" w:cs="Arial"/>
          <w:noProof/>
          <w:color w:val="auto"/>
        </w:rPr>
        <w:t xml:space="preserve">: code </w:t>
      </w:r>
      <w:r w:rsidRPr="009B4369">
        <w:rPr>
          <w:rFonts w:ascii="Arial" w:hAnsi="Arial" w:cs="Arial"/>
          <w:i/>
          <w:iCs/>
          <w:noProof/>
          <w:color w:val="auto"/>
        </w:rPr>
        <w:t xml:space="preserve">PHP </w:t>
      </w:r>
      <w:r w:rsidRPr="009B4369">
        <w:rPr>
          <w:rFonts w:ascii="Arial" w:hAnsi="Arial" w:cs="Arial"/>
          <w:noProof/>
          <w:color w:val="auto"/>
        </w:rPr>
        <w:t>partiel des classes du module</w:t>
      </w:r>
      <w:r w:rsidRPr="009B4369">
        <w:rPr>
          <w:rFonts w:ascii="Arial" w:hAnsi="Arial" w:cs="Arial"/>
          <w:i/>
          <w:iCs/>
          <w:noProof/>
          <w:color w:val="auto"/>
        </w:rPr>
        <w:t xml:space="preserve"> </w:t>
      </w:r>
      <w:r w:rsidRPr="009B4369">
        <w:rPr>
          <w:rFonts w:ascii="Arial" w:hAnsi="Arial" w:cs="Arial"/>
          <w:i/>
          <w:noProof/>
          <w:color w:val="auto"/>
        </w:rPr>
        <w:t>Hackat'Event</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_Toc62060685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12</w:t>
      </w:r>
      <w:r w:rsidRPr="009B4369">
        <w:rPr>
          <w:rFonts w:ascii="Arial" w:hAnsi="Arial" w:cs="Arial"/>
          <w:noProof/>
          <w:color w:val="auto"/>
        </w:rPr>
        <w:fldChar w:fldCharType="end"/>
      </w:r>
    </w:p>
    <w:p w14:paraId="61F26CAC" w14:textId="7088982B"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DOCUMENT 6</w:t>
      </w:r>
      <w:r w:rsidR="009B4369" w:rsidRPr="009B4369">
        <w:rPr>
          <w:rFonts w:ascii="Arial" w:hAnsi="Arial" w:cs="Arial"/>
          <w:noProof/>
          <w:color w:val="auto"/>
        </w:rPr>
        <w:t> </w:t>
      </w:r>
      <w:r w:rsidRPr="009B4369">
        <w:rPr>
          <w:rFonts w:ascii="Arial" w:hAnsi="Arial" w:cs="Arial"/>
          <w:noProof/>
          <w:color w:val="auto"/>
        </w:rPr>
        <w:t>: extrait de la classe de test TestInitiation</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_Toc62060686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15</w:t>
      </w:r>
      <w:r w:rsidRPr="009B4369">
        <w:rPr>
          <w:rFonts w:ascii="Arial" w:hAnsi="Arial" w:cs="Arial"/>
          <w:noProof/>
          <w:color w:val="auto"/>
        </w:rPr>
        <w:fldChar w:fldCharType="end"/>
      </w:r>
    </w:p>
    <w:p w14:paraId="2C3FE8D7" w14:textId="6C4C59EC"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DOCUMENT 7</w:t>
      </w:r>
      <w:r w:rsidR="009B4369" w:rsidRPr="009B4369">
        <w:rPr>
          <w:rFonts w:ascii="Arial" w:hAnsi="Arial" w:cs="Arial"/>
          <w:noProof/>
          <w:color w:val="auto"/>
        </w:rPr>
        <w:t> </w:t>
      </w:r>
      <w:r w:rsidRPr="009B4369">
        <w:rPr>
          <w:rFonts w:ascii="Arial" w:hAnsi="Arial" w:cs="Arial"/>
          <w:noProof/>
          <w:color w:val="auto"/>
        </w:rPr>
        <w:t xml:space="preserve">: extrait de documentation </w:t>
      </w:r>
      <w:r w:rsidRPr="009B4369">
        <w:rPr>
          <w:rFonts w:ascii="Arial" w:hAnsi="Arial" w:cs="Arial"/>
          <w:i/>
          <w:iCs/>
          <w:noProof/>
          <w:color w:val="auto"/>
        </w:rPr>
        <w:t>PHP</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_Toc62060687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15</w:t>
      </w:r>
      <w:r w:rsidRPr="009B4369">
        <w:rPr>
          <w:rFonts w:ascii="Arial" w:hAnsi="Arial" w:cs="Arial"/>
          <w:noProof/>
          <w:color w:val="auto"/>
        </w:rPr>
        <w:fldChar w:fldCharType="end"/>
      </w:r>
    </w:p>
    <w:p w14:paraId="2AD4383A" w14:textId="72B3BB7C"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DOCUMENT 8</w:t>
      </w:r>
      <w:r w:rsidR="009B4369" w:rsidRPr="009B4369">
        <w:rPr>
          <w:rFonts w:ascii="Arial" w:hAnsi="Arial" w:cs="Arial"/>
          <w:noProof/>
          <w:color w:val="auto"/>
        </w:rPr>
        <w:t> </w:t>
      </w:r>
      <w:r w:rsidRPr="009B4369">
        <w:rPr>
          <w:rFonts w:ascii="Arial" w:hAnsi="Arial" w:cs="Arial"/>
          <w:noProof/>
          <w:color w:val="auto"/>
        </w:rPr>
        <w:t>: schéma relationnel de la base de données Hackat’Event</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_Toc62060688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16</w:t>
      </w:r>
      <w:r w:rsidRPr="009B4369">
        <w:rPr>
          <w:rFonts w:ascii="Arial" w:hAnsi="Arial" w:cs="Arial"/>
          <w:noProof/>
          <w:color w:val="auto"/>
        </w:rPr>
        <w:fldChar w:fldCharType="end"/>
      </w:r>
    </w:p>
    <w:p w14:paraId="2A7DE4C9" w14:textId="6AB4FEC0"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DOCUMENT 9</w:t>
      </w:r>
      <w:r w:rsidR="009B4369" w:rsidRPr="009B4369">
        <w:rPr>
          <w:rFonts w:ascii="Arial" w:hAnsi="Arial" w:cs="Arial"/>
          <w:noProof/>
          <w:color w:val="auto"/>
        </w:rPr>
        <w:t> </w:t>
      </w:r>
      <w:r w:rsidRPr="009B4369">
        <w:rPr>
          <w:rFonts w:ascii="Arial" w:hAnsi="Arial" w:cs="Arial"/>
          <w:noProof/>
          <w:color w:val="auto"/>
        </w:rPr>
        <w:t>: interface graphique affichant la liste des hackathons</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_Toc62060689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17</w:t>
      </w:r>
      <w:r w:rsidRPr="009B4369">
        <w:rPr>
          <w:rFonts w:ascii="Arial" w:hAnsi="Arial" w:cs="Arial"/>
          <w:noProof/>
          <w:color w:val="auto"/>
        </w:rPr>
        <w:fldChar w:fldCharType="end"/>
      </w:r>
    </w:p>
    <w:p w14:paraId="3ABEB315" w14:textId="14CD71DE"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 xml:space="preserve">DOCUMENT 10 : fichier </w:t>
      </w:r>
      <w:r w:rsidRPr="009B4369">
        <w:rPr>
          <w:rFonts w:ascii="Arial" w:hAnsi="Arial" w:cs="Arial"/>
          <w:i/>
          <w:iCs/>
          <w:noProof/>
          <w:color w:val="auto"/>
        </w:rPr>
        <w:t>liste.vue</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_Toc62060690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18</w:t>
      </w:r>
      <w:r w:rsidRPr="009B4369">
        <w:rPr>
          <w:rFonts w:ascii="Arial" w:hAnsi="Arial" w:cs="Arial"/>
          <w:noProof/>
          <w:color w:val="auto"/>
        </w:rPr>
        <w:fldChar w:fldCharType="end"/>
      </w:r>
    </w:p>
    <w:p w14:paraId="40E91215" w14:textId="228DFD6A" w:rsidR="004A770C" w:rsidRPr="009B4369" w:rsidRDefault="004A770C">
      <w:pPr>
        <w:pStyle w:val="TM2"/>
        <w:rPr>
          <w:rFonts w:ascii="Arial" w:eastAsiaTheme="minorEastAsia" w:hAnsi="Arial" w:cs="Arial"/>
          <w:noProof/>
          <w:color w:val="auto"/>
          <w:lang w:eastAsia="fr-FR"/>
        </w:rPr>
      </w:pPr>
      <w:r w:rsidRPr="009B4369">
        <w:rPr>
          <w:rFonts w:ascii="Arial" w:hAnsi="Arial" w:cs="Arial"/>
          <w:noProof/>
          <w:color w:val="auto"/>
        </w:rPr>
        <w:t>DOCUMENT 11 : interface de programmation (</w:t>
      </w:r>
      <w:r w:rsidRPr="009B4369">
        <w:rPr>
          <w:rFonts w:ascii="Arial" w:hAnsi="Arial" w:cs="Arial"/>
          <w:i/>
          <w:iCs/>
          <w:noProof/>
          <w:color w:val="auto"/>
        </w:rPr>
        <w:t>API</w:t>
      </w:r>
      <w:r w:rsidRPr="009B4369">
        <w:rPr>
          <w:rFonts w:ascii="Arial" w:hAnsi="Arial" w:cs="Arial"/>
          <w:iCs/>
          <w:noProof/>
          <w:color w:val="auto"/>
        </w:rPr>
        <w:t>)</w:t>
      </w:r>
      <w:r w:rsidRPr="009B4369">
        <w:rPr>
          <w:rFonts w:ascii="Arial" w:hAnsi="Arial" w:cs="Arial"/>
          <w:i/>
          <w:iCs/>
          <w:noProof/>
          <w:color w:val="auto"/>
        </w:rPr>
        <w:t xml:space="preserve"> api-rechercher.php</w:t>
      </w:r>
      <w:r w:rsidRPr="009B4369">
        <w:rPr>
          <w:rFonts w:ascii="Arial" w:hAnsi="Arial" w:cs="Arial"/>
          <w:noProof/>
          <w:color w:val="auto"/>
        </w:rPr>
        <w:tab/>
      </w:r>
      <w:r w:rsidRPr="009B4369">
        <w:rPr>
          <w:rFonts w:ascii="Arial" w:hAnsi="Arial" w:cs="Arial"/>
          <w:noProof/>
          <w:color w:val="auto"/>
        </w:rPr>
        <w:fldChar w:fldCharType="begin"/>
      </w:r>
      <w:r w:rsidRPr="009B4369">
        <w:rPr>
          <w:rFonts w:ascii="Arial" w:hAnsi="Arial" w:cs="Arial"/>
          <w:noProof/>
          <w:color w:val="auto"/>
        </w:rPr>
        <w:instrText xml:space="preserve"> PAGEREF _Toc62060691 \h </w:instrText>
      </w:r>
      <w:r w:rsidRPr="009B4369">
        <w:rPr>
          <w:rFonts w:ascii="Arial" w:hAnsi="Arial" w:cs="Arial"/>
          <w:noProof/>
          <w:color w:val="auto"/>
        </w:rPr>
      </w:r>
      <w:r w:rsidRPr="009B4369">
        <w:rPr>
          <w:rFonts w:ascii="Arial" w:hAnsi="Arial" w:cs="Arial"/>
          <w:noProof/>
          <w:color w:val="auto"/>
        </w:rPr>
        <w:fldChar w:fldCharType="separate"/>
      </w:r>
      <w:r w:rsidR="00D70993">
        <w:rPr>
          <w:rFonts w:ascii="Arial" w:hAnsi="Arial" w:cs="Arial"/>
          <w:noProof/>
          <w:color w:val="auto"/>
        </w:rPr>
        <w:t>18</w:t>
      </w:r>
      <w:r w:rsidRPr="009B4369">
        <w:rPr>
          <w:rFonts w:ascii="Arial" w:hAnsi="Arial" w:cs="Arial"/>
          <w:noProof/>
          <w:color w:val="auto"/>
        </w:rPr>
        <w:fldChar w:fldCharType="end"/>
      </w:r>
    </w:p>
    <w:p w14:paraId="16F47EFF" w14:textId="77777777" w:rsidR="00B44669" w:rsidRPr="009B4369" w:rsidRDefault="007D637B" w:rsidP="007D2CB8">
      <w:pPr>
        <w:spacing w:after="0" w:line="100" w:lineRule="atLeast"/>
        <w:jc w:val="both"/>
        <w:rPr>
          <w:rFonts w:ascii="Arial" w:eastAsia="Times New Roman" w:hAnsi="Arial" w:cs="Arial"/>
          <w:b/>
          <w:bCs/>
          <w:color w:val="auto"/>
        </w:rPr>
      </w:pPr>
      <w:r w:rsidRPr="009B4369">
        <w:rPr>
          <w:rFonts w:ascii="Arial" w:hAnsi="Arial" w:cs="Arial"/>
          <w:color w:val="auto"/>
        </w:rPr>
        <w:fldChar w:fldCharType="end"/>
      </w:r>
    </w:p>
    <w:p w14:paraId="3CB8B6B3" w14:textId="77777777" w:rsidR="007D2CB8" w:rsidRPr="009B4369" w:rsidRDefault="007D2CB8" w:rsidP="007D2CB8">
      <w:pPr>
        <w:tabs>
          <w:tab w:val="clear" w:pos="708"/>
        </w:tabs>
        <w:spacing w:after="0" w:line="240" w:lineRule="auto"/>
        <w:jc w:val="both"/>
        <w:outlineLvl w:val="1"/>
        <w:rPr>
          <w:rFonts w:ascii="Arial" w:eastAsia="Times New Roman" w:hAnsi="Arial" w:cs="Arial"/>
          <w:b/>
          <w:bCs/>
          <w:color w:val="auto"/>
          <w:sz w:val="24"/>
          <w:szCs w:val="24"/>
          <w:lang w:eastAsia="zh-CN"/>
        </w:rPr>
      </w:pPr>
      <w:r w:rsidRPr="009B4369">
        <w:rPr>
          <w:rFonts w:ascii="Arial" w:eastAsia="Times New Roman" w:hAnsi="Arial" w:cs="Arial"/>
          <w:b/>
          <w:bCs/>
          <w:color w:val="auto"/>
          <w:sz w:val="24"/>
          <w:szCs w:val="24"/>
          <w:lang w:eastAsia="zh-CN"/>
        </w:rPr>
        <w:t>Barème</w:t>
      </w:r>
    </w:p>
    <w:p w14:paraId="1545B2DB" w14:textId="77777777" w:rsidR="007D2CB8" w:rsidRPr="009B4369" w:rsidRDefault="007D2CB8" w:rsidP="007D2CB8">
      <w:pPr>
        <w:tabs>
          <w:tab w:val="clear" w:pos="708"/>
        </w:tabs>
        <w:spacing w:after="0" w:line="240" w:lineRule="auto"/>
        <w:jc w:val="both"/>
        <w:outlineLvl w:val="1"/>
        <w:rPr>
          <w:rFonts w:ascii="Arial" w:eastAsia="Times New Roman" w:hAnsi="Arial" w:cs="Arial"/>
          <w:b/>
          <w:bCs/>
          <w:color w:val="auto"/>
          <w:sz w:val="24"/>
          <w:szCs w:val="24"/>
          <w:lang w:eastAsia="zh-CN"/>
        </w:rPr>
      </w:pPr>
    </w:p>
    <w:tbl>
      <w:tblPr>
        <w:tblW w:w="0" w:type="auto"/>
        <w:tblInd w:w="117" w:type="dxa"/>
        <w:tblLayout w:type="fixed"/>
        <w:tblCellMar>
          <w:left w:w="54" w:type="dxa"/>
          <w:right w:w="70" w:type="dxa"/>
        </w:tblCellMar>
        <w:tblLook w:val="0000" w:firstRow="0" w:lastRow="0" w:firstColumn="0" w:lastColumn="0" w:noHBand="0" w:noVBand="0"/>
      </w:tblPr>
      <w:tblGrid>
        <w:gridCol w:w="1216"/>
        <w:gridCol w:w="6577"/>
        <w:gridCol w:w="1421"/>
      </w:tblGrid>
      <w:tr w:rsidR="009B4369" w:rsidRPr="009B4369" w14:paraId="22F6C648" w14:textId="77777777" w:rsidTr="007D2CB8">
        <w:tc>
          <w:tcPr>
            <w:tcW w:w="1216" w:type="dxa"/>
            <w:tcBorders>
              <w:top w:val="single" w:sz="4" w:space="0" w:color="000000"/>
              <w:left w:val="single" w:sz="4" w:space="0" w:color="000000"/>
              <w:bottom w:val="single" w:sz="4" w:space="0" w:color="000000"/>
            </w:tcBorders>
            <w:shd w:val="clear" w:color="auto" w:fill="auto"/>
            <w:vAlign w:val="center"/>
          </w:tcPr>
          <w:p w14:paraId="2DEB31CF" w14:textId="77777777" w:rsidR="00B44669" w:rsidRPr="009B4369" w:rsidRDefault="00B44669" w:rsidP="007D2CB8">
            <w:pPr>
              <w:spacing w:before="120" w:after="120"/>
              <w:rPr>
                <w:rFonts w:ascii="Arial" w:hAnsi="Arial" w:cs="Arial"/>
                <w:color w:val="auto"/>
              </w:rPr>
            </w:pPr>
            <w:r w:rsidRPr="009B4369">
              <w:rPr>
                <w:rFonts w:ascii="Arial" w:hAnsi="Arial" w:cs="Arial"/>
                <w:b/>
                <w:color w:val="auto"/>
              </w:rPr>
              <w:t>Dossier A</w:t>
            </w:r>
          </w:p>
        </w:tc>
        <w:tc>
          <w:tcPr>
            <w:tcW w:w="6577" w:type="dxa"/>
            <w:tcBorders>
              <w:top w:val="single" w:sz="4" w:space="0" w:color="000000"/>
              <w:left w:val="single" w:sz="4" w:space="0" w:color="000000"/>
              <w:bottom w:val="single" w:sz="4" w:space="0" w:color="000000"/>
            </w:tcBorders>
            <w:shd w:val="clear" w:color="auto" w:fill="auto"/>
          </w:tcPr>
          <w:p w14:paraId="32E29928" w14:textId="77777777" w:rsidR="00B44669" w:rsidRPr="009B4369" w:rsidRDefault="00B44669" w:rsidP="007D2CB8">
            <w:pPr>
              <w:spacing w:before="120" w:after="120"/>
              <w:rPr>
                <w:rFonts w:ascii="Arial" w:hAnsi="Arial" w:cs="Arial"/>
                <w:color w:val="auto"/>
              </w:rPr>
            </w:pPr>
            <w:r w:rsidRPr="009B4369">
              <w:rPr>
                <w:rFonts w:ascii="Arial" w:hAnsi="Arial" w:cs="Arial"/>
                <w:color w:val="auto"/>
              </w:rPr>
              <w:t xml:space="preserve">Gestion des participants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3A1A6DE5" w14:textId="77777777" w:rsidR="00B44669" w:rsidRPr="009B4369" w:rsidRDefault="00816602" w:rsidP="007D2CB8">
            <w:pPr>
              <w:spacing w:before="120" w:after="120"/>
              <w:ind w:right="199"/>
              <w:jc w:val="right"/>
              <w:rPr>
                <w:color w:val="auto"/>
              </w:rPr>
            </w:pPr>
            <w:r w:rsidRPr="009B4369">
              <w:rPr>
                <w:rFonts w:ascii="Arial" w:hAnsi="Arial" w:cs="Arial"/>
                <w:color w:val="auto"/>
              </w:rPr>
              <w:t>30</w:t>
            </w:r>
            <w:r w:rsidR="00B44669" w:rsidRPr="009B4369">
              <w:rPr>
                <w:rFonts w:ascii="Arial" w:hAnsi="Arial" w:cs="Arial"/>
                <w:color w:val="auto"/>
              </w:rPr>
              <w:t xml:space="preserve"> points</w:t>
            </w:r>
          </w:p>
        </w:tc>
      </w:tr>
      <w:tr w:rsidR="009B4369" w:rsidRPr="009B4369" w14:paraId="0085AE2C" w14:textId="77777777" w:rsidTr="007D2CB8">
        <w:tc>
          <w:tcPr>
            <w:tcW w:w="1216" w:type="dxa"/>
            <w:tcBorders>
              <w:top w:val="single" w:sz="4" w:space="0" w:color="000000"/>
              <w:left w:val="single" w:sz="4" w:space="0" w:color="000000"/>
              <w:bottom w:val="single" w:sz="4" w:space="0" w:color="000000"/>
            </w:tcBorders>
            <w:shd w:val="clear" w:color="auto" w:fill="auto"/>
            <w:vAlign w:val="center"/>
          </w:tcPr>
          <w:p w14:paraId="702174B2" w14:textId="77777777" w:rsidR="00B44669" w:rsidRPr="009B4369" w:rsidRDefault="00B44669" w:rsidP="007D2CB8">
            <w:pPr>
              <w:spacing w:before="120" w:after="120"/>
              <w:rPr>
                <w:rFonts w:ascii="Arial" w:hAnsi="Arial" w:cs="Arial"/>
                <w:color w:val="auto"/>
              </w:rPr>
            </w:pPr>
            <w:r w:rsidRPr="009B4369">
              <w:rPr>
                <w:rFonts w:ascii="Arial" w:hAnsi="Arial" w:cs="Arial"/>
                <w:b/>
                <w:color w:val="auto"/>
              </w:rPr>
              <w:t>Dossier B</w:t>
            </w:r>
          </w:p>
        </w:tc>
        <w:tc>
          <w:tcPr>
            <w:tcW w:w="6577" w:type="dxa"/>
            <w:tcBorders>
              <w:top w:val="single" w:sz="4" w:space="0" w:color="000000"/>
              <w:left w:val="single" w:sz="4" w:space="0" w:color="000000"/>
              <w:bottom w:val="single" w:sz="4" w:space="0" w:color="000000"/>
            </w:tcBorders>
            <w:shd w:val="clear" w:color="auto" w:fill="auto"/>
          </w:tcPr>
          <w:p w14:paraId="4E86C7E0" w14:textId="77777777" w:rsidR="00B44669" w:rsidRPr="009B4369" w:rsidRDefault="001155E6" w:rsidP="001155E6">
            <w:pPr>
              <w:spacing w:before="120" w:after="120"/>
              <w:rPr>
                <w:rFonts w:ascii="Arial" w:hAnsi="Arial" w:cs="Arial"/>
                <w:color w:val="auto"/>
              </w:rPr>
            </w:pPr>
            <w:r w:rsidRPr="009B4369">
              <w:rPr>
                <w:rFonts w:ascii="Arial" w:hAnsi="Arial" w:cs="Arial"/>
                <w:color w:val="auto"/>
              </w:rPr>
              <w:t>Gestion d’</w:t>
            </w:r>
            <w:r w:rsidR="000667FD" w:rsidRPr="009B4369">
              <w:rPr>
                <w:rFonts w:ascii="Arial" w:hAnsi="Arial" w:cs="Arial"/>
                <w:color w:val="auto"/>
              </w:rPr>
              <w:t>év</w:t>
            </w:r>
            <w:r w:rsidRPr="009B4369">
              <w:rPr>
                <w:rFonts w:ascii="Arial" w:hAnsi="Arial" w:cs="Arial"/>
                <w:color w:val="auto"/>
              </w:rPr>
              <w:t>è</w:t>
            </w:r>
            <w:r w:rsidR="000667FD" w:rsidRPr="009B4369">
              <w:rPr>
                <w:rFonts w:ascii="Arial" w:hAnsi="Arial" w:cs="Arial"/>
                <w:color w:val="auto"/>
              </w:rPr>
              <w:t>nement</w:t>
            </w:r>
            <w:r w:rsidR="00B44669" w:rsidRPr="009B4369">
              <w:rPr>
                <w:rFonts w:ascii="Arial" w:hAnsi="Arial" w:cs="Arial"/>
                <w:color w:val="auto"/>
              </w:rPr>
              <w:t xml:space="preserve">s </w:t>
            </w:r>
            <w:r w:rsidRPr="009B4369">
              <w:rPr>
                <w:rFonts w:ascii="Arial" w:hAnsi="Arial" w:cs="Arial"/>
                <w:color w:val="auto"/>
              </w:rPr>
              <w:t>organisés autour des hackathons</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23AEB5EB" w14:textId="77777777" w:rsidR="00B44669" w:rsidRPr="009B4369" w:rsidRDefault="00B44669" w:rsidP="007D2CB8">
            <w:pPr>
              <w:spacing w:before="120" w:after="120"/>
              <w:ind w:right="199"/>
              <w:jc w:val="right"/>
              <w:rPr>
                <w:color w:val="auto"/>
              </w:rPr>
            </w:pPr>
            <w:r w:rsidRPr="009B4369">
              <w:rPr>
                <w:rFonts w:ascii="Arial" w:hAnsi="Arial" w:cs="Arial"/>
                <w:color w:val="auto"/>
              </w:rPr>
              <w:t>3</w:t>
            </w:r>
            <w:r w:rsidR="00816602" w:rsidRPr="009B4369">
              <w:rPr>
                <w:rFonts w:ascii="Arial" w:hAnsi="Arial" w:cs="Arial"/>
                <w:color w:val="auto"/>
              </w:rPr>
              <w:t>5</w:t>
            </w:r>
            <w:r w:rsidRPr="009B4369">
              <w:rPr>
                <w:rFonts w:ascii="Arial" w:hAnsi="Arial" w:cs="Arial"/>
                <w:color w:val="auto"/>
              </w:rPr>
              <w:t xml:space="preserve"> points</w:t>
            </w:r>
          </w:p>
        </w:tc>
      </w:tr>
      <w:tr w:rsidR="009B4369" w:rsidRPr="009B4369" w14:paraId="646D3A7B" w14:textId="77777777" w:rsidTr="007D2CB8">
        <w:tc>
          <w:tcPr>
            <w:tcW w:w="1216" w:type="dxa"/>
            <w:tcBorders>
              <w:top w:val="single" w:sz="4" w:space="0" w:color="000000"/>
              <w:left w:val="single" w:sz="4" w:space="0" w:color="000000"/>
              <w:bottom w:val="single" w:sz="4" w:space="0" w:color="000000"/>
            </w:tcBorders>
            <w:shd w:val="clear" w:color="auto" w:fill="auto"/>
            <w:vAlign w:val="center"/>
          </w:tcPr>
          <w:p w14:paraId="2377917F" w14:textId="77777777" w:rsidR="00B44669" w:rsidRPr="009B4369" w:rsidRDefault="00B44669" w:rsidP="007D2CB8">
            <w:pPr>
              <w:spacing w:before="120" w:after="120"/>
              <w:rPr>
                <w:rFonts w:ascii="Arial" w:hAnsi="Arial" w:cs="Arial"/>
                <w:color w:val="auto"/>
              </w:rPr>
            </w:pPr>
            <w:r w:rsidRPr="009B4369">
              <w:rPr>
                <w:rFonts w:ascii="Arial" w:hAnsi="Arial" w:cs="Arial"/>
                <w:b/>
                <w:color w:val="auto"/>
              </w:rPr>
              <w:t>Dossier C</w:t>
            </w:r>
          </w:p>
        </w:tc>
        <w:tc>
          <w:tcPr>
            <w:tcW w:w="6577" w:type="dxa"/>
            <w:tcBorders>
              <w:top w:val="single" w:sz="4" w:space="0" w:color="000000"/>
              <w:left w:val="single" w:sz="4" w:space="0" w:color="000000"/>
              <w:bottom w:val="single" w:sz="4" w:space="0" w:color="000000"/>
            </w:tcBorders>
            <w:shd w:val="clear" w:color="auto" w:fill="auto"/>
          </w:tcPr>
          <w:p w14:paraId="3D1581DD" w14:textId="77777777" w:rsidR="00B44669" w:rsidRPr="009B4369" w:rsidRDefault="00B44669" w:rsidP="007D2CB8">
            <w:pPr>
              <w:spacing w:before="120" w:after="120"/>
              <w:rPr>
                <w:rFonts w:ascii="Arial" w:hAnsi="Arial" w:cs="Arial"/>
                <w:color w:val="auto"/>
              </w:rPr>
            </w:pPr>
            <w:r w:rsidRPr="009B4369">
              <w:rPr>
                <w:rFonts w:ascii="Arial" w:hAnsi="Arial" w:cs="Arial"/>
                <w:color w:val="auto"/>
              </w:rPr>
              <w:t>Gestion des recherches pour le mobile</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7D23E09F" w14:textId="77777777" w:rsidR="00B44669" w:rsidRPr="009B4369" w:rsidRDefault="00B44669" w:rsidP="007D2CB8">
            <w:pPr>
              <w:spacing w:before="120" w:after="120"/>
              <w:ind w:right="199"/>
              <w:jc w:val="right"/>
              <w:rPr>
                <w:color w:val="auto"/>
              </w:rPr>
            </w:pPr>
            <w:r w:rsidRPr="009B4369">
              <w:rPr>
                <w:rFonts w:ascii="Arial" w:hAnsi="Arial" w:cs="Arial"/>
                <w:color w:val="auto"/>
              </w:rPr>
              <w:t>2</w:t>
            </w:r>
            <w:r w:rsidR="00816602" w:rsidRPr="009B4369">
              <w:rPr>
                <w:rFonts w:ascii="Arial" w:hAnsi="Arial" w:cs="Arial"/>
                <w:color w:val="auto"/>
              </w:rPr>
              <w:t>0</w:t>
            </w:r>
            <w:r w:rsidRPr="009B4369">
              <w:rPr>
                <w:rFonts w:ascii="Arial" w:hAnsi="Arial" w:cs="Arial"/>
                <w:color w:val="auto"/>
              </w:rPr>
              <w:t xml:space="preserve"> points</w:t>
            </w:r>
          </w:p>
        </w:tc>
      </w:tr>
      <w:tr w:rsidR="009B4369" w:rsidRPr="009B4369" w14:paraId="7705EDDB" w14:textId="77777777" w:rsidTr="007D2CB8">
        <w:tc>
          <w:tcPr>
            <w:tcW w:w="1216" w:type="dxa"/>
            <w:tcBorders>
              <w:top w:val="single" w:sz="4" w:space="0" w:color="000000"/>
              <w:left w:val="single" w:sz="4" w:space="0" w:color="000000"/>
              <w:bottom w:val="single" w:sz="4" w:space="0" w:color="000000"/>
            </w:tcBorders>
            <w:shd w:val="clear" w:color="auto" w:fill="auto"/>
            <w:vAlign w:val="center"/>
          </w:tcPr>
          <w:p w14:paraId="4D69714D" w14:textId="77777777" w:rsidR="00B44669" w:rsidRPr="009B4369" w:rsidRDefault="00B44669" w:rsidP="007D2CB8">
            <w:pPr>
              <w:spacing w:before="120" w:after="120"/>
              <w:rPr>
                <w:rFonts w:ascii="Arial" w:hAnsi="Arial" w:cs="Arial"/>
                <w:color w:val="auto"/>
              </w:rPr>
            </w:pPr>
            <w:r w:rsidRPr="009B4369">
              <w:rPr>
                <w:rFonts w:ascii="Arial" w:hAnsi="Arial" w:cs="Arial"/>
                <w:b/>
                <w:color w:val="auto"/>
              </w:rPr>
              <w:t>Dossier D</w:t>
            </w:r>
          </w:p>
        </w:tc>
        <w:tc>
          <w:tcPr>
            <w:tcW w:w="6577" w:type="dxa"/>
            <w:tcBorders>
              <w:top w:val="single" w:sz="4" w:space="0" w:color="000000"/>
              <w:left w:val="single" w:sz="4" w:space="0" w:color="000000"/>
              <w:bottom w:val="single" w:sz="4" w:space="0" w:color="000000"/>
            </w:tcBorders>
            <w:shd w:val="clear" w:color="auto" w:fill="auto"/>
          </w:tcPr>
          <w:p w14:paraId="612C7109" w14:textId="77777777" w:rsidR="00B44669" w:rsidRPr="009B4369" w:rsidRDefault="00B44669" w:rsidP="007D2CB8">
            <w:pPr>
              <w:spacing w:before="120" w:after="120"/>
              <w:rPr>
                <w:rFonts w:ascii="Arial" w:hAnsi="Arial" w:cs="Arial"/>
                <w:color w:val="auto"/>
              </w:rPr>
            </w:pPr>
            <w:r w:rsidRPr="009B4369">
              <w:rPr>
                <w:rFonts w:ascii="Arial" w:hAnsi="Arial" w:cs="Arial"/>
                <w:color w:val="auto"/>
              </w:rPr>
              <w:t>Gestion des votes</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00F94CDA" w14:textId="77777777" w:rsidR="00B44669" w:rsidRPr="009B4369" w:rsidRDefault="00B44669" w:rsidP="007D2CB8">
            <w:pPr>
              <w:spacing w:before="120" w:after="120"/>
              <w:ind w:right="199"/>
              <w:jc w:val="right"/>
              <w:rPr>
                <w:color w:val="auto"/>
              </w:rPr>
            </w:pPr>
            <w:r w:rsidRPr="009B4369">
              <w:rPr>
                <w:rFonts w:ascii="Arial" w:hAnsi="Arial" w:cs="Arial"/>
                <w:color w:val="auto"/>
              </w:rPr>
              <w:t>1</w:t>
            </w:r>
            <w:r w:rsidR="00816602" w:rsidRPr="009B4369">
              <w:rPr>
                <w:rFonts w:ascii="Arial" w:hAnsi="Arial" w:cs="Arial"/>
                <w:color w:val="auto"/>
              </w:rPr>
              <w:t>5</w:t>
            </w:r>
            <w:r w:rsidRPr="009B4369">
              <w:rPr>
                <w:rFonts w:ascii="Arial" w:hAnsi="Arial" w:cs="Arial"/>
                <w:color w:val="auto"/>
              </w:rPr>
              <w:t xml:space="preserve"> points</w:t>
            </w:r>
          </w:p>
        </w:tc>
      </w:tr>
      <w:tr w:rsidR="00B44669" w:rsidRPr="009B4369" w14:paraId="56C36A13" w14:textId="77777777" w:rsidTr="007D2CB8">
        <w:tc>
          <w:tcPr>
            <w:tcW w:w="1216" w:type="dxa"/>
            <w:tcBorders>
              <w:top w:val="single" w:sz="4" w:space="0" w:color="000000"/>
            </w:tcBorders>
            <w:shd w:val="clear" w:color="auto" w:fill="auto"/>
            <w:vAlign w:val="center"/>
          </w:tcPr>
          <w:p w14:paraId="3982E046" w14:textId="77777777" w:rsidR="00B44669" w:rsidRPr="009B4369" w:rsidRDefault="007D2CB8" w:rsidP="007D2CB8">
            <w:pPr>
              <w:spacing w:before="120" w:after="120"/>
              <w:rPr>
                <w:rFonts w:ascii="Arial" w:hAnsi="Arial" w:cs="Arial"/>
                <w:b/>
                <w:color w:val="auto"/>
              </w:rPr>
            </w:pPr>
            <w:r w:rsidRPr="009B4369">
              <w:rPr>
                <w:rFonts w:ascii="Arial" w:hAnsi="Arial" w:cs="Arial"/>
                <w:b/>
                <w:color w:val="auto"/>
              </w:rPr>
              <w:t xml:space="preserve"> </w:t>
            </w:r>
          </w:p>
        </w:tc>
        <w:tc>
          <w:tcPr>
            <w:tcW w:w="6577" w:type="dxa"/>
            <w:tcBorders>
              <w:top w:val="single" w:sz="4" w:space="0" w:color="000000"/>
              <w:left w:val="single" w:sz="4" w:space="0" w:color="000000"/>
              <w:bottom w:val="single" w:sz="4" w:space="0" w:color="000000"/>
            </w:tcBorders>
            <w:shd w:val="clear" w:color="auto" w:fill="auto"/>
          </w:tcPr>
          <w:p w14:paraId="6CE2AA3B" w14:textId="77777777" w:rsidR="00B44669" w:rsidRPr="009B4369" w:rsidRDefault="007D2CB8" w:rsidP="007D2CB8">
            <w:pPr>
              <w:spacing w:before="120" w:after="120"/>
              <w:jc w:val="right"/>
              <w:rPr>
                <w:rFonts w:ascii="Arial" w:hAnsi="Arial" w:cs="Arial"/>
                <w:color w:val="auto"/>
              </w:rPr>
            </w:pPr>
            <w:r w:rsidRPr="009B4369">
              <w:rPr>
                <w:rFonts w:ascii="Arial" w:hAnsi="Arial" w:cs="Arial"/>
                <w:color w:val="auto"/>
              </w:rPr>
              <w:t>TOTAL</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14:paraId="4EA97A3E" w14:textId="77777777" w:rsidR="00B44669" w:rsidRPr="009B4369" w:rsidRDefault="00B44669" w:rsidP="007D2CB8">
            <w:pPr>
              <w:spacing w:before="120" w:after="120"/>
              <w:ind w:right="199"/>
              <w:jc w:val="right"/>
              <w:rPr>
                <w:color w:val="auto"/>
              </w:rPr>
            </w:pPr>
            <w:r w:rsidRPr="009B4369">
              <w:rPr>
                <w:rFonts w:ascii="Arial" w:hAnsi="Arial" w:cs="Arial"/>
                <w:color w:val="auto"/>
              </w:rPr>
              <w:t>100 points</w:t>
            </w:r>
          </w:p>
        </w:tc>
      </w:tr>
    </w:tbl>
    <w:p w14:paraId="21C934AB" w14:textId="77777777" w:rsidR="00B44669" w:rsidRPr="009B4369" w:rsidRDefault="00B44669">
      <w:pPr>
        <w:spacing w:after="0" w:line="100" w:lineRule="atLeast"/>
        <w:jc w:val="both"/>
        <w:rPr>
          <w:rFonts w:ascii="Arial" w:eastAsia="Times New Roman" w:hAnsi="Arial" w:cs="Arial"/>
          <w:bCs/>
          <w:color w:val="auto"/>
        </w:rPr>
      </w:pPr>
    </w:p>
    <w:p w14:paraId="3EF64ED3" w14:textId="77777777" w:rsidR="00B44669" w:rsidRPr="009B4369" w:rsidRDefault="00B44669">
      <w:pPr>
        <w:spacing w:after="0" w:line="100" w:lineRule="atLeast"/>
        <w:jc w:val="both"/>
        <w:rPr>
          <w:rFonts w:ascii="Arial" w:hAnsi="Arial" w:cs="Arial"/>
          <w:color w:val="auto"/>
        </w:rPr>
      </w:pPr>
    </w:p>
    <w:p w14:paraId="0A3AD22B" w14:textId="77777777" w:rsidR="008A4134" w:rsidRPr="009B4369" w:rsidRDefault="008A4134" w:rsidP="00361AA9">
      <w:pPr>
        <w:rPr>
          <w:color w:val="auto"/>
        </w:rPr>
      </w:pPr>
    </w:p>
    <w:p w14:paraId="0D9D631D" w14:textId="77777777" w:rsidR="00B44669" w:rsidRPr="009B4369" w:rsidRDefault="008A4134" w:rsidP="007D2CB8">
      <w:pPr>
        <w:spacing w:after="240" w:line="240" w:lineRule="auto"/>
        <w:jc w:val="center"/>
        <w:rPr>
          <w:rFonts w:ascii="Arial" w:hAnsi="Arial" w:cs="Arial"/>
          <w:color w:val="auto"/>
          <w:sz w:val="28"/>
          <w:szCs w:val="24"/>
          <w:shd w:val="clear" w:color="auto" w:fill="FFFFFF"/>
        </w:rPr>
      </w:pPr>
      <w:r w:rsidRPr="009B4369">
        <w:rPr>
          <w:color w:val="auto"/>
        </w:rPr>
        <w:br w:type="page"/>
      </w:r>
      <w:r w:rsidR="00B44669" w:rsidRPr="009B4369">
        <w:rPr>
          <w:rFonts w:ascii="Arial" w:hAnsi="Arial" w:cs="Arial"/>
          <w:b/>
          <w:bCs/>
          <w:color w:val="auto"/>
          <w:sz w:val="28"/>
        </w:rPr>
        <w:lastRenderedPageBreak/>
        <w:t>Présentation du contexte</w:t>
      </w:r>
    </w:p>
    <w:p w14:paraId="69EFF872" w14:textId="44913B73" w:rsidR="00B44669" w:rsidRPr="009B4369" w:rsidRDefault="00B44669">
      <w:pPr>
        <w:jc w:val="both"/>
        <w:rPr>
          <w:rFonts w:ascii="Arial" w:hAnsi="Arial" w:cs="Arial"/>
          <w:color w:val="auto"/>
          <w:szCs w:val="24"/>
          <w:shd w:val="clear" w:color="auto" w:fill="FFFFFF"/>
        </w:rPr>
      </w:pPr>
      <w:r w:rsidRPr="009B4369">
        <w:rPr>
          <w:rFonts w:ascii="Arial" w:hAnsi="Arial" w:cs="Arial"/>
          <w:color w:val="auto"/>
          <w:szCs w:val="24"/>
          <w:shd w:val="clear" w:color="auto" w:fill="FFFFFF"/>
        </w:rPr>
        <w:t xml:space="preserve">Contraction de « hack » et de « marathon », l'hackathon est un processus </w:t>
      </w:r>
      <w:r w:rsidR="004453D1" w:rsidRPr="009B4369">
        <w:rPr>
          <w:rFonts w:ascii="Arial" w:hAnsi="Arial" w:cs="Arial"/>
          <w:color w:val="auto"/>
          <w:szCs w:val="24"/>
          <w:shd w:val="clear" w:color="auto" w:fill="FFFFFF"/>
        </w:rPr>
        <w:t xml:space="preserve">créatif utilisé dans le domaine </w:t>
      </w:r>
      <w:r w:rsidRPr="009B4369">
        <w:rPr>
          <w:rFonts w:ascii="Arial" w:hAnsi="Arial" w:cs="Arial"/>
          <w:color w:val="auto"/>
          <w:szCs w:val="24"/>
          <w:shd w:val="clear" w:color="auto" w:fill="FFFFFF"/>
        </w:rPr>
        <w:t>de l'innovation numérique. Durant généralement un week-end, des développeurs volontaires se réunissent pour faire de la programmation informatique</w:t>
      </w:r>
      <w:r w:rsidR="00F67513" w:rsidRPr="009B4369">
        <w:rPr>
          <w:rFonts w:ascii="Arial" w:hAnsi="Arial" w:cs="Arial"/>
          <w:color w:val="auto"/>
          <w:szCs w:val="24"/>
          <w:shd w:val="clear" w:color="auto" w:fill="FFFFFF"/>
        </w:rPr>
        <w:t xml:space="preserve"> </w:t>
      </w:r>
      <w:r w:rsidRPr="009B4369">
        <w:rPr>
          <w:rFonts w:ascii="Arial" w:hAnsi="Arial" w:cs="Arial"/>
          <w:color w:val="auto"/>
          <w:shd w:val="clear" w:color="auto" w:fill="FFFFFF"/>
        </w:rPr>
        <w:t>en mode collaboratif sur</w:t>
      </w:r>
      <w:r w:rsidRPr="009B4369">
        <w:rPr>
          <w:rFonts w:ascii="Arial" w:hAnsi="Arial" w:cs="Arial"/>
          <w:color w:val="auto"/>
          <w:szCs w:val="24"/>
          <w:shd w:val="clear" w:color="auto" w:fill="FFFFFF"/>
        </w:rPr>
        <w:t xml:space="preserve"> un </w:t>
      </w:r>
      <w:r w:rsidR="00D970AE" w:rsidRPr="009B4369">
        <w:rPr>
          <w:rFonts w:ascii="Arial" w:hAnsi="Arial" w:cs="Arial"/>
          <w:color w:val="auto"/>
          <w:szCs w:val="24"/>
          <w:shd w:val="clear" w:color="auto" w:fill="FFFFFF"/>
        </w:rPr>
        <w:t>thème</w:t>
      </w:r>
      <w:r w:rsidRPr="009B4369">
        <w:rPr>
          <w:rFonts w:ascii="Arial" w:hAnsi="Arial" w:cs="Arial"/>
          <w:color w:val="auto"/>
          <w:szCs w:val="24"/>
          <w:shd w:val="clear" w:color="auto" w:fill="FFFFFF"/>
        </w:rPr>
        <w:t xml:space="preserve"> défini.</w:t>
      </w:r>
      <w:r w:rsidR="00A160A8" w:rsidRPr="009B4369">
        <w:rPr>
          <w:rFonts w:ascii="Arial" w:hAnsi="Arial" w:cs="Arial"/>
          <w:color w:val="auto"/>
          <w:szCs w:val="24"/>
          <w:shd w:val="clear" w:color="auto" w:fill="FFFFFF"/>
        </w:rPr>
        <w:t xml:space="preserve"> L’engouement pour ce type de manifestation témoigne d’une volonté de développer toujours davantage le numérique au service de la société.</w:t>
      </w:r>
    </w:p>
    <w:p w14:paraId="361B0DFF" w14:textId="77777777" w:rsidR="00523154" w:rsidRPr="009B4369" w:rsidRDefault="00523154">
      <w:pPr>
        <w:jc w:val="both"/>
        <w:rPr>
          <w:rFonts w:ascii="Arial" w:hAnsi="Arial" w:cs="Arial"/>
          <w:color w:val="auto"/>
          <w:szCs w:val="24"/>
          <w:shd w:val="clear" w:color="auto" w:fill="FFFFFF"/>
        </w:rPr>
      </w:pPr>
      <w:r w:rsidRPr="009B4369">
        <w:rPr>
          <w:rFonts w:ascii="Arial" w:hAnsi="Arial" w:cs="Arial"/>
          <w:color w:val="auto"/>
          <w:szCs w:val="24"/>
          <w:shd w:val="clear" w:color="auto" w:fill="FFFFFF"/>
        </w:rPr>
        <w:t>Nous distinguerons les phases du déroulement d’un hackathon, sur le week-end, des étapes de son organisation, qui commence bien en amont.</w:t>
      </w:r>
    </w:p>
    <w:p w14:paraId="46F4CEA5" w14:textId="77777777" w:rsidR="008F4A7E" w:rsidRPr="009B4369" w:rsidRDefault="00531056">
      <w:pPr>
        <w:jc w:val="both"/>
        <w:rPr>
          <w:rFonts w:ascii="Arial" w:hAnsi="Arial" w:cs="Arial"/>
          <w:b/>
          <w:color w:val="auto"/>
          <w:szCs w:val="24"/>
          <w:shd w:val="clear" w:color="auto" w:fill="FFFFFF"/>
        </w:rPr>
      </w:pPr>
      <w:r w:rsidRPr="009B4369">
        <w:rPr>
          <w:rFonts w:ascii="Arial" w:hAnsi="Arial" w:cs="Arial"/>
          <w:b/>
          <w:color w:val="auto"/>
          <w:szCs w:val="24"/>
          <w:shd w:val="clear" w:color="auto" w:fill="FFFFFF"/>
        </w:rPr>
        <w:t>Les phases du d</w:t>
      </w:r>
      <w:r w:rsidR="008F4A7E" w:rsidRPr="009B4369">
        <w:rPr>
          <w:rFonts w:ascii="Arial" w:hAnsi="Arial" w:cs="Arial"/>
          <w:b/>
          <w:color w:val="auto"/>
          <w:szCs w:val="24"/>
          <w:shd w:val="clear" w:color="auto" w:fill="FFFFFF"/>
        </w:rPr>
        <w:t>éroulement d’un hackathon</w:t>
      </w:r>
    </w:p>
    <w:p w14:paraId="38A87612" w14:textId="77777777" w:rsidR="001C030F" w:rsidRPr="009B4369" w:rsidRDefault="007774CE" w:rsidP="001E1977">
      <w:pPr>
        <w:jc w:val="both"/>
        <w:rPr>
          <w:rFonts w:ascii="Arial" w:hAnsi="Arial" w:cs="Arial"/>
          <w:color w:val="auto"/>
          <w:szCs w:val="24"/>
          <w:shd w:val="clear" w:color="auto" w:fill="FFFFFF"/>
        </w:rPr>
      </w:pPr>
      <w:r w:rsidRPr="009B4369">
        <w:rPr>
          <w:rFonts w:ascii="Arial" w:hAnsi="Arial" w:cs="Arial"/>
          <w:color w:val="auto"/>
          <w:szCs w:val="24"/>
          <w:shd w:val="clear" w:color="auto" w:fill="FFFFFF"/>
        </w:rPr>
        <w:t xml:space="preserve">Même s’ils </w:t>
      </w:r>
      <w:r w:rsidR="001E1977" w:rsidRPr="009B4369">
        <w:rPr>
          <w:rFonts w:ascii="Arial" w:hAnsi="Arial" w:cs="Arial"/>
          <w:color w:val="auto"/>
          <w:szCs w:val="24"/>
          <w:shd w:val="clear" w:color="auto" w:fill="FFFFFF"/>
        </w:rPr>
        <w:t xml:space="preserve">peuvent porter sur des thèmes variés, </w:t>
      </w:r>
      <w:r w:rsidRPr="009B4369">
        <w:rPr>
          <w:rFonts w:ascii="Arial" w:hAnsi="Arial" w:cs="Arial"/>
          <w:color w:val="auto"/>
          <w:szCs w:val="24"/>
          <w:shd w:val="clear" w:color="auto" w:fill="FFFFFF"/>
        </w:rPr>
        <w:t>les hackathons</w:t>
      </w:r>
      <w:r w:rsidR="001E1977" w:rsidRPr="009B4369">
        <w:rPr>
          <w:rFonts w:ascii="Arial" w:hAnsi="Arial" w:cs="Arial"/>
          <w:color w:val="auto"/>
          <w:szCs w:val="24"/>
          <w:shd w:val="clear" w:color="auto" w:fill="FFFFFF"/>
        </w:rPr>
        <w:t xml:space="preserve"> se déroulent toujours </w:t>
      </w:r>
      <w:r w:rsidR="001C030F" w:rsidRPr="009B4369">
        <w:rPr>
          <w:rFonts w:ascii="Arial" w:hAnsi="Arial" w:cs="Arial"/>
          <w:color w:val="auto"/>
          <w:szCs w:val="24"/>
          <w:shd w:val="clear" w:color="auto" w:fill="FFFFFF"/>
        </w:rPr>
        <w:t>selon un</w:t>
      </w:r>
      <w:r w:rsidRPr="009B4369">
        <w:rPr>
          <w:rFonts w:ascii="Arial" w:hAnsi="Arial" w:cs="Arial"/>
          <w:color w:val="auto"/>
          <w:szCs w:val="24"/>
          <w:shd w:val="clear" w:color="auto" w:fill="FFFFFF"/>
        </w:rPr>
        <w:t xml:space="preserve"> même</w:t>
      </w:r>
      <w:r w:rsidR="001C030F" w:rsidRPr="009B4369">
        <w:rPr>
          <w:rFonts w:ascii="Arial" w:hAnsi="Arial" w:cs="Arial"/>
          <w:color w:val="auto"/>
          <w:szCs w:val="24"/>
          <w:shd w:val="clear" w:color="auto" w:fill="FFFFFF"/>
        </w:rPr>
        <w:t xml:space="preserve"> schéma</w:t>
      </w:r>
      <w:r w:rsidRPr="009B4369">
        <w:rPr>
          <w:rFonts w:ascii="Arial" w:hAnsi="Arial" w:cs="Arial"/>
          <w:color w:val="auto"/>
          <w:szCs w:val="24"/>
          <w:shd w:val="clear" w:color="auto" w:fill="FFFFFF"/>
        </w:rPr>
        <w:t xml:space="preserve"> </w:t>
      </w:r>
      <w:r w:rsidR="001C030F" w:rsidRPr="009B4369">
        <w:rPr>
          <w:rFonts w:ascii="Arial" w:hAnsi="Arial" w:cs="Arial"/>
          <w:color w:val="auto"/>
          <w:szCs w:val="24"/>
          <w:shd w:val="clear" w:color="auto" w:fill="FFFFFF"/>
        </w:rPr>
        <w:t>:</w:t>
      </w:r>
    </w:p>
    <w:p w14:paraId="31C65A1F" w14:textId="0358CD31" w:rsidR="001C030F" w:rsidRPr="009B4369" w:rsidRDefault="004158F6" w:rsidP="001E1977">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l’accueil</w:t>
      </w:r>
      <w:proofErr w:type="gramEnd"/>
      <w:r w:rsidRPr="009B4369">
        <w:rPr>
          <w:rFonts w:ascii="Arial" w:hAnsi="Arial" w:cs="Arial"/>
          <w:color w:val="auto"/>
          <w:szCs w:val="24"/>
          <w:shd w:val="clear" w:color="auto" w:fill="FFFFFF"/>
        </w:rPr>
        <w:t xml:space="preserve"> </w:t>
      </w:r>
      <w:r w:rsidR="001E1977" w:rsidRPr="009B4369">
        <w:rPr>
          <w:rFonts w:ascii="Arial" w:hAnsi="Arial" w:cs="Arial"/>
          <w:color w:val="auto"/>
          <w:szCs w:val="24"/>
          <w:shd w:val="clear" w:color="auto" w:fill="FFFFFF"/>
        </w:rPr>
        <w:t>des participants</w:t>
      </w:r>
      <w:r w:rsidR="00980AB5" w:rsidRPr="009B4369">
        <w:rPr>
          <w:rFonts w:ascii="Arial" w:hAnsi="Arial" w:cs="Arial"/>
          <w:color w:val="auto"/>
          <w:szCs w:val="24"/>
          <w:shd w:val="clear" w:color="auto" w:fill="FFFFFF"/>
        </w:rPr>
        <w:t xml:space="preserve"> et la présentation (thème, projets retenus,</w:t>
      </w:r>
      <w:r w:rsidR="00513B20" w:rsidRPr="009B4369">
        <w:rPr>
          <w:rFonts w:ascii="Arial" w:hAnsi="Arial" w:cs="Arial"/>
          <w:color w:val="auto"/>
          <w:szCs w:val="24"/>
          <w:shd w:val="clear" w:color="auto" w:fill="FFFFFF"/>
        </w:rPr>
        <w:t xml:space="preserve"> constitution des équipes,</w:t>
      </w:r>
      <w:r w:rsidR="00980AB5" w:rsidRPr="009B4369">
        <w:rPr>
          <w:rFonts w:ascii="Arial" w:hAnsi="Arial" w:cs="Arial"/>
          <w:color w:val="auto"/>
          <w:szCs w:val="24"/>
          <w:shd w:val="clear" w:color="auto" w:fill="FFFFFF"/>
        </w:rPr>
        <w:t xml:space="preserve"> planning, jury,</w:t>
      </w:r>
      <w:r w:rsidR="00572CEF" w:rsidRPr="009B4369">
        <w:rPr>
          <w:rFonts w:ascii="Arial" w:hAnsi="Arial" w:cs="Arial"/>
          <w:color w:val="auto"/>
          <w:szCs w:val="24"/>
          <w:shd w:val="clear" w:color="auto" w:fill="FFFFFF"/>
        </w:rPr>
        <w:t xml:space="preserve"> etc.</w:t>
      </w:r>
      <w:r w:rsidR="00980AB5" w:rsidRPr="009B4369">
        <w:rPr>
          <w:rFonts w:ascii="Arial" w:hAnsi="Arial" w:cs="Arial"/>
          <w:color w:val="auto"/>
          <w:szCs w:val="24"/>
          <w:shd w:val="clear" w:color="auto" w:fill="FFFFFF"/>
        </w:rPr>
        <w:t>) constituent la première phase</w:t>
      </w:r>
      <w:r w:rsidR="007774CE" w:rsidRPr="009B4369">
        <w:rPr>
          <w:rFonts w:ascii="Arial" w:hAnsi="Arial" w:cs="Arial"/>
          <w:color w:val="auto"/>
          <w:szCs w:val="24"/>
          <w:shd w:val="clear" w:color="auto" w:fill="FFFFFF"/>
        </w:rPr>
        <w:t xml:space="preserve"> du hackathon</w:t>
      </w:r>
      <w:r w:rsidRPr="009B4369">
        <w:rPr>
          <w:rFonts w:ascii="Arial" w:hAnsi="Arial" w:cs="Arial"/>
          <w:color w:val="auto"/>
          <w:szCs w:val="24"/>
          <w:shd w:val="clear" w:color="auto" w:fill="FFFFFF"/>
        </w:rPr>
        <w:t> ;</w:t>
      </w:r>
    </w:p>
    <w:p w14:paraId="217C18FA" w14:textId="459A0C6F" w:rsidR="00124759" w:rsidRPr="009B4369" w:rsidRDefault="004158F6" w:rsidP="00124759">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les</w:t>
      </w:r>
      <w:proofErr w:type="gramEnd"/>
      <w:r w:rsidRPr="009B4369">
        <w:rPr>
          <w:rFonts w:ascii="Arial" w:hAnsi="Arial" w:cs="Arial"/>
          <w:color w:val="auto"/>
          <w:szCs w:val="24"/>
          <w:shd w:val="clear" w:color="auto" w:fill="FFFFFF"/>
        </w:rPr>
        <w:t xml:space="preserve"> </w:t>
      </w:r>
      <w:r w:rsidR="00A44125" w:rsidRPr="009B4369">
        <w:rPr>
          <w:rFonts w:ascii="Arial" w:hAnsi="Arial" w:cs="Arial"/>
          <w:color w:val="auto"/>
          <w:szCs w:val="24"/>
          <w:shd w:val="clear" w:color="auto" w:fill="FFFFFF"/>
        </w:rPr>
        <w:t xml:space="preserve">équipes </w:t>
      </w:r>
      <w:r w:rsidR="001C030F" w:rsidRPr="009B4369">
        <w:rPr>
          <w:rFonts w:ascii="Arial" w:hAnsi="Arial" w:cs="Arial"/>
          <w:color w:val="auto"/>
          <w:szCs w:val="24"/>
          <w:shd w:val="clear" w:color="auto" w:fill="FFFFFF"/>
        </w:rPr>
        <w:t>travaillent ensuite sur le développement de leur projet : remue-méninges, maquettage, prototypage,</w:t>
      </w:r>
      <w:r w:rsidR="004453D1" w:rsidRPr="009B4369">
        <w:rPr>
          <w:rFonts w:ascii="Arial" w:hAnsi="Arial" w:cs="Arial"/>
          <w:color w:val="auto"/>
          <w:szCs w:val="24"/>
          <w:shd w:val="clear" w:color="auto" w:fill="FFFFFF"/>
        </w:rPr>
        <w:t xml:space="preserve"> etc.</w:t>
      </w:r>
      <w:r w:rsidR="00124759" w:rsidRPr="009B4369">
        <w:rPr>
          <w:rFonts w:ascii="Arial" w:hAnsi="Arial" w:cs="Arial"/>
          <w:color w:val="auto"/>
          <w:szCs w:val="24"/>
          <w:shd w:val="clear" w:color="auto" w:fill="FFFFFF"/>
        </w:rPr>
        <w:t xml:space="preserve"> </w:t>
      </w:r>
      <w:r w:rsidR="001C030F" w:rsidRPr="009B4369">
        <w:rPr>
          <w:rFonts w:ascii="Arial" w:hAnsi="Arial" w:cs="Arial"/>
          <w:color w:val="auto"/>
          <w:szCs w:val="24"/>
          <w:shd w:val="clear" w:color="auto" w:fill="FFFFFF"/>
        </w:rPr>
        <w:t>Lors de ces phases de travail, les équipes sont accompagnées par des mentors (</w:t>
      </w:r>
      <w:r w:rsidR="001C030F" w:rsidRPr="009B4369">
        <w:rPr>
          <w:rFonts w:ascii="Arial" w:hAnsi="Arial" w:cs="Arial"/>
          <w:i/>
          <w:color w:val="auto"/>
          <w:szCs w:val="24"/>
          <w:shd w:val="clear" w:color="auto" w:fill="FFFFFF"/>
        </w:rPr>
        <w:t>coachs</w:t>
      </w:r>
      <w:r w:rsidR="001C030F" w:rsidRPr="009B4369">
        <w:rPr>
          <w:rFonts w:ascii="Arial" w:hAnsi="Arial" w:cs="Arial"/>
          <w:color w:val="auto"/>
          <w:szCs w:val="24"/>
          <w:shd w:val="clear" w:color="auto" w:fill="FFFFFF"/>
        </w:rPr>
        <w:t>) de différents domaines (</w:t>
      </w:r>
      <w:r w:rsidR="00513B20" w:rsidRPr="009B4369">
        <w:rPr>
          <w:rFonts w:ascii="Arial" w:hAnsi="Arial" w:cs="Arial"/>
          <w:color w:val="auto"/>
          <w:szCs w:val="24"/>
          <w:shd w:val="clear" w:color="auto" w:fill="FFFFFF"/>
        </w:rPr>
        <w:t xml:space="preserve">développement, </w:t>
      </w:r>
      <w:r w:rsidR="00124759" w:rsidRPr="009B4369">
        <w:rPr>
          <w:rFonts w:ascii="Arial" w:hAnsi="Arial" w:cs="Arial"/>
          <w:color w:val="auto"/>
          <w:szCs w:val="24"/>
          <w:shd w:val="clear" w:color="auto" w:fill="FFFFFF"/>
        </w:rPr>
        <w:t>graphisme, communication</w:t>
      </w:r>
      <w:r w:rsidR="004453D1" w:rsidRPr="009B4369">
        <w:rPr>
          <w:rFonts w:ascii="Arial" w:hAnsi="Arial" w:cs="Arial"/>
          <w:color w:val="auto"/>
          <w:szCs w:val="24"/>
          <w:shd w:val="clear" w:color="auto" w:fill="FFFFFF"/>
        </w:rPr>
        <w:t>, etc.</w:t>
      </w:r>
      <w:r w:rsidR="00124759" w:rsidRPr="009B4369">
        <w:rPr>
          <w:rFonts w:ascii="Arial" w:hAnsi="Arial" w:cs="Arial"/>
          <w:color w:val="auto"/>
          <w:szCs w:val="24"/>
          <w:shd w:val="clear" w:color="auto" w:fill="FFFFFF"/>
        </w:rPr>
        <w:t>)</w:t>
      </w:r>
      <w:r w:rsidRPr="009B4369">
        <w:rPr>
          <w:rFonts w:ascii="Arial" w:hAnsi="Arial" w:cs="Arial"/>
          <w:color w:val="auto"/>
          <w:szCs w:val="24"/>
          <w:shd w:val="clear" w:color="auto" w:fill="FFFFFF"/>
        </w:rPr>
        <w:t> ;</w:t>
      </w:r>
    </w:p>
    <w:p w14:paraId="30D6EDC3" w14:textId="299ED954" w:rsidR="001C030F" w:rsidRPr="009B4369" w:rsidRDefault="004158F6" w:rsidP="001E1977">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à</w:t>
      </w:r>
      <w:proofErr w:type="gramEnd"/>
      <w:r w:rsidRPr="009B4369">
        <w:rPr>
          <w:rFonts w:ascii="Arial" w:hAnsi="Arial" w:cs="Arial"/>
          <w:color w:val="auto"/>
          <w:szCs w:val="24"/>
          <w:shd w:val="clear" w:color="auto" w:fill="FFFFFF"/>
        </w:rPr>
        <w:t xml:space="preserve"> </w:t>
      </w:r>
      <w:r w:rsidR="00980AB5" w:rsidRPr="009B4369">
        <w:rPr>
          <w:rFonts w:ascii="Arial" w:hAnsi="Arial" w:cs="Arial"/>
          <w:color w:val="auto"/>
          <w:szCs w:val="24"/>
          <w:shd w:val="clear" w:color="auto" w:fill="FFFFFF"/>
        </w:rPr>
        <w:t xml:space="preserve">l’issue de ce travail intensif, </w:t>
      </w:r>
      <w:r w:rsidR="003F19DB" w:rsidRPr="009B4369">
        <w:rPr>
          <w:rFonts w:ascii="Arial" w:hAnsi="Arial" w:cs="Arial"/>
          <w:color w:val="auto"/>
          <w:szCs w:val="24"/>
          <w:shd w:val="clear" w:color="auto" w:fill="FFFFFF"/>
        </w:rPr>
        <w:t>chaque</w:t>
      </w:r>
      <w:r w:rsidR="00980AB5" w:rsidRPr="009B4369">
        <w:rPr>
          <w:rFonts w:ascii="Arial" w:hAnsi="Arial" w:cs="Arial"/>
          <w:color w:val="auto"/>
          <w:szCs w:val="24"/>
          <w:shd w:val="clear" w:color="auto" w:fill="FFFFFF"/>
        </w:rPr>
        <w:t xml:space="preserve"> équipe présente </w:t>
      </w:r>
      <w:r w:rsidR="003F19DB" w:rsidRPr="009B4369">
        <w:rPr>
          <w:rFonts w:ascii="Arial" w:hAnsi="Arial" w:cs="Arial"/>
          <w:color w:val="auto"/>
          <w:szCs w:val="24"/>
          <w:shd w:val="clear" w:color="auto" w:fill="FFFFFF"/>
        </w:rPr>
        <w:t>son</w:t>
      </w:r>
      <w:r w:rsidR="00980AB5" w:rsidRPr="009B4369">
        <w:rPr>
          <w:rFonts w:ascii="Arial" w:hAnsi="Arial" w:cs="Arial"/>
          <w:color w:val="auto"/>
          <w:szCs w:val="24"/>
          <w:shd w:val="clear" w:color="auto" w:fill="FFFFFF"/>
        </w:rPr>
        <w:t xml:space="preserve"> pro</w:t>
      </w:r>
      <w:r w:rsidR="003F19DB" w:rsidRPr="009B4369">
        <w:rPr>
          <w:rFonts w:ascii="Arial" w:hAnsi="Arial" w:cs="Arial"/>
          <w:color w:val="auto"/>
          <w:szCs w:val="24"/>
          <w:shd w:val="clear" w:color="auto" w:fill="FFFFFF"/>
        </w:rPr>
        <w:t>totype</w:t>
      </w:r>
      <w:r w:rsidR="00980AB5" w:rsidRPr="009B4369">
        <w:rPr>
          <w:rFonts w:ascii="Arial" w:hAnsi="Arial" w:cs="Arial"/>
          <w:color w:val="auto"/>
          <w:szCs w:val="24"/>
          <w:shd w:val="clear" w:color="auto" w:fill="FFFFFF"/>
        </w:rPr>
        <w:t xml:space="preserve"> au jury</w:t>
      </w:r>
      <w:r w:rsidRPr="009B4369">
        <w:rPr>
          <w:rFonts w:ascii="Arial" w:hAnsi="Arial" w:cs="Arial"/>
          <w:color w:val="auto"/>
          <w:szCs w:val="24"/>
          <w:shd w:val="clear" w:color="auto" w:fill="FFFFFF"/>
        </w:rPr>
        <w:t> ;</w:t>
      </w:r>
    </w:p>
    <w:p w14:paraId="406C1B7F" w14:textId="4E043791" w:rsidR="00980AB5" w:rsidRPr="009B4369" w:rsidRDefault="004158F6" w:rsidP="001E1977">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enfin</w:t>
      </w:r>
      <w:proofErr w:type="gramEnd"/>
      <w:r w:rsidR="00980AB5" w:rsidRPr="009B4369">
        <w:rPr>
          <w:rFonts w:ascii="Arial" w:hAnsi="Arial" w:cs="Arial"/>
          <w:color w:val="auto"/>
          <w:szCs w:val="24"/>
          <w:shd w:val="clear" w:color="auto" w:fill="FFFFFF"/>
        </w:rPr>
        <w:t xml:space="preserve">, la délibération du jury </w:t>
      </w:r>
      <w:r w:rsidR="003F19DB" w:rsidRPr="009B4369">
        <w:rPr>
          <w:rFonts w:ascii="Arial" w:hAnsi="Arial" w:cs="Arial"/>
          <w:color w:val="auto"/>
          <w:szCs w:val="24"/>
          <w:shd w:val="clear" w:color="auto" w:fill="FFFFFF"/>
        </w:rPr>
        <w:t xml:space="preserve">puis </w:t>
      </w:r>
      <w:r w:rsidR="00980AB5" w:rsidRPr="009B4369">
        <w:rPr>
          <w:rFonts w:ascii="Arial" w:hAnsi="Arial" w:cs="Arial"/>
          <w:color w:val="auto"/>
          <w:szCs w:val="24"/>
          <w:shd w:val="clear" w:color="auto" w:fill="FFFFFF"/>
        </w:rPr>
        <w:t>la proclamation des résultats</w:t>
      </w:r>
      <w:r w:rsidR="00A44125" w:rsidRPr="009B4369">
        <w:rPr>
          <w:rFonts w:ascii="Arial" w:hAnsi="Arial" w:cs="Arial"/>
          <w:color w:val="auto"/>
          <w:szCs w:val="24"/>
          <w:shd w:val="clear" w:color="auto" w:fill="FFFFFF"/>
        </w:rPr>
        <w:t xml:space="preserve"> </w:t>
      </w:r>
      <w:r w:rsidR="003F19DB" w:rsidRPr="009B4369">
        <w:rPr>
          <w:rFonts w:ascii="Arial" w:hAnsi="Arial" w:cs="Arial"/>
          <w:color w:val="auto"/>
          <w:szCs w:val="24"/>
          <w:shd w:val="clear" w:color="auto" w:fill="FFFFFF"/>
        </w:rPr>
        <w:t xml:space="preserve">et la remise des récompenses </w:t>
      </w:r>
      <w:r w:rsidR="00A44125" w:rsidRPr="009B4369">
        <w:rPr>
          <w:rFonts w:ascii="Arial" w:hAnsi="Arial" w:cs="Arial"/>
          <w:color w:val="auto"/>
          <w:szCs w:val="24"/>
          <w:shd w:val="clear" w:color="auto" w:fill="FFFFFF"/>
        </w:rPr>
        <w:t>constituent la dernière phase du hackathon.</w:t>
      </w:r>
    </w:p>
    <w:p w14:paraId="0E679FD2" w14:textId="77777777" w:rsidR="00124759" w:rsidRPr="009B4369" w:rsidRDefault="00124759" w:rsidP="00124759">
      <w:pPr>
        <w:jc w:val="both"/>
        <w:rPr>
          <w:rFonts w:ascii="Arial" w:hAnsi="Arial" w:cs="Arial"/>
          <w:color w:val="auto"/>
          <w:szCs w:val="24"/>
          <w:shd w:val="clear" w:color="auto" w:fill="FFFFFF"/>
        </w:rPr>
      </w:pPr>
      <w:r w:rsidRPr="009B4369">
        <w:rPr>
          <w:rFonts w:ascii="Arial" w:hAnsi="Arial" w:cs="Arial"/>
          <w:color w:val="auto"/>
          <w:szCs w:val="24"/>
          <w:shd w:val="clear" w:color="auto" w:fill="FFFFFF"/>
        </w:rPr>
        <w:t xml:space="preserve">Un hackathon est également </w:t>
      </w:r>
      <w:r w:rsidR="00316D92" w:rsidRPr="009B4369">
        <w:rPr>
          <w:rFonts w:ascii="Arial" w:hAnsi="Arial" w:cs="Arial"/>
          <w:color w:val="auto"/>
          <w:szCs w:val="24"/>
          <w:shd w:val="clear" w:color="auto" w:fill="FFFFFF"/>
        </w:rPr>
        <w:t xml:space="preserve">souvent </w:t>
      </w:r>
      <w:r w:rsidRPr="009B4369">
        <w:rPr>
          <w:rFonts w:ascii="Arial" w:hAnsi="Arial" w:cs="Arial"/>
          <w:color w:val="auto"/>
          <w:szCs w:val="24"/>
          <w:shd w:val="clear" w:color="auto" w:fill="FFFFFF"/>
        </w:rPr>
        <w:t>l’occasion d’organiser des évènements</w:t>
      </w:r>
      <w:r w:rsidR="0019158B" w:rsidRPr="009B4369">
        <w:rPr>
          <w:rFonts w:ascii="Arial" w:hAnsi="Arial" w:cs="Arial"/>
          <w:color w:val="auto"/>
          <w:szCs w:val="24"/>
          <w:shd w:val="clear" w:color="auto" w:fill="FFFFFF"/>
        </w:rPr>
        <w:t xml:space="preserve"> satellites</w:t>
      </w:r>
      <w:r w:rsidRPr="009B4369">
        <w:rPr>
          <w:rFonts w:ascii="Arial" w:hAnsi="Arial" w:cs="Arial"/>
          <w:color w:val="auto"/>
          <w:szCs w:val="24"/>
          <w:shd w:val="clear" w:color="auto" w:fill="FFFFFF"/>
        </w:rPr>
        <w:t xml:space="preserve"> tels que des conférences, des ateliers d’initiation ou encore des tables rondes. Ces évènements</w:t>
      </w:r>
      <w:r w:rsidR="006B55D2" w:rsidRPr="009B4369">
        <w:rPr>
          <w:rFonts w:ascii="Arial" w:hAnsi="Arial" w:cs="Arial"/>
          <w:color w:val="auto"/>
          <w:szCs w:val="24"/>
          <w:shd w:val="clear" w:color="auto" w:fill="FFFFFF"/>
        </w:rPr>
        <w:t xml:space="preserve"> satellites</w:t>
      </w:r>
      <w:r w:rsidRPr="009B4369">
        <w:rPr>
          <w:rFonts w:ascii="Arial" w:hAnsi="Arial" w:cs="Arial"/>
          <w:color w:val="auto"/>
          <w:szCs w:val="24"/>
          <w:shd w:val="clear" w:color="auto" w:fill="FFFFFF"/>
        </w:rPr>
        <w:t xml:space="preserve"> ont un double objectif :</w:t>
      </w:r>
    </w:p>
    <w:p w14:paraId="386AF61C" w14:textId="77777777" w:rsidR="00124759" w:rsidRPr="009B4369" w:rsidRDefault="00124759" w:rsidP="00124759">
      <w:pPr>
        <w:pStyle w:val="Paragraphedeliste"/>
        <w:numPr>
          <w:ilvl w:val="0"/>
          <w:numId w:val="13"/>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permettre</w:t>
      </w:r>
      <w:proofErr w:type="gramEnd"/>
      <w:r w:rsidRPr="009B4369">
        <w:rPr>
          <w:rFonts w:ascii="Arial" w:hAnsi="Arial" w:cs="Arial"/>
          <w:color w:val="auto"/>
          <w:szCs w:val="24"/>
          <w:shd w:val="clear" w:color="auto" w:fill="FFFFFF"/>
        </w:rPr>
        <w:t xml:space="preserve"> aux membres des équipes de développer ou d’acquérir des connaissances et des compétences utiles </w:t>
      </w:r>
      <w:r w:rsidR="00B27F11" w:rsidRPr="009B4369">
        <w:rPr>
          <w:rFonts w:ascii="Arial" w:hAnsi="Arial" w:cs="Arial"/>
          <w:color w:val="auto"/>
          <w:szCs w:val="24"/>
          <w:shd w:val="clear" w:color="auto" w:fill="FFFFFF"/>
        </w:rPr>
        <w:t>pour</w:t>
      </w:r>
      <w:r w:rsidRPr="009B4369">
        <w:rPr>
          <w:rFonts w:ascii="Arial" w:hAnsi="Arial" w:cs="Arial"/>
          <w:color w:val="auto"/>
          <w:szCs w:val="24"/>
          <w:shd w:val="clear" w:color="auto" w:fill="FFFFFF"/>
        </w:rPr>
        <w:t xml:space="preserve"> leurs projets ;</w:t>
      </w:r>
    </w:p>
    <w:p w14:paraId="7A705A33" w14:textId="77777777" w:rsidR="008F4A7E" w:rsidRPr="009B4369" w:rsidRDefault="00124759" w:rsidP="00070CC2">
      <w:pPr>
        <w:pStyle w:val="Paragraphedeliste"/>
        <w:numPr>
          <w:ilvl w:val="0"/>
          <w:numId w:val="13"/>
        </w:numPr>
        <w:spacing w:after="240" w:line="240" w:lineRule="auto"/>
        <w:jc w:val="both"/>
        <w:rPr>
          <w:rFonts w:ascii="Arial" w:hAnsi="Arial" w:cs="Arial"/>
          <w:b/>
          <w:bCs/>
          <w:color w:val="auto"/>
        </w:rPr>
      </w:pPr>
      <w:proofErr w:type="gramStart"/>
      <w:r w:rsidRPr="009B4369">
        <w:rPr>
          <w:rFonts w:ascii="Arial" w:hAnsi="Arial" w:cs="Arial"/>
          <w:color w:val="auto"/>
          <w:szCs w:val="24"/>
          <w:shd w:val="clear" w:color="auto" w:fill="FFFFFF"/>
        </w:rPr>
        <w:t>attirer</w:t>
      </w:r>
      <w:proofErr w:type="gramEnd"/>
      <w:r w:rsidRPr="009B4369">
        <w:rPr>
          <w:rFonts w:ascii="Arial" w:hAnsi="Arial" w:cs="Arial"/>
          <w:color w:val="auto"/>
          <w:szCs w:val="24"/>
          <w:shd w:val="clear" w:color="auto" w:fill="FFFFFF"/>
        </w:rPr>
        <w:t xml:space="preserve"> du </w:t>
      </w:r>
      <w:r w:rsidR="00B27F11" w:rsidRPr="009B4369">
        <w:rPr>
          <w:rFonts w:ascii="Arial" w:hAnsi="Arial" w:cs="Arial"/>
          <w:color w:val="auto"/>
          <w:szCs w:val="24"/>
          <w:shd w:val="clear" w:color="auto" w:fill="FFFFFF"/>
        </w:rPr>
        <w:t>public extérieur pour le sensibiliser aux thématiques abordées et faire connaître le hackathon.</w:t>
      </w:r>
    </w:p>
    <w:p w14:paraId="4341420D" w14:textId="77777777" w:rsidR="008F4A7E" w:rsidRPr="009B4369" w:rsidRDefault="00531056" w:rsidP="00070CC2">
      <w:pPr>
        <w:pStyle w:val="NormalWeb"/>
        <w:spacing w:before="0" w:after="240" w:line="240" w:lineRule="auto"/>
        <w:jc w:val="both"/>
        <w:rPr>
          <w:rFonts w:ascii="Arial" w:hAnsi="Arial" w:cs="Arial"/>
          <w:b/>
          <w:bCs/>
          <w:color w:val="auto"/>
          <w:sz w:val="22"/>
          <w:szCs w:val="22"/>
        </w:rPr>
      </w:pPr>
      <w:r w:rsidRPr="009B4369">
        <w:rPr>
          <w:rFonts w:ascii="Arial" w:hAnsi="Arial" w:cs="Arial"/>
          <w:b/>
          <w:bCs/>
          <w:color w:val="auto"/>
          <w:sz w:val="22"/>
          <w:szCs w:val="22"/>
        </w:rPr>
        <w:t>Les étapes de l’o</w:t>
      </w:r>
      <w:r w:rsidR="008F4A7E" w:rsidRPr="009B4369">
        <w:rPr>
          <w:rFonts w:ascii="Arial" w:hAnsi="Arial" w:cs="Arial"/>
          <w:b/>
          <w:bCs/>
          <w:color w:val="auto"/>
          <w:sz w:val="22"/>
          <w:szCs w:val="22"/>
        </w:rPr>
        <w:t>rganisation d’un hackathon</w:t>
      </w:r>
    </w:p>
    <w:p w14:paraId="398FB960" w14:textId="77777777" w:rsidR="008F4A7E" w:rsidRPr="009B4369" w:rsidRDefault="008F4A7E" w:rsidP="006B55D2">
      <w:pPr>
        <w:jc w:val="both"/>
        <w:rPr>
          <w:rFonts w:ascii="Arial" w:hAnsi="Arial" w:cs="Arial"/>
          <w:color w:val="auto"/>
          <w:szCs w:val="24"/>
          <w:shd w:val="clear" w:color="auto" w:fill="FFFFFF"/>
        </w:rPr>
      </w:pPr>
      <w:r w:rsidRPr="009B4369">
        <w:rPr>
          <w:rFonts w:ascii="Arial" w:hAnsi="Arial" w:cs="Arial"/>
          <w:bCs/>
          <w:color w:val="auto"/>
        </w:rPr>
        <w:t>L</w:t>
      </w:r>
      <w:r w:rsidR="006B55D2" w:rsidRPr="009B4369">
        <w:rPr>
          <w:rFonts w:ascii="Arial" w:hAnsi="Arial" w:cs="Arial"/>
          <w:bCs/>
          <w:color w:val="auto"/>
        </w:rPr>
        <w:t>e processus d</w:t>
      </w:r>
      <w:r w:rsidRPr="009B4369">
        <w:rPr>
          <w:rFonts w:ascii="Arial" w:hAnsi="Arial" w:cs="Arial"/>
          <w:bCs/>
          <w:color w:val="auto"/>
        </w:rPr>
        <w:t>’organisation</w:t>
      </w:r>
      <w:r w:rsidR="000A7BCD" w:rsidRPr="009B4369">
        <w:rPr>
          <w:rFonts w:ascii="Arial" w:hAnsi="Arial" w:cs="Arial"/>
          <w:bCs/>
          <w:color w:val="auto"/>
        </w:rPr>
        <w:t>,</w:t>
      </w:r>
      <w:r w:rsidR="00DB2EE3" w:rsidRPr="009B4369">
        <w:rPr>
          <w:rFonts w:ascii="Arial" w:hAnsi="Arial" w:cs="Arial"/>
          <w:bCs/>
          <w:color w:val="auto"/>
        </w:rPr>
        <w:t xml:space="preserve"> </w:t>
      </w:r>
      <w:r w:rsidR="00DB2EE3" w:rsidRPr="009B4369">
        <w:rPr>
          <w:rFonts w:ascii="Arial" w:hAnsi="Arial" w:cs="Arial"/>
          <w:color w:val="auto"/>
          <w:szCs w:val="24"/>
          <w:shd w:val="clear" w:color="auto" w:fill="FFFFFF"/>
        </w:rPr>
        <w:t xml:space="preserve">essentiel pour assurer </w:t>
      </w:r>
      <w:r w:rsidRPr="009B4369">
        <w:rPr>
          <w:rFonts w:ascii="Arial" w:hAnsi="Arial" w:cs="Arial"/>
          <w:color w:val="auto"/>
          <w:szCs w:val="24"/>
          <w:shd w:val="clear" w:color="auto" w:fill="FFFFFF"/>
        </w:rPr>
        <w:t>le bon déroulement</w:t>
      </w:r>
      <w:r w:rsidR="000A7BCD" w:rsidRPr="009B4369">
        <w:rPr>
          <w:rFonts w:ascii="Arial" w:hAnsi="Arial" w:cs="Arial"/>
          <w:color w:val="auto"/>
          <w:szCs w:val="24"/>
          <w:shd w:val="clear" w:color="auto" w:fill="FFFFFF"/>
        </w:rPr>
        <w:t xml:space="preserve"> du hackathon, se décompose en plusieurs étapes :</w:t>
      </w:r>
    </w:p>
    <w:p w14:paraId="59C76ABF" w14:textId="12D49D88" w:rsidR="005560FB" w:rsidRPr="009B4369" w:rsidRDefault="00A222B0" w:rsidP="006B55D2">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i</w:t>
      </w:r>
      <w:r w:rsidR="00316D92" w:rsidRPr="009B4369">
        <w:rPr>
          <w:rFonts w:ascii="Arial" w:hAnsi="Arial" w:cs="Arial"/>
          <w:color w:val="auto"/>
          <w:szCs w:val="24"/>
          <w:shd w:val="clear" w:color="auto" w:fill="FFFFFF"/>
        </w:rPr>
        <w:t>nitialisation</w:t>
      </w:r>
      <w:proofErr w:type="gramEnd"/>
      <w:r w:rsidR="00316D92" w:rsidRPr="009B4369">
        <w:rPr>
          <w:rFonts w:ascii="Arial" w:hAnsi="Arial" w:cs="Arial"/>
          <w:color w:val="auto"/>
          <w:szCs w:val="24"/>
          <w:shd w:val="clear" w:color="auto" w:fill="FFFFFF"/>
        </w:rPr>
        <w:t xml:space="preserve"> : choix du lieu, de la date et du thème, composition du jury, contact avec les organisateurs</w:t>
      </w:r>
      <w:r w:rsidR="005560FB" w:rsidRPr="009B4369">
        <w:rPr>
          <w:rFonts w:ascii="Arial" w:hAnsi="Arial" w:cs="Arial"/>
          <w:color w:val="auto"/>
          <w:szCs w:val="24"/>
          <w:shd w:val="clear" w:color="auto" w:fill="FFFFFF"/>
        </w:rPr>
        <w:t> ;</w:t>
      </w:r>
      <w:r w:rsidR="00316D92" w:rsidRPr="009B4369">
        <w:rPr>
          <w:rFonts w:ascii="Arial" w:hAnsi="Arial" w:cs="Arial"/>
          <w:color w:val="auto"/>
          <w:szCs w:val="24"/>
          <w:shd w:val="clear" w:color="auto" w:fill="FFFFFF"/>
        </w:rPr>
        <w:t xml:space="preserve"> </w:t>
      </w:r>
    </w:p>
    <w:p w14:paraId="5256F72E" w14:textId="01AC1472" w:rsidR="00316D92" w:rsidRPr="009B4369" w:rsidRDefault="00A222B0" w:rsidP="006B55D2">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p</w:t>
      </w:r>
      <w:r w:rsidR="00316D92" w:rsidRPr="009B4369">
        <w:rPr>
          <w:rFonts w:ascii="Arial" w:hAnsi="Arial" w:cs="Arial"/>
          <w:color w:val="auto"/>
          <w:szCs w:val="24"/>
          <w:shd w:val="clear" w:color="auto" w:fill="FFFFFF"/>
        </w:rPr>
        <w:t>ublication</w:t>
      </w:r>
      <w:proofErr w:type="gramEnd"/>
      <w:r w:rsidR="00316D92" w:rsidRPr="009B4369">
        <w:rPr>
          <w:rFonts w:ascii="Arial" w:hAnsi="Arial" w:cs="Arial"/>
          <w:color w:val="auto"/>
          <w:szCs w:val="24"/>
          <w:shd w:val="clear" w:color="auto" w:fill="FFFFFF"/>
        </w:rPr>
        <w:t xml:space="preserve"> du hackathon</w:t>
      </w:r>
      <w:r w:rsidR="00856F5B" w:rsidRPr="009B4369">
        <w:rPr>
          <w:rFonts w:ascii="Arial" w:hAnsi="Arial" w:cs="Arial"/>
          <w:color w:val="auto"/>
          <w:szCs w:val="24"/>
          <w:shd w:val="clear" w:color="auto" w:fill="FFFFFF"/>
        </w:rPr>
        <w:t> : édition et mise en ligne du planning</w:t>
      </w:r>
      <w:r w:rsidR="00316D92" w:rsidRPr="009B4369">
        <w:rPr>
          <w:rFonts w:ascii="Arial" w:hAnsi="Arial" w:cs="Arial"/>
          <w:color w:val="auto"/>
          <w:szCs w:val="24"/>
          <w:shd w:val="clear" w:color="auto" w:fill="FFFFFF"/>
        </w:rPr>
        <w:t xml:space="preserve"> ;</w:t>
      </w:r>
    </w:p>
    <w:p w14:paraId="6D5578B9" w14:textId="41990912" w:rsidR="00316D92" w:rsidRPr="009B4369" w:rsidRDefault="00A222B0" w:rsidP="006B55D2">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i</w:t>
      </w:r>
      <w:r w:rsidR="00316D92" w:rsidRPr="009B4369">
        <w:rPr>
          <w:rFonts w:ascii="Arial" w:hAnsi="Arial" w:cs="Arial"/>
          <w:color w:val="auto"/>
          <w:szCs w:val="24"/>
          <w:shd w:val="clear" w:color="auto" w:fill="FFFFFF"/>
        </w:rPr>
        <w:t>nscription</w:t>
      </w:r>
      <w:proofErr w:type="gramEnd"/>
      <w:r w:rsidR="00316D92" w:rsidRPr="009B4369">
        <w:rPr>
          <w:rFonts w:ascii="Arial" w:hAnsi="Arial" w:cs="Arial"/>
          <w:color w:val="auto"/>
          <w:szCs w:val="24"/>
          <w:shd w:val="clear" w:color="auto" w:fill="FFFFFF"/>
        </w:rPr>
        <w:t xml:space="preserve"> des participants : ouverture des inscriptions en ligne ;</w:t>
      </w:r>
    </w:p>
    <w:p w14:paraId="03054952" w14:textId="26FDBF1A" w:rsidR="00316D92" w:rsidRPr="009B4369" w:rsidRDefault="00A222B0" w:rsidP="006B55D2">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c</w:t>
      </w:r>
      <w:r w:rsidR="00531056" w:rsidRPr="009B4369">
        <w:rPr>
          <w:rFonts w:ascii="Arial" w:hAnsi="Arial" w:cs="Arial"/>
          <w:color w:val="auto"/>
          <w:szCs w:val="24"/>
          <w:shd w:val="clear" w:color="auto" w:fill="FFFFFF"/>
        </w:rPr>
        <w:t>hoix</w:t>
      </w:r>
      <w:proofErr w:type="gramEnd"/>
      <w:r w:rsidR="00316D92" w:rsidRPr="009B4369">
        <w:rPr>
          <w:rFonts w:ascii="Arial" w:hAnsi="Arial" w:cs="Arial"/>
          <w:color w:val="auto"/>
          <w:szCs w:val="24"/>
          <w:shd w:val="clear" w:color="auto" w:fill="FFFFFF"/>
        </w:rPr>
        <w:t xml:space="preserve"> des projets</w:t>
      </w:r>
      <w:r w:rsidR="00531056" w:rsidRPr="009B4369">
        <w:rPr>
          <w:rFonts w:ascii="Arial" w:hAnsi="Arial" w:cs="Arial"/>
          <w:color w:val="auto"/>
          <w:szCs w:val="24"/>
          <w:shd w:val="clear" w:color="auto" w:fill="FFFFFF"/>
        </w:rPr>
        <w:t> :</w:t>
      </w:r>
      <w:r w:rsidR="00316D92" w:rsidRPr="009B4369">
        <w:rPr>
          <w:rFonts w:ascii="Arial" w:hAnsi="Arial" w:cs="Arial"/>
          <w:color w:val="auto"/>
          <w:szCs w:val="24"/>
          <w:shd w:val="clear" w:color="auto" w:fill="FFFFFF"/>
        </w:rPr>
        <w:t xml:space="preserve"> détermination des projets retenus en fonction du positionnement des participants</w:t>
      </w:r>
      <w:r w:rsidR="00DF724D" w:rsidRPr="009B4369">
        <w:rPr>
          <w:rFonts w:ascii="Arial" w:hAnsi="Arial" w:cs="Arial"/>
          <w:color w:val="auto"/>
          <w:szCs w:val="24"/>
          <w:shd w:val="clear" w:color="auto" w:fill="FFFFFF"/>
        </w:rPr>
        <w:t xml:space="preserve"> et constitution des équipes</w:t>
      </w:r>
      <w:r w:rsidR="00316D92" w:rsidRPr="009B4369">
        <w:rPr>
          <w:rFonts w:ascii="Arial" w:hAnsi="Arial" w:cs="Arial"/>
          <w:color w:val="auto"/>
          <w:szCs w:val="24"/>
          <w:shd w:val="clear" w:color="auto" w:fill="FFFFFF"/>
        </w:rPr>
        <w:t xml:space="preserve"> ;</w:t>
      </w:r>
    </w:p>
    <w:p w14:paraId="7CDA88DB" w14:textId="6F98FE77" w:rsidR="00316D92" w:rsidRPr="009B4369" w:rsidRDefault="00A222B0" w:rsidP="006B55D2">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l</w:t>
      </w:r>
      <w:r w:rsidR="00316D92" w:rsidRPr="009B4369">
        <w:rPr>
          <w:rFonts w:ascii="Arial" w:hAnsi="Arial" w:cs="Arial"/>
          <w:color w:val="auto"/>
          <w:szCs w:val="24"/>
          <w:shd w:val="clear" w:color="auto" w:fill="FFFFFF"/>
        </w:rPr>
        <w:t>ancement</w:t>
      </w:r>
      <w:proofErr w:type="gramEnd"/>
      <w:r w:rsidR="00316D92" w:rsidRPr="009B4369">
        <w:rPr>
          <w:rFonts w:ascii="Arial" w:hAnsi="Arial" w:cs="Arial"/>
          <w:color w:val="auto"/>
          <w:szCs w:val="24"/>
          <w:shd w:val="clear" w:color="auto" w:fill="FFFFFF"/>
        </w:rPr>
        <w:t xml:space="preserve"> : lancement du hackathon avec choix de </w:t>
      </w:r>
      <w:proofErr w:type="spellStart"/>
      <w:r w:rsidR="00316D92" w:rsidRPr="009B4369">
        <w:rPr>
          <w:rFonts w:ascii="Arial" w:hAnsi="Arial" w:cs="Arial"/>
          <w:color w:val="auto"/>
          <w:szCs w:val="24"/>
          <w:shd w:val="clear" w:color="auto" w:fill="FFFFFF"/>
        </w:rPr>
        <w:t>la</w:t>
      </w:r>
      <w:proofErr w:type="spellEnd"/>
      <w:r w:rsidR="00316D92" w:rsidRPr="009B4369">
        <w:rPr>
          <w:rFonts w:ascii="Arial" w:hAnsi="Arial" w:cs="Arial"/>
          <w:color w:val="auto"/>
          <w:szCs w:val="24"/>
          <w:shd w:val="clear" w:color="auto" w:fill="FFFFFF"/>
        </w:rPr>
        <w:t xml:space="preserve"> ou du chef de projet</w:t>
      </w:r>
      <w:r w:rsidR="00DF724D" w:rsidRPr="009B4369">
        <w:rPr>
          <w:rFonts w:ascii="Arial" w:hAnsi="Arial" w:cs="Arial"/>
          <w:color w:val="auto"/>
          <w:szCs w:val="24"/>
          <w:shd w:val="clear" w:color="auto" w:fill="FFFFFF"/>
        </w:rPr>
        <w:t xml:space="preserve"> de chaque équipe</w:t>
      </w:r>
      <w:r w:rsidR="00316D92" w:rsidRPr="009B4369">
        <w:rPr>
          <w:rFonts w:ascii="Arial" w:hAnsi="Arial" w:cs="Arial"/>
          <w:color w:val="auto"/>
          <w:szCs w:val="24"/>
          <w:shd w:val="clear" w:color="auto" w:fill="FFFFFF"/>
        </w:rPr>
        <w:t>, démarrage ;</w:t>
      </w:r>
    </w:p>
    <w:p w14:paraId="66C130FF" w14:textId="56B7B5EC" w:rsidR="00316D92" w:rsidRPr="009B4369" w:rsidRDefault="00A222B0" w:rsidP="006B55D2">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c</w:t>
      </w:r>
      <w:r w:rsidR="00316D92" w:rsidRPr="009B4369">
        <w:rPr>
          <w:rFonts w:ascii="Arial" w:hAnsi="Arial" w:cs="Arial"/>
          <w:color w:val="auto"/>
          <w:szCs w:val="24"/>
          <w:shd w:val="clear" w:color="auto" w:fill="FFFFFF"/>
        </w:rPr>
        <w:t>lôture</w:t>
      </w:r>
      <w:proofErr w:type="gramEnd"/>
      <w:r w:rsidR="00316D92" w:rsidRPr="009B4369">
        <w:rPr>
          <w:rFonts w:ascii="Arial" w:hAnsi="Arial" w:cs="Arial"/>
          <w:color w:val="auto"/>
          <w:szCs w:val="24"/>
          <w:shd w:val="clear" w:color="auto" w:fill="FFFFFF"/>
        </w:rPr>
        <w:t xml:space="preserve"> : </w:t>
      </w:r>
      <w:r w:rsidR="00DF724D" w:rsidRPr="009B4369">
        <w:rPr>
          <w:rFonts w:ascii="Arial" w:hAnsi="Arial" w:cs="Arial"/>
          <w:color w:val="auto"/>
          <w:szCs w:val="24"/>
          <w:shd w:val="clear" w:color="auto" w:fill="FFFFFF"/>
        </w:rPr>
        <w:t xml:space="preserve">livraison </w:t>
      </w:r>
      <w:r w:rsidR="00062F8B" w:rsidRPr="009B4369">
        <w:rPr>
          <w:rFonts w:ascii="Arial" w:hAnsi="Arial" w:cs="Arial"/>
          <w:color w:val="auto"/>
          <w:szCs w:val="24"/>
          <w:shd w:val="clear" w:color="auto" w:fill="FFFFFF"/>
        </w:rPr>
        <w:t xml:space="preserve">des </w:t>
      </w:r>
      <w:r w:rsidR="00DF724D" w:rsidRPr="009B4369">
        <w:rPr>
          <w:rFonts w:ascii="Arial" w:hAnsi="Arial" w:cs="Arial"/>
          <w:color w:val="auto"/>
          <w:szCs w:val="24"/>
          <w:shd w:val="clear" w:color="auto" w:fill="FFFFFF"/>
        </w:rPr>
        <w:t>prototype</w:t>
      </w:r>
      <w:r w:rsidR="00062F8B" w:rsidRPr="009B4369">
        <w:rPr>
          <w:rFonts w:ascii="Arial" w:hAnsi="Arial" w:cs="Arial"/>
          <w:color w:val="auto"/>
          <w:szCs w:val="24"/>
          <w:shd w:val="clear" w:color="auto" w:fill="FFFFFF"/>
        </w:rPr>
        <w:t>s par les équipes</w:t>
      </w:r>
      <w:r w:rsidR="00DF724D" w:rsidRPr="009B4369">
        <w:rPr>
          <w:rFonts w:ascii="Arial" w:hAnsi="Arial" w:cs="Arial"/>
          <w:color w:val="auto"/>
          <w:szCs w:val="24"/>
          <w:shd w:val="clear" w:color="auto" w:fill="FFFFFF"/>
        </w:rPr>
        <w:t xml:space="preserve"> pour la </w:t>
      </w:r>
      <w:r w:rsidR="00316D92" w:rsidRPr="009B4369">
        <w:rPr>
          <w:rFonts w:ascii="Arial" w:hAnsi="Arial" w:cs="Arial"/>
          <w:color w:val="auto"/>
          <w:szCs w:val="24"/>
          <w:shd w:val="clear" w:color="auto" w:fill="FFFFFF"/>
        </w:rPr>
        <w:t xml:space="preserve">présentation </w:t>
      </w:r>
      <w:r w:rsidR="00DF724D" w:rsidRPr="009B4369">
        <w:rPr>
          <w:rFonts w:ascii="Arial" w:hAnsi="Arial" w:cs="Arial"/>
          <w:color w:val="auto"/>
          <w:szCs w:val="24"/>
          <w:shd w:val="clear" w:color="auto" w:fill="FFFFFF"/>
        </w:rPr>
        <w:t xml:space="preserve">au jury </w:t>
      </w:r>
      <w:r w:rsidR="00062F8B" w:rsidRPr="009B4369">
        <w:rPr>
          <w:rFonts w:ascii="Arial" w:hAnsi="Arial" w:cs="Arial"/>
          <w:color w:val="auto"/>
          <w:szCs w:val="24"/>
          <w:shd w:val="clear" w:color="auto" w:fill="FFFFFF"/>
        </w:rPr>
        <w:t xml:space="preserve">de chacun </w:t>
      </w:r>
      <w:r w:rsidR="00316D92" w:rsidRPr="009B4369">
        <w:rPr>
          <w:rFonts w:ascii="Arial" w:hAnsi="Arial" w:cs="Arial"/>
          <w:color w:val="auto"/>
          <w:szCs w:val="24"/>
          <w:shd w:val="clear" w:color="auto" w:fill="FFFFFF"/>
        </w:rPr>
        <w:t xml:space="preserve">par </w:t>
      </w:r>
      <w:r w:rsidR="00062F8B" w:rsidRPr="009B4369">
        <w:rPr>
          <w:rFonts w:ascii="Arial" w:hAnsi="Arial" w:cs="Arial"/>
          <w:color w:val="auto"/>
          <w:szCs w:val="24"/>
          <w:shd w:val="clear" w:color="auto" w:fill="FFFFFF"/>
        </w:rPr>
        <w:t xml:space="preserve">sa </w:t>
      </w:r>
      <w:r w:rsidR="00316D92" w:rsidRPr="009B4369">
        <w:rPr>
          <w:rFonts w:ascii="Arial" w:hAnsi="Arial" w:cs="Arial"/>
          <w:color w:val="auto"/>
          <w:szCs w:val="24"/>
          <w:shd w:val="clear" w:color="auto" w:fill="FFFFFF"/>
        </w:rPr>
        <w:t xml:space="preserve">ou </w:t>
      </w:r>
      <w:r w:rsidR="00062F8B" w:rsidRPr="009B4369">
        <w:rPr>
          <w:rFonts w:ascii="Arial" w:hAnsi="Arial" w:cs="Arial"/>
          <w:color w:val="auto"/>
          <w:szCs w:val="24"/>
          <w:shd w:val="clear" w:color="auto" w:fill="FFFFFF"/>
        </w:rPr>
        <w:t xml:space="preserve">son </w:t>
      </w:r>
      <w:r w:rsidR="00316D92" w:rsidRPr="009B4369">
        <w:rPr>
          <w:rFonts w:ascii="Arial" w:hAnsi="Arial" w:cs="Arial"/>
          <w:color w:val="auto"/>
          <w:szCs w:val="24"/>
          <w:shd w:val="clear" w:color="auto" w:fill="FFFFFF"/>
        </w:rPr>
        <w:t>chef de projet</w:t>
      </w:r>
      <w:r w:rsidR="00DF724D" w:rsidRPr="009B4369">
        <w:rPr>
          <w:rFonts w:ascii="Arial" w:hAnsi="Arial" w:cs="Arial"/>
          <w:color w:val="auto"/>
          <w:szCs w:val="24"/>
          <w:shd w:val="clear" w:color="auto" w:fill="FFFFFF"/>
        </w:rPr>
        <w:t xml:space="preserve"> </w:t>
      </w:r>
      <w:r w:rsidR="006B55D2" w:rsidRPr="009B4369">
        <w:rPr>
          <w:rFonts w:ascii="Arial" w:hAnsi="Arial" w:cs="Arial"/>
          <w:color w:val="auto"/>
          <w:szCs w:val="24"/>
          <w:shd w:val="clear" w:color="auto" w:fill="FFFFFF"/>
        </w:rPr>
        <w:t>;</w:t>
      </w:r>
    </w:p>
    <w:p w14:paraId="1C8185B9" w14:textId="2CA12E1B" w:rsidR="00316D92" w:rsidRPr="009B4369" w:rsidRDefault="00A222B0" w:rsidP="006B55D2">
      <w:pPr>
        <w:pStyle w:val="Paragraphedeliste"/>
        <w:numPr>
          <w:ilvl w:val="0"/>
          <w:numId w:val="12"/>
        </w:numPr>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r</w:t>
      </w:r>
      <w:r w:rsidR="00316D92" w:rsidRPr="009B4369">
        <w:rPr>
          <w:rFonts w:ascii="Arial" w:hAnsi="Arial" w:cs="Arial"/>
          <w:color w:val="auto"/>
          <w:szCs w:val="24"/>
          <w:shd w:val="clear" w:color="auto" w:fill="FFFFFF"/>
        </w:rPr>
        <w:t>ésultats</w:t>
      </w:r>
      <w:proofErr w:type="gramEnd"/>
      <w:r w:rsidR="00316D92" w:rsidRPr="009B4369">
        <w:rPr>
          <w:rFonts w:ascii="Arial" w:hAnsi="Arial" w:cs="Arial"/>
          <w:color w:val="auto"/>
          <w:szCs w:val="24"/>
          <w:shd w:val="clear" w:color="auto" w:fill="FFFFFF"/>
        </w:rPr>
        <w:t xml:space="preserve"> : </w:t>
      </w:r>
      <w:r w:rsidR="00F33CC8" w:rsidRPr="009B4369">
        <w:rPr>
          <w:rFonts w:ascii="Arial" w:hAnsi="Arial" w:cs="Arial"/>
          <w:color w:val="auto"/>
          <w:szCs w:val="24"/>
          <w:shd w:val="clear" w:color="auto" w:fill="FFFFFF"/>
        </w:rPr>
        <w:t xml:space="preserve">gestion des </w:t>
      </w:r>
      <w:r w:rsidR="003F19DB" w:rsidRPr="009B4369">
        <w:rPr>
          <w:rFonts w:ascii="Arial" w:hAnsi="Arial" w:cs="Arial"/>
          <w:color w:val="auto"/>
          <w:szCs w:val="24"/>
          <w:shd w:val="clear" w:color="auto" w:fill="FFFFFF"/>
        </w:rPr>
        <w:t>vote</w:t>
      </w:r>
      <w:r w:rsidR="00F33CC8" w:rsidRPr="009B4369">
        <w:rPr>
          <w:rFonts w:ascii="Arial" w:hAnsi="Arial" w:cs="Arial"/>
          <w:color w:val="auto"/>
          <w:szCs w:val="24"/>
          <w:shd w:val="clear" w:color="auto" w:fill="FFFFFF"/>
        </w:rPr>
        <w:t>s</w:t>
      </w:r>
      <w:r w:rsidR="003F19DB" w:rsidRPr="009B4369">
        <w:rPr>
          <w:rFonts w:ascii="Arial" w:hAnsi="Arial" w:cs="Arial"/>
          <w:color w:val="auto"/>
          <w:szCs w:val="24"/>
          <w:shd w:val="clear" w:color="auto" w:fill="FFFFFF"/>
        </w:rPr>
        <w:t xml:space="preserve"> </w:t>
      </w:r>
      <w:r w:rsidR="00316D92" w:rsidRPr="009B4369">
        <w:rPr>
          <w:rFonts w:ascii="Arial" w:hAnsi="Arial" w:cs="Arial"/>
          <w:color w:val="auto"/>
          <w:szCs w:val="24"/>
          <w:shd w:val="clear" w:color="auto" w:fill="FFFFFF"/>
        </w:rPr>
        <w:t>d</w:t>
      </w:r>
      <w:r w:rsidR="003F19DB" w:rsidRPr="009B4369">
        <w:rPr>
          <w:rFonts w:ascii="Arial" w:hAnsi="Arial" w:cs="Arial"/>
          <w:color w:val="auto"/>
          <w:szCs w:val="24"/>
          <w:shd w:val="clear" w:color="auto" w:fill="FFFFFF"/>
        </w:rPr>
        <w:t>es membres du</w:t>
      </w:r>
      <w:r w:rsidR="00316D92" w:rsidRPr="009B4369">
        <w:rPr>
          <w:rFonts w:ascii="Arial" w:hAnsi="Arial" w:cs="Arial"/>
          <w:color w:val="auto"/>
          <w:szCs w:val="24"/>
          <w:shd w:val="clear" w:color="auto" w:fill="FFFFFF"/>
        </w:rPr>
        <w:t xml:space="preserve"> jury puis </w:t>
      </w:r>
      <w:r w:rsidR="003F19DB" w:rsidRPr="009B4369">
        <w:rPr>
          <w:rFonts w:ascii="Arial" w:hAnsi="Arial" w:cs="Arial"/>
          <w:color w:val="auto"/>
          <w:szCs w:val="24"/>
          <w:shd w:val="clear" w:color="auto" w:fill="FFFFFF"/>
        </w:rPr>
        <w:t xml:space="preserve">édition </w:t>
      </w:r>
      <w:r w:rsidR="00316D92" w:rsidRPr="009B4369">
        <w:rPr>
          <w:rFonts w:ascii="Arial" w:hAnsi="Arial" w:cs="Arial"/>
          <w:color w:val="auto"/>
          <w:szCs w:val="24"/>
          <w:shd w:val="clear" w:color="auto" w:fill="FFFFFF"/>
        </w:rPr>
        <w:t>des résultats.</w:t>
      </w:r>
    </w:p>
    <w:p w14:paraId="2FF3D0F1" w14:textId="77777777" w:rsidR="000A7BCD" w:rsidRPr="009B4369" w:rsidRDefault="000A7BCD" w:rsidP="00070CC2">
      <w:pPr>
        <w:pStyle w:val="NormalWeb"/>
        <w:spacing w:before="0" w:after="240" w:line="240" w:lineRule="auto"/>
        <w:jc w:val="both"/>
        <w:rPr>
          <w:rFonts w:ascii="Arial" w:hAnsi="Arial" w:cs="Arial"/>
          <w:bCs/>
          <w:color w:val="auto"/>
          <w:sz w:val="22"/>
          <w:szCs w:val="22"/>
        </w:rPr>
      </w:pPr>
    </w:p>
    <w:p w14:paraId="0CFA2C22" w14:textId="77777777" w:rsidR="00B44669" w:rsidRPr="009B4369" w:rsidRDefault="00B44669" w:rsidP="00070CC2">
      <w:pPr>
        <w:pStyle w:val="NormalWeb"/>
        <w:spacing w:before="0" w:after="240" w:line="240" w:lineRule="auto"/>
        <w:jc w:val="both"/>
        <w:rPr>
          <w:rFonts w:ascii="Arial" w:hAnsi="Arial" w:cs="Arial"/>
          <w:color w:val="auto"/>
          <w:shd w:val="clear" w:color="auto" w:fill="FFFFFF"/>
        </w:rPr>
      </w:pPr>
      <w:r w:rsidRPr="009B4369">
        <w:rPr>
          <w:rFonts w:ascii="Arial" w:hAnsi="Arial" w:cs="Arial"/>
          <w:b/>
          <w:bCs/>
          <w:color w:val="auto"/>
          <w:sz w:val="22"/>
          <w:szCs w:val="22"/>
        </w:rPr>
        <w:lastRenderedPageBreak/>
        <w:t>L'organisation cliente</w:t>
      </w:r>
      <w:r w:rsidR="008F403F" w:rsidRPr="009B4369">
        <w:rPr>
          <w:rFonts w:ascii="Arial" w:hAnsi="Arial" w:cs="Arial"/>
          <w:b/>
          <w:bCs/>
          <w:color w:val="auto"/>
          <w:sz w:val="22"/>
          <w:szCs w:val="22"/>
        </w:rPr>
        <w:t xml:space="preserve"> et le prestataire de service informatique</w:t>
      </w:r>
    </w:p>
    <w:p w14:paraId="747BC966" w14:textId="77777777" w:rsidR="00B44669" w:rsidRPr="009B4369" w:rsidRDefault="00A160A8">
      <w:pPr>
        <w:jc w:val="both"/>
        <w:rPr>
          <w:rFonts w:ascii="Arial" w:hAnsi="Arial" w:cs="Arial"/>
          <w:b/>
          <w:bCs/>
          <w:color w:val="auto"/>
        </w:rPr>
      </w:pPr>
      <w:r w:rsidRPr="009B4369">
        <w:rPr>
          <w:rFonts w:ascii="Arial" w:hAnsi="Arial" w:cs="Arial"/>
          <w:color w:val="auto"/>
          <w:szCs w:val="24"/>
          <w:shd w:val="clear" w:color="auto" w:fill="FFFFFF"/>
        </w:rPr>
        <w:t>Pour répondre au développement d</w:t>
      </w:r>
      <w:r w:rsidR="00B44669" w:rsidRPr="009B4369">
        <w:rPr>
          <w:rFonts w:ascii="Arial" w:hAnsi="Arial" w:cs="Arial"/>
          <w:color w:val="auto"/>
          <w:szCs w:val="24"/>
          <w:shd w:val="clear" w:color="auto" w:fill="FFFFFF"/>
        </w:rPr>
        <w:t xml:space="preserve">es hackathons en France, Mme </w:t>
      </w:r>
      <w:proofErr w:type="spellStart"/>
      <w:r w:rsidR="00B44669" w:rsidRPr="009B4369">
        <w:rPr>
          <w:rFonts w:ascii="Arial" w:hAnsi="Arial" w:cs="Arial"/>
          <w:color w:val="auto"/>
          <w:szCs w:val="24"/>
          <w:shd w:val="clear" w:color="auto" w:fill="FFFFFF"/>
        </w:rPr>
        <w:t>Majdouline</w:t>
      </w:r>
      <w:proofErr w:type="spellEnd"/>
      <w:r w:rsidR="00B44669" w:rsidRPr="009B4369">
        <w:rPr>
          <w:rFonts w:ascii="Arial" w:hAnsi="Arial" w:cs="Arial"/>
          <w:color w:val="auto"/>
          <w:szCs w:val="24"/>
          <w:shd w:val="clear" w:color="auto" w:fill="FFFFFF"/>
        </w:rPr>
        <w:t xml:space="preserve"> </w:t>
      </w:r>
      <w:proofErr w:type="spellStart"/>
      <w:r w:rsidR="00B44669" w:rsidRPr="009B4369">
        <w:rPr>
          <w:rFonts w:ascii="Arial" w:hAnsi="Arial" w:cs="Arial"/>
          <w:color w:val="auto"/>
          <w:szCs w:val="24"/>
          <w:shd w:val="clear" w:color="auto" w:fill="FFFFFF"/>
        </w:rPr>
        <w:t>Mabille</w:t>
      </w:r>
      <w:proofErr w:type="spellEnd"/>
      <w:r w:rsidR="00B44669" w:rsidRPr="009B4369">
        <w:rPr>
          <w:rFonts w:ascii="Arial" w:hAnsi="Arial" w:cs="Arial"/>
          <w:color w:val="auto"/>
          <w:szCs w:val="24"/>
          <w:shd w:val="clear" w:color="auto" w:fill="FFFFFF"/>
        </w:rPr>
        <w:t xml:space="preserve"> a créé, il y a </w:t>
      </w:r>
      <w:r w:rsidR="00361AA9" w:rsidRPr="009B4369">
        <w:rPr>
          <w:rFonts w:ascii="Arial" w:hAnsi="Arial" w:cs="Arial"/>
          <w:color w:val="auto"/>
          <w:szCs w:val="24"/>
          <w:shd w:val="clear" w:color="auto" w:fill="FFFFFF"/>
        </w:rPr>
        <w:t>deux</w:t>
      </w:r>
      <w:r w:rsidR="00B44669" w:rsidRPr="009B4369">
        <w:rPr>
          <w:rFonts w:ascii="Arial" w:hAnsi="Arial" w:cs="Arial"/>
          <w:color w:val="auto"/>
          <w:szCs w:val="24"/>
          <w:shd w:val="clear" w:color="auto" w:fill="FFFFFF"/>
        </w:rPr>
        <w:t xml:space="preserve"> ans, </w:t>
      </w:r>
      <w:r w:rsidR="00170E93" w:rsidRPr="009B4369">
        <w:rPr>
          <w:rFonts w:ascii="Arial" w:hAnsi="Arial" w:cs="Arial"/>
          <w:color w:val="auto"/>
          <w:szCs w:val="24"/>
          <w:shd w:val="clear" w:color="auto" w:fill="FFFFFF"/>
        </w:rPr>
        <w:t>une entreprise jeune-pousse (</w:t>
      </w:r>
      <w:r w:rsidR="00B44669" w:rsidRPr="009B4369">
        <w:rPr>
          <w:rFonts w:ascii="Arial" w:hAnsi="Arial" w:cs="Arial"/>
          <w:i/>
          <w:iCs/>
          <w:color w:val="auto"/>
          <w:szCs w:val="24"/>
          <w:shd w:val="clear" w:color="auto" w:fill="FFFFFF"/>
        </w:rPr>
        <w:t>start-up</w:t>
      </w:r>
      <w:r w:rsidR="00170E93" w:rsidRPr="009B4369">
        <w:rPr>
          <w:rFonts w:ascii="Arial" w:hAnsi="Arial" w:cs="Arial"/>
          <w:color w:val="auto"/>
          <w:szCs w:val="24"/>
          <w:shd w:val="clear" w:color="auto" w:fill="FFFFFF"/>
        </w:rPr>
        <w:t>)</w:t>
      </w:r>
      <w:r w:rsidR="00B44669" w:rsidRPr="009B4369">
        <w:rPr>
          <w:rFonts w:ascii="Arial" w:hAnsi="Arial" w:cs="Arial"/>
          <w:color w:val="auto"/>
          <w:szCs w:val="24"/>
          <w:shd w:val="clear" w:color="auto" w:fill="FFFFFF"/>
        </w:rPr>
        <w:t xml:space="preserve"> </w:t>
      </w:r>
      <w:proofErr w:type="spellStart"/>
      <w:r w:rsidR="00B44669" w:rsidRPr="009B4369">
        <w:rPr>
          <w:rFonts w:ascii="Arial" w:hAnsi="Arial" w:cs="Arial"/>
          <w:iCs/>
          <w:color w:val="auto"/>
          <w:szCs w:val="24"/>
          <w:shd w:val="clear" w:color="auto" w:fill="FFFFFF"/>
        </w:rPr>
        <w:t>Hackat’Innov</w:t>
      </w:r>
      <w:proofErr w:type="spellEnd"/>
      <w:r w:rsidR="00B44669" w:rsidRPr="009B4369">
        <w:rPr>
          <w:rFonts w:ascii="Arial" w:hAnsi="Arial" w:cs="Arial"/>
          <w:color w:val="auto"/>
          <w:szCs w:val="24"/>
          <w:shd w:val="clear" w:color="auto" w:fill="FFFFFF"/>
        </w:rPr>
        <w:t xml:space="preserve"> qui a pour but de simplifier la gestion de l'organisation d'hackathons. S</w:t>
      </w:r>
      <w:r w:rsidR="001155E6" w:rsidRPr="009B4369">
        <w:rPr>
          <w:rFonts w:ascii="Arial" w:hAnsi="Arial" w:cs="Arial"/>
          <w:color w:val="auto"/>
          <w:szCs w:val="24"/>
          <w:shd w:val="clear" w:color="auto" w:fill="FFFFFF"/>
        </w:rPr>
        <w:t xml:space="preserve">on entreprise </w:t>
      </w:r>
      <w:r w:rsidR="00B44669" w:rsidRPr="009B4369">
        <w:rPr>
          <w:rFonts w:ascii="Arial" w:hAnsi="Arial" w:cs="Arial"/>
          <w:color w:val="auto"/>
          <w:szCs w:val="24"/>
          <w:shd w:val="clear" w:color="auto" w:fill="FFFFFF"/>
        </w:rPr>
        <w:t xml:space="preserve">a reçu un prix de l'innovation numérique et a donc pu lever des fonds nécessaires à l'embauche de </w:t>
      </w:r>
      <w:r w:rsidR="00361AA9" w:rsidRPr="009B4369">
        <w:rPr>
          <w:rFonts w:ascii="Arial" w:hAnsi="Arial" w:cs="Arial"/>
          <w:color w:val="auto"/>
          <w:szCs w:val="24"/>
          <w:shd w:val="clear" w:color="auto" w:fill="FFFFFF"/>
        </w:rPr>
        <w:t>deux</w:t>
      </w:r>
      <w:r w:rsidR="00B44669" w:rsidRPr="009B4369">
        <w:rPr>
          <w:rFonts w:ascii="Arial" w:hAnsi="Arial" w:cs="Arial"/>
          <w:color w:val="auto"/>
          <w:szCs w:val="24"/>
          <w:shd w:val="clear" w:color="auto" w:fill="FFFFFF"/>
        </w:rPr>
        <w:t xml:space="preserve"> personnes supplémentaires.</w:t>
      </w:r>
    </w:p>
    <w:p w14:paraId="4BEA3EF9" w14:textId="77777777" w:rsidR="00717C79" w:rsidRPr="009B4369" w:rsidRDefault="00B44669">
      <w:pPr>
        <w:jc w:val="both"/>
        <w:rPr>
          <w:rFonts w:ascii="Arial" w:hAnsi="Arial" w:cs="Arial"/>
          <w:color w:val="auto"/>
          <w:szCs w:val="24"/>
          <w:shd w:val="clear" w:color="auto" w:fill="FFFFFF"/>
        </w:rPr>
      </w:pPr>
      <w:r w:rsidRPr="009B4369">
        <w:rPr>
          <w:rFonts w:ascii="Arial" w:hAnsi="Arial" w:cs="Arial"/>
          <w:color w:val="auto"/>
          <w:szCs w:val="24"/>
          <w:shd w:val="clear" w:color="auto" w:fill="FFFFFF"/>
        </w:rPr>
        <w:t>Le service informatique de l</w:t>
      </w:r>
      <w:r w:rsidR="001155E6" w:rsidRPr="009B4369">
        <w:rPr>
          <w:rFonts w:ascii="Arial" w:hAnsi="Arial" w:cs="Arial"/>
          <w:color w:val="auto"/>
          <w:szCs w:val="24"/>
          <w:shd w:val="clear" w:color="auto" w:fill="FFFFFF"/>
        </w:rPr>
        <w:t>’entreprise</w:t>
      </w:r>
      <w:r w:rsidR="008F403F" w:rsidRPr="009B4369">
        <w:rPr>
          <w:rFonts w:ascii="Arial" w:hAnsi="Arial" w:cs="Arial"/>
          <w:color w:val="auto"/>
          <w:szCs w:val="24"/>
          <w:shd w:val="clear" w:color="auto" w:fill="FFFFFF"/>
        </w:rPr>
        <w:t>,</w:t>
      </w:r>
      <w:r w:rsidR="00531056" w:rsidRPr="009B4369">
        <w:rPr>
          <w:rFonts w:ascii="Arial" w:hAnsi="Arial" w:cs="Arial"/>
          <w:color w:val="auto"/>
          <w:szCs w:val="24"/>
          <w:shd w:val="clear" w:color="auto" w:fill="FFFFFF"/>
        </w:rPr>
        <w:t xml:space="preserve"> </w:t>
      </w:r>
      <w:r w:rsidRPr="009B4369">
        <w:rPr>
          <w:rFonts w:ascii="Arial" w:hAnsi="Arial" w:cs="Arial"/>
          <w:color w:val="auto"/>
          <w:szCs w:val="24"/>
          <w:shd w:val="clear" w:color="auto" w:fill="FFFFFF"/>
        </w:rPr>
        <w:t xml:space="preserve">composé de </w:t>
      </w:r>
      <w:r w:rsidR="00361AA9" w:rsidRPr="009B4369">
        <w:rPr>
          <w:rFonts w:ascii="Arial" w:hAnsi="Arial" w:cs="Arial"/>
          <w:color w:val="auto"/>
          <w:szCs w:val="24"/>
          <w:shd w:val="clear" w:color="auto" w:fill="FFFFFF"/>
        </w:rPr>
        <w:t>trois</w:t>
      </w:r>
      <w:r w:rsidRPr="009B4369">
        <w:rPr>
          <w:rFonts w:ascii="Arial" w:hAnsi="Arial" w:cs="Arial"/>
          <w:color w:val="auto"/>
          <w:szCs w:val="24"/>
          <w:shd w:val="clear" w:color="auto" w:fill="FFFFFF"/>
        </w:rPr>
        <w:t xml:space="preserve"> pers</w:t>
      </w:r>
      <w:r w:rsidR="00531056" w:rsidRPr="009B4369">
        <w:rPr>
          <w:rFonts w:ascii="Arial" w:hAnsi="Arial" w:cs="Arial"/>
          <w:color w:val="auto"/>
          <w:szCs w:val="24"/>
          <w:shd w:val="clear" w:color="auto" w:fill="FFFFFF"/>
        </w:rPr>
        <w:t>onnes</w:t>
      </w:r>
      <w:r w:rsidR="008F403F" w:rsidRPr="009B4369">
        <w:rPr>
          <w:rFonts w:ascii="Arial" w:hAnsi="Arial" w:cs="Arial"/>
          <w:color w:val="auto"/>
          <w:szCs w:val="24"/>
          <w:shd w:val="clear" w:color="auto" w:fill="FFFFFF"/>
        </w:rPr>
        <w:t>, est chargé de réaliser les projets d’évolution du système d’information d’</w:t>
      </w:r>
      <w:proofErr w:type="spellStart"/>
      <w:r w:rsidR="008F403F" w:rsidRPr="009B4369">
        <w:rPr>
          <w:rFonts w:ascii="Arial" w:hAnsi="Arial" w:cs="Arial"/>
          <w:color w:val="auto"/>
          <w:szCs w:val="24"/>
          <w:shd w:val="clear" w:color="auto" w:fill="FFFFFF"/>
        </w:rPr>
        <w:t>Hackat’Innov</w:t>
      </w:r>
      <w:proofErr w:type="spellEnd"/>
      <w:r w:rsidR="008F403F" w:rsidRPr="009B4369">
        <w:rPr>
          <w:rFonts w:ascii="Arial" w:hAnsi="Arial" w:cs="Arial"/>
          <w:color w:val="auto"/>
          <w:szCs w:val="24"/>
          <w:shd w:val="clear" w:color="auto" w:fill="FFFFFF"/>
        </w:rPr>
        <w:t>.</w:t>
      </w:r>
    </w:p>
    <w:p w14:paraId="747EA61A" w14:textId="77777777" w:rsidR="008F403F" w:rsidRPr="009B4369" w:rsidRDefault="008F403F">
      <w:pPr>
        <w:jc w:val="both"/>
        <w:rPr>
          <w:rFonts w:ascii="Arial" w:hAnsi="Arial" w:cs="Arial"/>
          <w:b/>
          <w:color w:val="auto"/>
          <w:szCs w:val="24"/>
          <w:shd w:val="clear" w:color="auto" w:fill="FFFFFF"/>
        </w:rPr>
      </w:pPr>
      <w:r w:rsidRPr="009B4369">
        <w:rPr>
          <w:rFonts w:ascii="Arial" w:hAnsi="Arial" w:cs="Arial"/>
          <w:b/>
          <w:color w:val="auto"/>
          <w:szCs w:val="24"/>
          <w:shd w:val="clear" w:color="auto" w:fill="FFFFFF"/>
        </w:rPr>
        <w:t>Les projets d</w:t>
      </w:r>
      <w:r w:rsidR="00743F61" w:rsidRPr="009B4369">
        <w:rPr>
          <w:rFonts w:ascii="Arial" w:hAnsi="Arial" w:cs="Arial"/>
          <w:b/>
          <w:color w:val="auto"/>
          <w:szCs w:val="24"/>
          <w:shd w:val="clear" w:color="auto" w:fill="FFFFFF"/>
        </w:rPr>
        <w:t>’</w:t>
      </w:r>
      <w:r w:rsidRPr="009B4369">
        <w:rPr>
          <w:rFonts w:ascii="Arial" w:hAnsi="Arial" w:cs="Arial"/>
          <w:b/>
          <w:color w:val="auto"/>
          <w:szCs w:val="24"/>
          <w:shd w:val="clear" w:color="auto" w:fill="FFFFFF"/>
        </w:rPr>
        <w:t>évolution du système d’information</w:t>
      </w:r>
    </w:p>
    <w:p w14:paraId="39B736DF" w14:textId="0DCD9529" w:rsidR="006B55D2" w:rsidRPr="009B4369" w:rsidRDefault="00531056" w:rsidP="00572CEF">
      <w:pPr>
        <w:shd w:val="clear" w:color="auto" w:fill="FFFFFF"/>
        <w:spacing w:before="120" w:after="120" w:line="100" w:lineRule="atLeast"/>
        <w:jc w:val="both"/>
        <w:rPr>
          <w:rFonts w:ascii="Arial" w:hAnsi="Arial" w:cs="Arial"/>
          <w:color w:val="auto"/>
          <w:szCs w:val="24"/>
          <w:shd w:val="clear" w:color="auto" w:fill="FFFFFF"/>
        </w:rPr>
      </w:pPr>
      <w:r w:rsidRPr="009B4369">
        <w:rPr>
          <w:rFonts w:ascii="Arial" w:hAnsi="Arial" w:cs="Arial"/>
          <w:color w:val="auto"/>
          <w:szCs w:val="24"/>
          <w:shd w:val="clear" w:color="auto" w:fill="FFFFFF"/>
        </w:rPr>
        <w:t xml:space="preserve">Un des principaux projets </w:t>
      </w:r>
      <w:r w:rsidR="00743F61" w:rsidRPr="009B4369">
        <w:rPr>
          <w:rFonts w:ascii="Arial" w:hAnsi="Arial" w:cs="Arial"/>
          <w:color w:val="auto"/>
          <w:szCs w:val="24"/>
          <w:shd w:val="clear" w:color="auto" w:fill="FFFFFF"/>
        </w:rPr>
        <w:t xml:space="preserve">de </w:t>
      </w:r>
      <w:proofErr w:type="spellStart"/>
      <w:r w:rsidR="00743F61" w:rsidRPr="009B4369">
        <w:rPr>
          <w:rFonts w:ascii="Arial" w:hAnsi="Arial" w:cs="Arial"/>
          <w:color w:val="auto"/>
          <w:szCs w:val="24"/>
          <w:shd w:val="clear" w:color="auto" w:fill="FFFFFF"/>
        </w:rPr>
        <w:t>Hackat’Innov</w:t>
      </w:r>
      <w:proofErr w:type="spellEnd"/>
      <w:r w:rsidR="008F403F" w:rsidRPr="009B4369">
        <w:rPr>
          <w:rFonts w:ascii="Arial" w:hAnsi="Arial" w:cs="Arial"/>
          <w:color w:val="auto"/>
          <w:szCs w:val="24"/>
          <w:shd w:val="clear" w:color="auto" w:fill="FFFFFF"/>
        </w:rPr>
        <w:t xml:space="preserve"> </w:t>
      </w:r>
      <w:r w:rsidRPr="009B4369">
        <w:rPr>
          <w:rFonts w:ascii="Arial" w:hAnsi="Arial" w:cs="Arial"/>
          <w:color w:val="auto"/>
          <w:szCs w:val="24"/>
          <w:shd w:val="clear" w:color="auto" w:fill="FFFFFF"/>
        </w:rPr>
        <w:t>est le développement</w:t>
      </w:r>
      <w:r w:rsidR="00B44669" w:rsidRPr="009B4369">
        <w:rPr>
          <w:rFonts w:ascii="Arial" w:hAnsi="Arial" w:cs="Arial"/>
          <w:iCs/>
          <w:color w:val="auto"/>
          <w:szCs w:val="24"/>
          <w:shd w:val="clear" w:color="auto" w:fill="FFFFFF"/>
        </w:rPr>
        <w:t xml:space="preserve"> </w:t>
      </w:r>
      <w:r w:rsidRPr="009B4369">
        <w:rPr>
          <w:rFonts w:ascii="Arial" w:hAnsi="Arial" w:cs="Arial"/>
          <w:iCs/>
          <w:color w:val="auto"/>
          <w:szCs w:val="24"/>
          <w:shd w:val="clear" w:color="auto" w:fill="FFFFFF"/>
        </w:rPr>
        <w:t>d’</w:t>
      </w:r>
      <w:r w:rsidR="00B44669" w:rsidRPr="009B4369">
        <w:rPr>
          <w:rFonts w:ascii="Arial" w:hAnsi="Arial" w:cs="Arial"/>
          <w:color w:val="auto"/>
          <w:szCs w:val="24"/>
          <w:shd w:val="clear" w:color="auto" w:fill="FFFFFF"/>
        </w:rPr>
        <w:t xml:space="preserve">une application </w:t>
      </w:r>
      <w:r w:rsidR="00A160A8" w:rsidRPr="009B4369">
        <w:rPr>
          <w:rFonts w:ascii="Arial" w:hAnsi="Arial" w:cs="Arial"/>
          <w:i/>
          <w:iCs/>
          <w:color w:val="auto"/>
          <w:szCs w:val="24"/>
          <w:shd w:val="clear" w:color="auto" w:fill="FFFFFF"/>
        </w:rPr>
        <w:t>W</w:t>
      </w:r>
      <w:r w:rsidR="00B44669" w:rsidRPr="009B4369">
        <w:rPr>
          <w:rFonts w:ascii="Arial" w:hAnsi="Arial" w:cs="Arial"/>
          <w:i/>
          <w:iCs/>
          <w:color w:val="auto"/>
          <w:szCs w:val="24"/>
          <w:shd w:val="clear" w:color="auto" w:fill="FFFFFF"/>
        </w:rPr>
        <w:t>eb</w:t>
      </w:r>
      <w:r w:rsidR="00B44669" w:rsidRPr="009B4369">
        <w:rPr>
          <w:rFonts w:ascii="Arial" w:hAnsi="Arial" w:cs="Arial"/>
          <w:color w:val="auto"/>
          <w:szCs w:val="24"/>
          <w:shd w:val="clear" w:color="auto" w:fill="FFFFFF"/>
        </w:rPr>
        <w:t xml:space="preserve"> </w:t>
      </w:r>
      <w:proofErr w:type="spellStart"/>
      <w:r w:rsidR="00B44669" w:rsidRPr="009B4369">
        <w:rPr>
          <w:rFonts w:ascii="Arial" w:hAnsi="Arial" w:cs="Arial"/>
          <w:i/>
          <w:color w:val="auto"/>
          <w:szCs w:val="24"/>
          <w:shd w:val="clear" w:color="auto" w:fill="FFFFFF"/>
        </w:rPr>
        <w:t>Hackat'Orga</w:t>
      </w:r>
      <w:proofErr w:type="spellEnd"/>
      <w:r w:rsidR="00B44669" w:rsidRPr="009B4369">
        <w:rPr>
          <w:rFonts w:ascii="Arial" w:hAnsi="Arial" w:cs="Arial"/>
          <w:color w:val="auto"/>
          <w:szCs w:val="24"/>
          <w:shd w:val="clear" w:color="auto" w:fill="FFFFFF"/>
        </w:rPr>
        <w:t xml:space="preserve"> qui permet de gérer les étapes </w:t>
      </w:r>
      <w:r w:rsidRPr="009B4369">
        <w:rPr>
          <w:rFonts w:ascii="Arial" w:hAnsi="Arial" w:cs="Arial"/>
          <w:color w:val="auto"/>
          <w:szCs w:val="24"/>
          <w:shd w:val="clear" w:color="auto" w:fill="FFFFFF"/>
        </w:rPr>
        <w:t xml:space="preserve">du processus d’organisation </w:t>
      </w:r>
      <w:r w:rsidR="00B44669" w:rsidRPr="009B4369">
        <w:rPr>
          <w:rFonts w:ascii="Arial" w:hAnsi="Arial" w:cs="Arial"/>
          <w:color w:val="auto"/>
          <w:szCs w:val="24"/>
          <w:shd w:val="clear" w:color="auto" w:fill="FFFFFF"/>
        </w:rPr>
        <w:t>d’un hackathon</w:t>
      </w:r>
      <w:r w:rsidRPr="009B4369">
        <w:rPr>
          <w:rFonts w:ascii="Arial" w:hAnsi="Arial" w:cs="Arial"/>
          <w:color w:val="auto"/>
          <w:szCs w:val="24"/>
          <w:shd w:val="clear" w:color="auto" w:fill="FFFFFF"/>
        </w:rPr>
        <w:t xml:space="preserve"> : initialisation, </w:t>
      </w:r>
      <w:r w:rsidR="00DF724D" w:rsidRPr="009B4369">
        <w:rPr>
          <w:rFonts w:ascii="Arial" w:hAnsi="Arial" w:cs="Arial"/>
          <w:color w:val="auto"/>
          <w:szCs w:val="24"/>
          <w:shd w:val="clear" w:color="auto" w:fill="FFFFFF"/>
        </w:rPr>
        <w:t xml:space="preserve">publication, </w:t>
      </w:r>
      <w:r w:rsidRPr="009B4369">
        <w:rPr>
          <w:rFonts w:ascii="Arial" w:hAnsi="Arial" w:cs="Arial"/>
          <w:color w:val="auto"/>
          <w:szCs w:val="24"/>
          <w:shd w:val="clear" w:color="auto" w:fill="FFFFFF"/>
        </w:rPr>
        <w:t>inscription, choix des projets, lancement, clôture et résultats.</w:t>
      </w:r>
      <w:r w:rsidR="00717C79" w:rsidRPr="009B4369">
        <w:rPr>
          <w:rFonts w:ascii="Arial" w:hAnsi="Arial" w:cs="Arial"/>
          <w:color w:val="auto"/>
          <w:szCs w:val="24"/>
          <w:shd w:val="clear" w:color="auto" w:fill="FFFFFF"/>
        </w:rPr>
        <w:t xml:space="preserve"> </w:t>
      </w:r>
      <w:r w:rsidR="0019158B" w:rsidRPr="009B4369">
        <w:rPr>
          <w:rFonts w:ascii="Arial" w:hAnsi="Arial" w:cs="Arial"/>
          <w:color w:val="auto"/>
          <w:szCs w:val="24"/>
          <w:shd w:val="clear" w:color="auto" w:fill="FFFFFF"/>
        </w:rPr>
        <w:t>L</w:t>
      </w:r>
      <w:r w:rsidR="00B44669" w:rsidRPr="009B4369">
        <w:rPr>
          <w:rFonts w:ascii="Arial" w:hAnsi="Arial" w:cs="Arial"/>
          <w:color w:val="auto"/>
          <w:szCs w:val="24"/>
          <w:shd w:val="clear" w:color="auto" w:fill="FFFFFF"/>
        </w:rPr>
        <w:t>a première étape</w:t>
      </w:r>
      <w:r w:rsidR="0019158B" w:rsidRPr="009B4369">
        <w:rPr>
          <w:rFonts w:ascii="Arial" w:hAnsi="Arial" w:cs="Arial"/>
          <w:color w:val="auto"/>
          <w:szCs w:val="24"/>
          <w:shd w:val="clear" w:color="auto" w:fill="FFFFFF"/>
        </w:rPr>
        <w:t xml:space="preserve"> (l’initialisation d’un hackathon)</w:t>
      </w:r>
      <w:r w:rsidR="00B44669" w:rsidRPr="009B4369">
        <w:rPr>
          <w:rFonts w:ascii="Arial" w:hAnsi="Arial" w:cs="Arial"/>
          <w:color w:val="auto"/>
          <w:szCs w:val="24"/>
          <w:shd w:val="clear" w:color="auto" w:fill="FFFFFF"/>
        </w:rPr>
        <w:t xml:space="preserve"> a été développée dans l'application</w:t>
      </w:r>
      <w:r w:rsidR="0019158B" w:rsidRPr="009B4369">
        <w:rPr>
          <w:rFonts w:ascii="Arial" w:hAnsi="Arial" w:cs="Arial"/>
          <w:color w:val="auto"/>
          <w:szCs w:val="24"/>
          <w:shd w:val="clear" w:color="auto" w:fill="FFFFFF"/>
        </w:rPr>
        <w:t xml:space="preserve"> lors d’une première itération</w:t>
      </w:r>
      <w:r w:rsidR="00B44669" w:rsidRPr="009B4369">
        <w:rPr>
          <w:rFonts w:ascii="Arial" w:hAnsi="Arial" w:cs="Arial"/>
          <w:color w:val="auto"/>
          <w:szCs w:val="24"/>
          <w:shd w:val="clear" w:color="auto" w:fill="FFFFFF"/>
        </w:rPr>
        <w:t>. Au</w:t>
      </w:r>
      <w:r w:rsidR="006B55D2" w:rsidRPr="009B4369">
        <w:rPr>
          <w:rFonts w:ascii="Arial" w:hAnsi="Arial" w:cs="Arial"/>
          <w:color w:val="auto"/>
          <w:szCs w:val="24"/>
          <w:shd w:val="clear" w:color="auto" w:fill="FFFFFF"/>
        </w:rPr>
        <w:t xml:space="preserve">jourd'hui, Mme </w:t>
      </w:r>
      <w:proofErr w:type="spellStart"/>
      <w:r w:rsidR="006B55D2" w:rsidRPr="009B4369">
        <w:rPr>
          <w:rFonts w:ascii="Arial" w:hAnsi="Arial" w:cs="Arial"/>
          <w:color w:val="auto"/>
          <w:szCs w:val="24"/>
          <w:shd w:val="clear" w:color="auto" w:fill="FFFFFF"/>
        </w:rPr>
        <w:t>Mabille</w:t>
      </w:r>
      <w:proofErr w:type="spellEnd"/>
      <w:r w:rsidR="006B55D2" w:rsidRPr="009B4369">
        <w:rPr>
          <w:rFonts w:ascii="Arial" w:hAnsi="Arial" w:cs="Arial"/>
          <w:color w:val="auto"/>
          <w:szCs w:val="24"/>
          <w:shd w:val="clear" w:color="auto" w:fill="FFFFFF"/>
        </w:rPr>
        <w:t xml:space="preserve"> souhaite :</w:t>
      </w:r>
    </w:p>
    <w:p w14:paraId="44C0D391" w14:textId="77777777" w:rsidR="006B55D2" w:rsidRPr="009B4369" w:rsidRDefault="00717C79" w:rsidP="00572CEF">
      <w:pPr>
        <w:pStyle w:val="Paragraphedeliste"/>
        <w:numPr>
          <w:ilvl w:val="0"/>
          <w:numId w:val="14"/>
        </w:numPr>
        <w:shd w:val="clear" w:color="auto" w:fill="FFFFFF"/>
        <w:spacing w:before="120" w:after="120" w:line="100" w:lineRule="atLeast"/>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f</w:t>
      </w:r>
      <w:r w:rsidR="00B44669" w:rsidRPr="009B4369">
        <w:rPr>
          <w:rFonts w:ascii="Arial" w:hAnsi="Arial" w:cs="Arial"/>
          <w:color w:val="auto"/>
          <w:szCs w:val="24"/>
          <w:shd w:val="clear" w:color="auto" w:fill="FFFFFF"/>
        </w:rPr>
        <w:t>inaliser</w:t>
      </w:r>
      <w:proofErr w:type="gramEnd"/>
      <w:r w:rsidR="00B44669" w:rsidRPr="009B4369">
        <w:rPr>
          <w:rFonts w:ascii="Arial" w:hAnsi="Arial" w:cs="Arial"/>
          <w:color w:val="auto"/>
          <w:szCs w:val="24"/>
          <w:shd w:val="clear" w:color="auto" w:fill="FFFFFF"/>
        </w:rPr>
        <w:t xml:space="preserve"> l'application </w:t>
      </w:r>
      <w:proofErr w:type="spellStart"/>
      <w:r w:rsidR="006B55D2" w:rsidRPr="009B4369">
        <w:rPr>
          <w:rFonts w:ascii="Arial" w:hAnsi="Arial" w:cs="Arial"/>
          <w:i/>
          <w:color w:val="auto"/>
          <w:szCs w:val="24"/>
          <w:shd w:val="clear" w:color="auto" w:fill="FFFFFF"/>
        </w:rPr>
        <w:t>Hackat'Orga</w:t>
      </w:r>
      <w:proofErr w:type="spellEnd"/>
      <w:r w:rsidR="006B55D2" w:rsidRPr="009B4369">
        <w:rPr>
          <w:rFonts w:ascii="Arial" w:hAnsi="Arial" w:cs="Arial"/>
          <w:color w:val="auto"/>
          <w:szCs w:val="24"/>
          <w:shd w:val="clear" w:color="auto" w:fill="FFFFFF"/>
        </w:rPr>
        <w:t xml:space="preserve"> </w:t>
      </w:r>
      <w:r w:rsidR="00B44669" w:rsidRPr="009B4369">
        <w:rPr>
          <w:rFonts w:ascii="Arial" w:hAnsi="Arial" w:cs="Arial"/>
          <w:color w:val="auto"/>
          <w:szCs w:val="24"/>
          <w:shd w:val="clear" w:color="auto" w:fill="FFFFFF"/>
        </w:rPr>
        <w:t>pour gérer l'ensemble des étapes</w:t>
      </w:r>
      <w:r w:rsidR="00F67513" w:rsidRPr="009B4369">
        <w:rPr>
          <w:rFonts w:ascii="Arial" w:hAnsi="Arial" w:cs="Arial"/>
          <w:color w:val="auto"/>
          <w:szCs w:val="24"/>
          <w:shd w:val="clear" w:color="auto" w:fill="FFFFFF"/>
        </w:rPr>
        <w:t xml:space="preserve"> </w:t>
      </w:r>
      <w:r w:rsidR="00B44669" w:rsidRPr="009B4369">
        <w:rPr>
          <w:rFonts w:ascii="Arial" w:hAnsi="Arial" w:cs="Arial"/>
          <w:color w:val="auto"/>
          <w:szCs w:val="24"/>
          <w:shd w:val="clear" w:color="auto" w:fill="FFFFFF"/>
        </w:rPr>
        <w:t>(à l</w:t>
      </w:r>
      <w:r w:rsidR="006B55D2" w:rsidRPr="009B4369">
        <w:rPr>
          <w:rFonts w:ascii="Arial" w:hAnsi="Arial" w:cs="Arial"/>
          <w:color w:val="auto"/>
          <w:szCs w:val="24"/>
          <w:shd w:val="clear" w:color="auto" w:fill="FFFFFF"/>
        </w:rPr>
        <w:t>'exception du choix de</w:t>
      </w:r>
      <w:r w:rsidR="004D23FC" w:rsidRPr="009B4369">
        <w:rPr>
          <w:rFonts w:ascii="Arial" w:hAnsi="Arial" w:cs="Arial"/>
          <w:color w:val="auto"/>
          <w:szCs w:val="24"/>
          <w:shd w:val="clear" w:color="auto" w:fill="FFFFFF"/>
        </w:rPr>
        <w:t>s</w:t>
      </w:r>
      <w:r w:rsidR="006B55D2" w:rsidRPr="009B4369">
        <w:rPr>
          <w:rFonts w:ascii="Arial" w:hAnsi="Arial" w:cs="Arial"/>
          <w:color w:val="auto"/>
          <w:szCs w:val="24"/>
          <w:shd w:val="clear" w:color="auto" w:fill="FFFFFF"/>
        </w:rPr>
        <w:t xml:space="preserve"> projet</w:t>
      </w:r>
      <w:r w:rsidR="00FD355C" w:rsidRPr="009B4369">
        <w:rPr>
          <w:rFonts w:ascii="Arial" w:hAnsi="Arial" w:cs="Arial"/>
          <w:color w:val="auto"/>
          <w:szCs w:val="24"/>
          <w:shd w:val="clear" w:color="auto" w:fill="FFFFFF"/>
        </w:rPr>
        <w:t>s</w:t>
      </w:r>
      <w:r w:rsidR="006B55D2" w:rsidRPr="009B4369">
        <w:rPr>
          <w:rFonts w:ascii="Arial" w:hAnsi="Arial" w:cs="Arial"/>
          <w:color w:val="auto"/>
          <w:szCs w:val="24"/>
          <w:shd w:val="clear" w:color="auto" w:fill="FFFFFF"/>
        </w:rPr>
        <w:t>)</w:t>
      </w:r>
      <w:r w:rsidRPr="009B4369">
        <w:rPr>
          <w:rFonts w:ascii="Arial" w:hAnsi="Arial" w:cs="Arial"/>
          <w:color w:val="auto"/>
          <w:szCs w:val="24"/>
          <w:shd w:val="clear" w:color="auto" w:fill="FFFFFF"/>
        </w:rPr>
        <w:t> ;</w:t>
      </w:r>
    </w:p>
    <w:p w14:paraId="34813140" w14:textId="3E7288EA" w:rsidR="00B44669" w:rsidRPr="009B4369" w:rsidRDefault="006B55D2" w:rsidP="006B55D2">
      <w:pPr>
        <w:pStyle w:val="Paragraphedeliste"/>
        <w:numPr>
          <w:ilvl w:val="0"/>
          <w:numId w:val="14"/>
        </w:numPr>
        <w:shd w:val="clear" w:color="auto" w:fill="FFFFFF"/>
        <w:spacing w:before="120" w:after="120" w:line="100" w:lineRule="atLeast"/>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développer</w:t>
      </w:r>
      <w:proofErr w:type="gramEnd"/>
      <w:r w:rsidRPr="009B4369">
        <w:rPr>
          <w:rFonts w:ascii="Arial" w:hAnsi="Arial" w:cs="Arial"/>
          <w:color w:val="auto"/>
          <w:szCs w:val="24"/>
          <w:shd w:val="clear" w:color="auto" w:fill="FFFFFF"/>
        </w:rPr>
        <w:t xml:space="preserve"> un module </w:t>
      </w:r>
      <w:proofErr w:type="spellStart"/>
      <w:r w:rsidRPr="009B4369">
        <w:rPr>
          <w:rFonts w:ascii="Arial" w:hAnsi="Arial" w:cs="Arial"/>
          <w:i/>
          <w:iCs/>
          <w:color w:val="auto"/>
          <w:szCs w:val="24"/>
          <w:shd w:val="clear" w:color="auto" w:fill="FFFFFF"/>
        </w:rPr>
        <w:t>Hackat’Event</w:t>
      </w:r>
      <w:proofErr w:type="spellEnd"/>
      <w:r w:rsidRPr="009B4369">
        <w:rPr>
          <w:rFonts w:ascii="Arial" w:hAnsi="Arial" w:cs="Arial"/>
          <w:color w:val="auto"/>
          <w:szCs w:val="24"/>
          <w:shd w:val="clear" w:color="auto" w:fill="FFFFFF"/>
        </w:rPr>
        <w:t xml:space="preserve"> </w:t>
      </w:r>
      <w:r w:rsidR="00B44669" w:rsidRPr="009B4369">
        <w:rPr>
          <w:rFonts w:ascii="Arial" w:hAnsi="Arial" w:cs="Arial"/>
          <w:color w:val="auto"/>
          <w:szCs w:val="24"/>
          <w:shd w:val="clear" w:color="auto" w:fill="FFFFFF"/>
        </w:rPr>
        <w:t>permettant la gestion d</w:t>
      </w:r>
      <w:r w:rsidR="0019158B" w:rsidRPr="009B4369">
        <w:rPr>
          <w:rFonts w:ascii="Arial" w:hAnsi="Arial" w:cs="Arial"/>
          <w:color w:val="auto"/>
          <w:szCs w:val="24"/>
          <w:shd w:val="clear" w:color="auto" w:fill="FFFFFF"/>
        </w:rPr>
        <w:t xml:space="preserve">es </w:t>
      </w:r>
      <w:r w:rsidR="000667FD" w:rsidRPr="009B4369">
        <w:rPr>
          <w:rFonts w:ascii="Arial" w:hAnsi="Arial" w:cs="Arial"/>
          <w:color w:val="auto"/>
          <w:szCs w:val="24"/>
          <w:shd w:val="clear" w:color="auto" w:fill="FFFFFF"/>
        </w:rPr>
        <w:t>évènement</w:t>
      </w:r>
      <w:r w:rsidR="00B44669" w:rsidRPr="009B4369">
        <w:rPr>
          <w:rFonts w:ascii="Arial" w:hAnsi="Arial" w:cs="Arial"/>
          <w:color w:val="auto"/>
          <w:szCs w:val="24"/>
          <w:shd w:val="clear" w:color="auto" w:fill="FFFFFF"/>
        </w:rPr>
        <w:t xml:space="preserve">s </w:t>
      </w:r>
      <w:r w:rsidR="0019158B" w:rsidRPr="009B4369">
        <w:rPr>
          <w:rFonts w:ascii="Arial" w:hAnsi="Arial" w:cs="Arial"/>
          <w:color w:val="auto"/>
          <w:szCs w:val="24"/>
          <w:shd w:val="clear" w:color="auto" w:fill="FFFFFF"/>
        </w:rPr>
        <w:t xml:space="preserve">satellites </w:t>
      </w:r>
      <w:r w:rsidR="00B44669" w:rsidRPr="009B4369">
        <w:rPr>
          <w:rFonts w:ascii="Arial" w:hAnsi="Arial" w:cs="Arial"/>
          <w:color w:val="auto"/>
          <w:szCs w:val="24"/>
          <w:shd w:val="clear" w:color="auto" w:fill="FFFFFF"/>
        </w:rPr>
        <w:t xml:space="preserve">organisés lors </w:t>
      </w:r>
      <w:r w:rsidR="00572CEF" w:rsidRPr="009B4369">
        <w:rPr>
          <w:rFonts w:ascii="Arial" w:hAnsi="Arial" w:cs="Arial"/>
          <w:color w:val="auto"/>
          <w:szCs w:val="24"/>
          <w:shd w:val="clear" w:color="auto" w:fill="FFFFFF"/>
        </w:rPr>
        <w:t xml:space="preserve">des </w:t>
      </w:r>
      <w:r w:rsidR="00B44669" w:rsidRPr="009B4369">
        <w:rPr>
          <w:rFonts w:ascii="Arial" w:hAnsi="Arial" w:cs="Arial"/>
          <w:color w:val="auto"/>
          <w:szCs w:val="24"/>
          <w:shd w:val="clear" w:color="auto" w:fill="FFFFFF"/>
        </w:rPr>
        <w:t>hackathons</w:t>
      </w:r>
      <w:r w:rsidR="0019158B" w:rsidRPr="009B4369">
        <w:rPr>
          <w:rFonts w:ascii="Arial" w:hAnsi="Arial" w:cs="Arial"/>
          <w:color w:val="auto"/>
          <w:szCs w:val="24"/>
          <w:shd w:val="clear" w:color="auto" w:fill="FFFFFF"/>
        </w:rPr>
        <w:t>.</w:t>
      </w:r>
    </w:p>
    <w:p w14:paraId="5B4B3A57" w14:textId="77777777" w:rsidR="006B55D2" w:rsidRPr="009B4369" w:rsidRDefault="0060744B">
      <w:pPr>
        <w:shd w:val="clear" w:color="auto" w:fill="FFFFFF"/>
        <w:spacing w:before="120" w:after="120" w:line="100" w:lineRule="atLeast"/>
        <w:jc w:val="both"/>
        <w:rPr>
          <w:rFonts w:ascii="Arial" w:hAnsi="Arial" w:cs="Arial"/>
          <w:color w:val="auto"/>
          <w:szCs w:val="24"/>
          <w:shd w:val="clear" w:color="auto" w:fill="FFFFFF"/>
        </w:rPr>
      </w:pPr>
      <w:r w:rsidRPr="009B4369">
        <w:rPr>
          <w:rFonts w:ascii="Arial" w:hAnsi="Arial" w:cs="Arial"/>
          <w:color w:val="auto"/>
          <w:szCs w:val="24"/>
          <w:shd w:val="clear" w:color="auto" w:fill="FFFFFF"/>
        </w:rPr>
        <w:t>Par ailleurs, à</w:t>
      </w:r>
      <w:r w:rsidR="0019158B" w:rsidRPr="009B4369">
        <w:rPr>
          <w:rFonts w:ascii="Arial" w:hAnsi="Arial" w:cs="Arial"/>
          <w:color w:val="auto"/>
          <w:szCs w:val="24"/>
          <w:shd w:val="clear" w:color="auto" w:fill="FFFFFF"/>
        </w:rPr>
        <w:t xml:space="preserve"> la demande des organisateurs d’hackathons et des participants</w:t>
      </w:r>
      <w:r w:rsidRPr="009B4369">
        <w:rPr>
          <w:rFonts w:ascii="Arial" w:hAnsi="Arial" w:cs="Arial"/>
          <w:color w:val="auto"/>
          <w:szCs w:val="24"/>
          <w:shd w:val="clear" w:color="auto" w:fill="FFFFFF"/>
        </w:rPr>
        <w:t xml:space="preserve">, </w:t>
      </w:r>
      <w:proofErr w:type="spellStart"/>
      <w:r w:rsidR="00743F61" w:rsidRPr="009B4369">
        <w:rPr>
          <w:rFonts w:ascii="Arial" w:hAnsi="Arial" w:cs="Arial"/>
          <w:color w:val="auto"/>
          <w:szCs w:val="24"/>
          <w:shd w:val="clear" w:color="auto" w:fill="FFFFFF"/>
        </w:rPr>
        <w:t>Hackat’Innov</w:t>
      </w:r>
      <w:proofErr w:type="spellEnd"/>
      <w:r w:rsidRPr="009B4369">
        <w:rPr>
          <w:rFonts w:ascii="Arial" w:hAnsi="Arial" w:cs="Arial"/>
          <w:color w:val="auto"/>
          <w:szCs w:val="24"/>
          <w:shd w:val="clear" w:color="auto" w:fill="FFFFFF"/>
        </w:rPr>
        <w:t xml:space="preserve"> </w:t>
      </w:r>
      <w:r w:rsidR="00743F61" w:rsidRPr="009B4369">
        <w:rPr>
          <w:rFonts w:ascii="Arial" w:hAnsi="Arial" w:cs="Arial"/>
          <w:color w:val="auto"/>
          <w:szCs w:val="24"/>
          <w:shd w:val="clear" w:color="auto" w:fill="FFFFFF"/>
        </w:rPr>
        <w:t>a lancé son service informatique</w:t>
      </w:r>
      <w:r w:rsidRPr="009B4369">
        <w:rPr>
          <w:rFonts w:ascii="Arial" w:hAnsi="Arial" w:cs="Arial"/>
          <w:color w:val="auto"/>
          <w:szCs w:val="24"/>
          <w:shd w:val="clear" w:color="auto" w:fill="FFFFFF"/>
        </w:rPr>
        <w:t xml:space="preserve"> dans le développement d’</w:t>
      </w:r>
      <w:r w:rsidR="006B55D2" w:rsidRPr="009B4369">
        <w:rPr>
          <w:rFonts w:ascii="Arial" w:hAnsi="Arial" w:cs="Arial"/>
          <w:color w:val="auto"/>
          <w:szCs w:val="24"/>
          <w:shd w:val="clear" w:color="auto" w:fill="FFFFFF"/>
        </w:rPr>
        <w:t>applications mobiles :</w:t>
      </w:r>
    </w:p>
    <w:p w14:paraId="700A107E" w14:textId="0A856FC8" w:rsidR="006B55D2" w:rsidRPr="009B4369" w:rsidRDefault="005E4019" w:rsidP="006B55D2">
      <w:pPr>
        <w:pStyle w:val="Paragraphedeliste"/>
        <w:numPr>
          <w:ilvl w:val="0"/>
          <w:numId w:val="15"/>
        </w:numPr>
        <w:shd w:val="clear" w:color="auto" w:fill="FFFFFF"/>
        <w:spacing w:before="120" w:after="120" w:line="100" w:lineRule="atLeast"/>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une</w:t>
      </w:r>
      <w:proofErr w:type="gramEnd"/>
      <w:r w:rsidRPr="009B4369">
        <w:rPr>
          <w:rFonts w:ascii="Arial" w:hAnsi="Arial" w:cs="Arial"/>
          <w:color w:val="auto"/>
          <w:szCs w:val="24"/>
          <w:shd w:val="clear" w:color="auto" w:fill="FFFFFF"/>
        </w:rPr>
        <w:t xml:space="preserve"> </w:t>
      </w:r>
      <w:r w:rsidR="0060744B" w:rsidRPr="009B4369">
        <w:rPr>
          <w:rFonts w:ascii="Arial" w:hAnsi="Arial" w:cs="Arial"/>
          <w:color w:val="auto"/>
          <w:szCs w:val="24"/>
          <w:shd w:val="clear" w:color="auto" w:fill="FFFFFF"/>
        </w:rPr>
        <w:t xml:space="preserve">première application permettant de consulter les informations sur les hackathons gérés par </w:t>
      </w:r>
      <w:proofErr w:type="spellStart"/>
      <w:r w:rsidR="0060744B" w:rsidRPr="009B4369">
        <w:rPr>
          <w:rFonts w:ascii="Arial" w:hAnsi="Arial" w:cs="Arial"/>
          <w:color w:val="auto"/>
          <w:szCs w:val="24"/>
          <w:shd w:val="clear" w:color="auto" w:fill="FFFFFF"/>
        </w:rPr>
        <w:t>Hackat’Innov</w:t>
      </w:r>
      <w:proofErr w:type="spellEnd"/>
      <w:r w:rsidR="0060744B" w:rsidRPr="009B4369">
        <w:rPr>
          <w:rFonts w:ascii="Arial" w:hAnsi="Arial" w:cs="Arial"/>
          <w:color w:val="auto"/>
          <w:szCs w:val="24"/>
          <w:shd w:val="clear" w:color="auto" w:fill="FFFFFF"/>
        </w:rPr>
        <w:t xml:space="preserve"> est en cours de développement</w:t>
      </w:r>
      <w:r w:rsidRPr="009B4369">
        <w:rPr>
          <w:rFonts w:ascii="Arial" w:hAnsi="Arial" w:cs="Arial"/>
          <w:color w:val="auto"/>
          <w:szCs w:val="24"/>
          <w:shd w:val="clear" w:color="auto" w:fill="FFFFFF"/>
        </w:rPr>
        <w:t> ;</w:t>
      </w:r>
    </w:p>
    <w:p w14:paraId="4D279966" w14:textId="3C1DF2FF" w:rsidR="0060744B" w:rsidRPr="009B4369" w:rsidRDefault="005E4019" w:rsidP="006B55D2">
      <w:pPr>
        <w:pStyle w:val="Paragraphedeliste"/>
        <w:numPr>
          <w:ilvl w:val="0"/>
          <w:numId w:val="15"/>
        </w:numPr>
        <w:shd w:val="clear" w:color="auto" w:fill="FFFFFF"/>
        <w:spacing w:before="120" w:after="120" w:line="100" w:lineRule="atLeast"/>
        <w:jc w:val="both"/>
        <w:rPr>
          <w:rFonts w:ascii="Arial" w:hAnsi="Arial" w:cs="Arial"/>
          <w:color w:val="auto"/>
          <w:szCs w:val="24"/>
          <w:shd w:val="clear" w:color="auto" w:fill="FFFFFF"/>
        </w:rPr>
      </w:pPr>
      <w:proofErr w:type="gramStart"/>
      <w:r w:rsidRPr="009B4369">
        <w:rPr>
          <w:rFonts w:ascii="Arial" w:hAnsi="Arial" w:cs="Arial"/>
          <w:color w:val="auto"/>
          <w:szCs w:val="24"/>
          <w:shd w:val="clear" w:color="auto" w:fill="FFFFFF"/>
        </w:rPr>
        <w:t>le</w:t>
      </w:r>
      <w:proofErr w:type="gramEnd"/>
      <w:r w:rsidRPr="009B4369">
        <w:rPr>
          <w:rFonts w:ascii="Arial" w:hAnsi="Arial" w:cs="Arial"/>
          <w:color w:val="auto"/>
          <w:szCs w:val="24"/>
          <w:shd w:val="clear" w:color="auto" w:fill="FFFFFF"/>
        </w:rPr>
        <w:t xml:space="preserve"> </w:t>
      </w:r>
      <w:r w:rsidR="0061348B" w:rsidRPr="009B4369">
        <w:rPr>
          <w:rFonts w:ascii="Arial" w:hAnsi="Arial" w:cs="Arial"/>
          <w:color w:val="auto"/>
          <w:szCs w:val="24"/>
          <w:shd w:val="clear" w:color="auto" w:fill="FFFFFF"/>
        </w:rPr>
        <w:t>développement d’u</w:t>
      </w:r>
      <w:r w:rsidR="0060744B" w:rsidRPr="009B4369">
        <w:rPr>
          <w:rFonts w:ascii="Arial" w:hAnsi="Arial" w:cs="Arial"/>
          <w:color w:val="auto"/>
          <w:szCs w:val="24"/>
          <w:shd w:val="clear" w:color="auto" w:fill="FFFFFF"/>
        </w:rPr>
        <w:t>ne seconde application mobile</w:t>
      </w:r>
      <w:r w:rsidR="0061348B" w:rsidRPr="009B4369">
        <w:rPr>
          <w:rFonts w:ascii="Arial" w:hAnsi="Arial" w:cs="Arial"/>
          <w:color w:val="auto"/>
          <w:szCs w:val="24"/>
          <w:shd w:val="clear" w:color="auto" w:fill="FFFFFF"/>
        </w:rPr>
        <w:t>, dédiée à la gestion des votes, est à l’étude.</w:t>
      </w:r>
    </w:p>
    <w:p w14:paraId="0334BFFD" w14:textId="77777777" w:rsidR="00B44669" w:rsidRPr="009B4369" w:rsidRDefault="00B44669">
      <w:pPr>
        <w:shd w:val="clear" w:color="auto" w:fill="FFFFFF"/>
        <w:spacing w:before="120" w:after="120" w:line="100" w:lineRule="atLeast"/>
        <w:jc w:val="both"/>
        <w:rPr>
          <w:rFonts w:ascii="Arial" w:hAnsi="Arial" w:cs="Arial"/>
          <w:color w:val="auto"/>
        </w:rPr>
      </w:pPr>
      <w:r w:rsidRPr="009B4369">
        <w:rPr>
          <w:rFonts w:ascii="Arial" w:hAnsi="Arial" w:cs="Arial"/>
          <w:color w:val="auto"/>
          <w:szCs w:val="24"/>
          <w:shd w:val="clear" w:color="auto" w:fill="FFFFFF"/>
        </w:rPr>
        <w:t xml:space="preserve">En tant que stagiaire </w:t>
      </w:r>
      <w:r w:rsidR="001155E6" w:rsidRPr="009B4369">
        <w:rPr>
          <w:rFonts w:ascii="Arial" w:hAnsi="Arial" w:cs="Arial"/>
          <w:color w:val="auto"/>
          <w:szCs w:val="24"/>
          <w:shd w:val="clear" w:color="auto" w:fill="FFFFFF"/>
        </w:rPr>
        <w:t xml:space="preserve">chez </w:t>
      </w:r>
      <w:proofErr w:type="spellStart"/>
      <w:r w:rsidR="001155E6" w:rsidRPr="009B4369">
        <w:rPr>
          <w:rFonts w:ascii="Arial" w:hAnsi="Arial" w:cs="Arial"/>
          <w:color w:val="auto"/>
          <w:szCs w:val="24"/>
          <w:shd w:val="clear" w:color="auto" w:fill="FFFFFF"/>
        </w:rPr>
        <w:t>Hackat’Innov</w:t>
      </w:r>
      <w:proofErr w:type="spellEnd"/>
      <w:r w:rsidRPr="009B4369">
        <w:rPr>
          <w:rFonts w:ascii="Arial" w:hAnsi="Arial" w:cs="Arial"/>
          <w:color w:val="auto"/>
          <w:szCs w:val="24"/>
          <w:shd w:val="clear" w:color="auto" w:fill="FFFFFF"/>
        </w:rPr>
        <w:t>, vous participez</w:t>
      </w:r>
      <w:r w:rsidR="00F67513" w:rsidRPr="009B4369">
        <w:rPr>
          <w:rFonts w:ascii="Arial" w:hAnsi="Arial" w:cs="Arial"/>
          <w:color w:val="auto"/>
          <w:szCs w:val="24"/>
          <w:shd w:val="clear" w:color="auto" w:fill="FFFFFF"/>
        </w:rPr>
        <w:t xml:space="preserve"> </w:t>
      </w:r>
      <w:r w:rsidRPr="009B4369">
        <w:rPr>
          <w:rFonts w:ascii="Arial" w:hAnsi="Arial" w:cs="Arial"/>
          <w:color w:val="auto"/>
          <w:szCs w:val="24"/>
          <w:shd w:val="clear" w:color="auto" w:fill="FFFFFF"/>
        </w:rPr>
        <w:t xml:space="preserve">à ces </w:t>
      </w:r>
      <w:r w:rsidR="0019158B" w:rsidRPr="009B4369">
        <w:rPr>
          <w:rFonts w:ascii="Arial" w:hAnsi="Arial" w:cs="Arial"/>
          <w:color w:val="auto"/>
          <w:szCs w:val="24"/>
          <w:shd w:val="clear" w:color="auto" w:fill="FFFFFF"/>
        </w:rPr>
        <w:t>quatre</w:t>
      </w:r>
      <w:r w:rsidRPr="009B4369">
        <w:rPr>
          <w:rFonts w:ascii="Arial" w:hAnsi="Arial" w:cs="Arial"/>
          <w:color w:val="auto"/>
          <w:szCs w:val="24"/>
          <w:shd w:val="clear" w:color="auto" w:fill="FFFFFF"/>
        </w:rPr>
        <w:t xml:space="preserve"> évolutions sous la responsabilité de Mme </w:t>
      </w:r>
      <w:proofErr w:type="spellStart"/>
      <w:r w:rsidRPr="009B4369">
        <w:rPr>
          <w:rFonts w:ascii="Arial" w:hAnsi="Arial" w:cs="Arial"/>
          <w:color w:val="auto"/>
          <w:szCs w:val="24"/>
          <w:shd w:val="clear" w:color="auto" w:fill="FFFFFF"/>
        </w:rPr>
        <w:t>Majdouline</w:t>
      </w:r>
      <w:proofErr w:type="spellEnd"/>
      <w:r w:rsidRPr="009B4369">
        <w:rPr>
          <w:rFonts w:ascii="Arial" w:hAnsi="Arial" w:cs="Arial"/>
          <w:color w:val="auto"/>
          <w:szCs w:val="24"/>
          <w:shd w:val="clear" w:color="auto" w:fill="FFFFFF"/>
        </w:rPr>
        <w:t xml:space="preserve"> </w:t>
      </w:r>
      <w:proofErr w:type="spellStart"/>
      <w:r w:rsidRPr="009B4369">
        <w:rPr>
          <w:rFonts w:ascii="Arial" w:hAnsi="Arial" w:cs="Arial"/>
          <w:color w:val="auto"/>
          <w:szCs w:val="24"/>
          <w:shd w:val="clear" w:color="auto" w:fill="FFFFFF"/>
        </w:rPr>
        <w:t>Mabille</w:t>
      </w:r>
      <w:proofErr w:type="spellEnd"/>
      <w:r w:rsidRPr="009B4369">
        <w:rPr>
          <w:rFonts w:ascii="Arial" w:hAnsi="Arial" w:cs="Arial"/>
          <w:color w:val="auto"/>
          <w:szCs w:val="24"/>
          <w:shd w:val="clear" w:color="auto" w:fill="FFFFFF"/>
        </w:rPr>
        <w:t>.</w:t>
      </w:r>
    </w:p>
    <w:p w14:paraId="19B60FE6" w14:textId="77777777" w:rsidR="00B44669" w:rsidRPr="009B4369" w:rsidRDefault="00B44669">
      <w:pPr>
        <w:spacing w:after="0" w:line="100" w:lineRule="atLeast"/>
        <w:jc w:val="both"/>
        <w:rPr>
          <w:rFonts w:ascii="Arial" w:hAnsi="Arial" w:cs="Arial"/>
          <w:bCs/>
          <w:iCs/>
          <w:color w:val="auto"/>
        </w:rPr>
      </w:pPr>
    </w:p>
    <w:p w14:paraId="788CACDE" w14:textId="77777777" w:rsidR="00B44669" w:rsidRPr="009B4369" w:rsidRDefault="00B44669">
      <w:pPr>
        <w:spacing w:after="0" w:line="100" w:lineRule="atLeast"/>
        <w:jc w:val="both"/>
        <w:rPr>
          <w:rFonts w:ascii="Arial" w:hAnsi="Arial" w:cs="Arial"/>
          <w:color w:val="auto"/>
        </w:rPr>
      </w:pPr>
      <w:r w:rsidRPr="009B4369">
        <w:rPr>
          <w:rFonts w:ascii="Arial" w:hAnsi="Arial" w:cs="Arial"/>
          <w:b/>
          <w:bCs/>
          <w:iCs/>
          <w:color w:val="auto"/>
        </w:rPr>
        <w:t>Vous vous appuierez sur le dossier documentaire mis à votre disposition.</w:t>
      </w:r>
    </w:p>
    <w:p w14:paraId="47D0A7F9" w14:textId="77777777" w:rsidR="00B44669" w:rsidRPr="009B4369" w:rsidRDefault="00B44669">
      <w:pPr>
        <w:spacing w:after="0" w:line="100" w:lineRule="atLeast"/>
        <w:jc w:val="both"/>
        <w:rPr>
          <w:rFonts w:ascii="Arial" w:hAnsi="Arial" w:cs="Arial"/>
          <w:color w:val="auto"/>
        </w:rPr>
      </w:pPr>
    </w:p>
    <w:p w14:paraId="2AC8E7E1" w14:textId="77777777" w:rsidR="00B44669" w:rsidRPr="009B4369" w:rsidRDefault="00B44669">
      <w:pPr>
        <w:pageBreakBefore/>
        <w:spacing w:after="0" w:line="100" w:lineRule="atLeast"/>
        <w:jc w:val="both"/>
        <w:rPr>
          <w:rFonts w:ascii="Arial" w:hAnsi="Arial" w:cs="Arial"/>
          <w:b/>
          <w:bCs/>
          <w:i/>
          <w:iCs/>
          <w:color w:val="auto"/>
          <w:sz w:val="20"/>
        </w:rPr>
      </w:pPr>
      <w:r w:rsidRPr="009B4369">
        <w:rPr>
          <w:rFonts w:ascii="Arial" w:hAnsi="Arial" w:cs="Arial"/>
          <w:b/>
          <w:bCs/>
          <w:color w:val="auto"/>
          <w:sz w:val="28"/>
          <w:szCs w:val="32"/>
        </w:rPr>
        <w:lastRenderedPageBreak/>
        <w:t>Dossier A – Gestion des participants</w:t>
      </w:r>
    </w:p>
    <w:p w14:paraId="78747635" w14:textId="77777777" w:rsidR="00B44669" w:rsidRPr="009B4369" w:rsidRDefault="00B44669">
      <w:pPr>
        <w:pStyle w:val="Paragraphedeliste1"/>
        <w:tabs>
          <w:tab w:val="clear" w:pos="708"/>
          <w:tab w:val="left" w:pos="567"/>
          <w:tab w:val="left" w:pos="1134"/>
          <w:tab w:val="left" w:pos="1701"/>
          <w:tab w:val="left" w:pos="2268"/>
        </w:tabs>
        <w:jc w:val="right"/>
        <w:rPr>
          <w:rFonts w:ascii="Arial" w:hAnsi="Arial" w:cs="Arial"/>
          <w:color w:val="auto"/>
          <w:szCs w:val="24"/>
        </w:rPr>
      </w:pPr>
      <w:r w:rsidRPr="009B4369">
        <w:rPr>
          <w:rFonts w:ascii="Arial" w:hAnsi="Arial" w:cs="Arial"/>
          <w:b/>
          <w:bCs/>
          <w:i/>
          <w:iCs/>
          <w:color w:val="auto"/>
        </w:rPr>
        <w:t>Documents à utiliser : 1, 2</w:t>
      </w:r>
    </w:p>
    <w:p w14:paraId="224E7873" w14:textId="0B0F9DB3" w:rsidR="006F13B0" w:rsidRPr="009B4369" w:rsidRDefault="00B44669">
      <w:pPr>
        <w:tabs>
          <w:tab w:val="left" w:pos="567"/>
          <w:tab w:val="left" w:pos="1134"/>
          <w:tab w:val="left" w:pos="1701"/>
          <w:tab w:val="left" w:pos="2268"/>
        </w:tabs>
        <w:spacing w:before="113" w:after="0"/>
        <w:jc w:val="both"/>
        <w:rPr>
          <w:rFonts w:ascii="Arial" w:hAnsi="Arial" w:cs="Arial"/>
          <w:color w:val="auto"/>
          <w:szCs w:val="24"/>
        </w:rPr>
      </w:pPr>
      <w:r w:rsidRPr="009B4369">
        <w:rPr>
          <w:rFonts w:ascii="Arial" w:hAnsi="Arial" w:cs="Arial"/>
          <w:color w:val="auto"/>
          <w:szCs w:val="24"/>
        </w:rPr>
        <w:t xml:space="preserve">L’application </w:t>
      </w:r>
      <w:r w:rsidR="001155E6" w:rsidRPr="009B4369">
        <w:rPr>
          <w:rFonts w:ascii="Arial" w:hAnsi="Arial" w:cs="Arial"/>
          <w:i/>
          <w:color w:val="auto"/>
          <w:szCs w:val="24"/>
        </w:rPr>
        <w:t>W</w:t>
      </w:r>
      <w:r w:rsidRPr="009B4369">
        <w:rPr>
          <w:rFonts w:ascii="Arial" w:hAnsi="Arial" w:cs="Arial"/>
          <w:i/>
          <w:color w:val="auto"/>
          <w:szCs w:val="24"/>
        </w:rPr>
        <w:t>eb</w:t>
      </w:r>
      <w:r w:rsidRPr="009B4369">
        <w:rPr>
          <w:rFonts w:ascii="Arial" w:hAnsi="Arial" w:cs="Arial"/>
          <w:color w:val="auto"/>
          <w:szCs w:val="24"/>
        </w:rPr>
        <w:t xml:space="preserve"> </w:t>
      </w:r>
      <w:proofErr w:type="spellStart"/>
      <w:r w:rsidRPr="009B4369">
        <w:rPr>
          <w:rFonts w:ascii="Arial" w:hAnsi="Arial" w:cs="Arial"/>
          <w:i/>
          <w:color w:val="auto"/>
          <w:szCs w:val="24"/>
        </w:rPr>
        <w:t>Hackat’Orga</w:t>
      </w:r>
      <w:proofErr w:type="spellEnd"/>
      <w:r w:rsidR="00F67513" w:rsidRPr="009B4369">
        <w:rPr>
          <w:rFonts w:ascii="Arial" w:hAnsi="Arial" w:cs="Arial"/>
          <w:color w:val="auto"/>
          <w:szCs w:val="24"/>
        </w:rPr>
        <w:t xml:space="preserve"> </w:t>
      </w:r>
      <w:r w:rsidR="00856F5B" w:rsidRPr="009B4369">
        <w:rPr>
          <w:rFonts w:ascii="Arial" w:hAnsi="Arial" w:cs="Arial"/>
          <w:color w:val="auto"/>
          <w:szCs w:val="24"/>
        </w:rPr>
        <w:t>permet actuellement</w:t>
      </w:r>
      <w:r w:rsidR="00EE4032" w:rsidRPr="009B4369">
        <w:rPr>
          <w:rFonts w:ascii="Arial" w:hAnsi="Arial" w:cs="Arial"/>
          <w:color w:val="auto"/>
          <w:szCs w:val="24"/>
        </w:rPr>
        <w:t xml:space="preserve"> </w:t>
      </w:r>
      <w:r w:rsidR="00856F5B" w:rsidRPr="009B4369">
        <w:rPr>
          <w:rFonts w:ascii="Arial" w:hAnsi="Arial" w:cs="Arial"/>
          <w:color w:val="auto"/>
          <w:szCs w:val="24"/>
        </w:rPr>
        <w:t xml:space="preserve">de gérer </w:t>
      </w:r>
      <w:r w:rsidR="00EE4032" w:rsidRPr="009B4369">
        <w:rPr>
          <w:rFonts w:ascii="Arial" w:hAnsi="Arial" w:cs="Arial"/>
          <w:color w:val="auto"/>
          <w:szCs w:val="24"/>
        </w:rPr>
        <w:t>uniquement l</w:t>
      </w:r>
      <w:r w:rsidR="00856F5B" w:rsidRPr="009B4369">
        <w:rPr>
          <w:rFonts w:ascii="Arial" w:hAnsi="Arial" w:cs="Arial"/>
          <w:color w:val="auto"/>
          <w:szCs w:val="24"/>
        </w:rPr>
        <w:t>’étape</w:t>
      </w:r>
      <w:r w:rsidR="00EE4032" w:rsidRPr="009B4369">
        <w:rPr>
          <w:rFonts w:ascii="Arial" w:hAnsi="Arial" w:cs="Arial"/>
          <w:color w:val="auto"/>
          <w:szCs w:val="24"/>
        </w:rPr>
        <w:t xml:space="preserve"> d’initialisation d’un hackathon. Mme </w:t>
      </w:r>
      <w:proofErr w:type="spellStart"/>
      <w:r w:rsidR="00EE4032" w:rsidRPr="009B4369">
        <w:rPr>
          <w:rFonts w:ascii="Arial" w:hAnsi="Arial" w:cs="Arial"/>
          <w:color w:val="auto"/>
          <w:szCs w:val="24"/>
        </w:rPr>
        <w:t>Mabille</w:t>
      </w:r>
      <w:proofErr w:type="spellEnd"/>
      <w:r w:rsidR="00EE4032" w:rsidRPr="009B4369">
        <w:rPr>
          <w:rFonts w:ascii="Arial" w:hAnsi="Arial" w:cs="Arial"/>
          <w:color w:val="auto"/>
          <w:szCs w:val="24"/>
        </w:rPr>
        <w:t xml:space="preserve"> vous demande de </w:t>
      </w:r>
      <w:r w:rsidR="00856F5B" w:rsidRPr="009B4369">
        <w:rPr>
          <w:rFonts w:ascii="Arial" w:hAnsi="Arial" w:cs="Arial"/>
          <w:color w:val="auto"/>
          <w:szCs w:val="24"/>
        </w:rPr>
        <w:t xml:space="preserve">la </w:t>
      </w:r>
      <w:r w:rsidR="00EE4032" w:rsidRPr="009B4369">
        <w:rPr>
          <w:rFonts w:ascii="Arial" w:hAnsi="Arial" w:cs="Arial"/>
          <w:color w:val="auto"/>
          <w:szCs w:val="24"/>
        </w:rPr>
        <w:t xml:space="preserve">faire évoluer </w:t>
      </w:r>
      <w:r w:rsidR="00856F5B" w:rsidRPr="009B4369">
        <w:rPr>
          <w:rFonts w:ascii="Arial" w:hAnsi="Arial" w:cs="Arial"/>
          <w:color w:val="auto"/>
          <w:szCs w:val="24"/>
        </w:rPr>
        <w:t>pour y intégrer les étapes de publication et d’inscription des participants.</w:t>
      </w:r>
    </w:p>
    <w:p w14:paraId="376F8921" w14:textId="77777777" w:rsidR="006F13B0" w:rsidRPr="009B4369" w:rsidRDefault="00647FE4">
      <w:pPr>
        <w:tabs>
          <w:tab w:val="left" w:pos="567"/>
          <w:tab w:val="left" w:pos="1134"/>
          <w:tab w:val="left" w:pos="1701"/>
          <w:tab w:val="left" w:pos="2268"/>
        </w:tabs>
        <w:spacing w:before="113" w:after="0"/>
        <w:jc w:val="both"/>
        <w:rPr>
          <w:rFonts w:ascii="Arial" w:hAnsi="Arial" w:cs="Arial"/>
          <w:b/>
          <w:bCs/>
          <w:color w:val="auto"/>
          <w:sz w:val="24"/>
        </w:rPr>
      </w:pPr>
      <w:r w:rsidRPr="009B4369">
        <w:rPr>
          <w:rFonts w:ascii="Arial" w:hAnsi="Arial" w:cs="Arial"/>
          <w:b/>
          <w:bCs/>
          <w:color w:val="auto"/>
          <w:sz w:val="24"/>
        </w:rPr>
        <w:t>Mission A.1 – Évolution de la base de données pour la gestion des hackathons</w:t>
      </w:r>
    </w:p>
    <w:p w14:paraId="4CEC770D" w14:textId="77777777" w:rsidR="006F13B0" w:rsidRPr="009B4369" w:rsidRDefault="00B74752">
      <w:pPr>
        <w:pStyle w:val="NormalWeb"/>
        <w:jc w:val="both"/>
        <w:rPr>
          <w:rFonts w:ascii="Arial" w:hAnsi="Arial" w:cs="Arial"/>
          <w:color w:val="auto"/>
          <w:sz w:val="20"/>
          <w:szCs w:val="20"/>
        </w:rPr>
      </w:pPr>
      <w:r w:rsidRPr="009B4369">
        <w:rPr>
          <w:rFonts w:ascii="Arial" w:hAnsi="Arial" w:cs="Arial"/>
          <w:b/>
          <w:bCs/>
          <w:i/>
          <w:color w:val="auto"/>
          <w:sz w:val="20"/>
          <w:szCs w:val="20"/>
        </w:rPr>
        <w:t>IMPORTANT : la candidate ou le candidat présentera les évolutions de la structure de la base de données en adoptant le formalisme de son choix (schéma entité</w:t>
      </w:r>
      <w:r w:rsidR="006A2FDF" w:rsidRPr="009B4369">
        <w:rPr>
          <w:rFonts w:ascii="Arial" w:hAnsi="Arial" w:cs="Arial"/>
          <w:b/>
          <w:bCs/>
          <w:i/>
          <w:color w:val="auto"/>
          <w:sz w:val="20"/>
          <w:szCs w:val="20"/>
        </w:rPr>
        <w:t>-</w:t>
      </w:r>
      <w:r w:rsidRPr="009B4369">
        <w:rPr>
          <w:rFonts w:ascii="Arial" w:hAnsi="Arial" w:cs="Arial"/>
          <w:b/>
          <w:bCs/>
          <w:i/>
          <w:color w:val="auto"/>
          <w:sz w:val="20"/>
          <w:szCs w:val="20"/>
        </w:rPr>
        <w:t>association, diagramme de classes, ou encore schéma relationnel).</w:t>
      </w:r>
    </w:p>
    <w:p w14:paraId="26A0132D" w14:textId="77777777" w:rsidR="00B43DE0" w:rsidRPr="009B4369" w:rsidRDefault="00B43DE0" w:rsidP="00B43DE0">
      <w:pPr>
        <w:tabs>
          <w:tab w:val="left" w:pos="567"/>
          <w:tab w:val="left" w:pos="1134"/>
          <w:tab w:val="left" w:pos="1701"/>
          <w:tab w:val="left" w:pos="2268"/>
        </w:tabs>
        <w:spacing w:before="113" w:after="0"/>
        <w:jc w:val="both"/>
        <w:rPr>
          <w:rFonts w:ascii="Arial" w:hAnsi="Arial" w:cs="Arial"/>
          <w:b/>
          <w:bCs/>
          <w:color w:val="auto"/>
        </w:rPr>
      </w:pPr>
      <w:r w:rsidRPr="009B4369">
        <w:rPr>
          <w:rFonts w:ascii="Arial" w:hAnsi="Arial" w:cs="Arial"/>
          <w:color w:val="auto"/>
          <w:szCs w:val="24"/>
        </w:rPr>
        <w:t xml:space="preserve">L'application </w:t>
      </w:r>
      <w:proofErr w:type="spellStart"/>
      <w:r w:rsidRPr="009B4369">
        <w:rPr>
          <w:rFonts w:ascii="Arial" w:hAnsi="Arial" w:cs="Arial"/>
          <w:i/>
          <w:color w:val="auto"/>
          <w:szCs w:val="24"/>
        </w:rPr>
        <w:t>Hackat’Orga</w:t>
      </w:r>
      <w:proofErr w:type="spellEnd"/>
      <w:r w:rsidRPr="009B4369">
        <w:rPr>
          <w:rFonts w:ascii="Arial" w:hAnsi="Arial" w:cs="Arial"/>
          <w:color w:val="auto"/>
          <w:szCs w:val="24"/>
        </w:rPr>
        <w:t xml:space="preserve"> utilise une base de données dont le schéma complet vous est fourni dans le dossier documentaire.</w:t>
      </w:r>
      <w:r w:rsidR="00856F5B" w:rsidRPr="009B4369">
        <w:rPr>
          <w:rFonts w:ascii="Arial" w:hAnsi="Arial" w:cs="Arial"/>
          <w:color w:val="auto"/>
          <w:szCs w:val="24"/>
        </w:rPr>
        <w:t xml:space="preserve"> </w:t>
      </w:r>
      <w:r w:rsidR="00F407A7" w:rsidRPr="009B4369">
        <w:rPr>
          <w:rFonts w:ascii="Arial" w:hAnsi="Arial" w:cs="Arial"/>
          <w:color w:val="auto"/>
          <w:szCs w:val="24"/>
        </w:rPr>
        <w:t>Il est nécessaire</w:t>
      </w:r>
      <w:r w:rsidRPr="009B4369">
        <w:rPr>
          <w:rFonts w:ascii="Arial" w:hAnsi="Arial" w:cs="Arial"/>
          <w:color w:val="auto"/>
          <w:szCs w:val="24"/>
        </w:rPr>
        <w:t xml:space="preserve"> de faire évoluer la structure de cette base de données pour qu'elle intègre les données </w:t>
      </w:r>
      <w:r w:rsidR="00F407A7" w:rsidRPr="009B4369">
        <w:rPr>
          <w:rFonts w:ascii="Arial" w:hAnsi="Arial" w:cs="Arial"/>
          <w:color w:val="auto"/>
          <w:szCs w:val="24"/>
        </w:rPr>
        <w:t xml:space="preserve">utiles </w:t>
      </w:r>
      <w:r w:rsidRPr="009B4369">
        <w:rPr>
          <w:rFonts w:ascii="Arial" w:hAnsi="Arial" w:cs="Arial"/>
          <w:color w:val="auto"/>
          <w:szCs w:val="24"/>
        </w:rPr>
        <w:t>à l’inscription en ligne des participants et à l’édition du planning détaillé des hackathons.</w:t>
      </w:r>
    </w:p>
    <w:p w14:paraId="660C7CF0" w14:textId="77777777" w:rsidR="006F13B0" w:rsidRPr="009B4369" w:rsidRDefault="00B44669">
      <w:pPr>
        <w:tabs>
          <w:tab w:val="left" w:pos="567"/>
          <w:tab w:val="left" w:pos="1134"/>
          <w:tab w:val="left" w:pos="1701"/>
          <w:tab w:val="left" w:pos="2268"/>
        </w:tabs>
        <w:spacing w:before="120" w:after="0" w:line="100" w:lineRule="atLeast"/>
        <w:jc w:val="both"/>
        <w:rPr>
          <w:rFonts w:ascii="Arial" w:hAnsi="Arial" w:cs="Arial"/>
          <w:b/>
          <w:color w:val="auto"/>
          <w:szCs w:val="24"/>
          <w:u w:val="single"/>
        </w:rPr>
      </w:pPr>
      <w:r w:rsidRPr="009B4369">
        <w:rPr>
          <w:rFonts w:ascii="Arial" w:hAnsi="Arial" w:cs="Arial"/>
          <w:b/>
          <w:color w:val="auto"/>
          <w:szCs w:val="24"/>
          <w:u w:val="single"/>
        </w:rPr>
        <w:t>Inscription des participants</w:t>
      </w:r>
    </w:p>
    <w:p w14:paraId="0821E9FE" w14:textId="63FFE1F9" w:rsidR="006F13B0" w:rsidRPr="009B4369" w:rsidRDefault="00B44669">
      <w:pPr>
        <w:tabs>
          <w:tab w:val="left" w:pos="567"/>
          <w:tab w:val="left" w:pos="1134"/>
          <w:tab w:val="left" w:pos="1701"/>
          <w:tab w:val="left" w:pos="2268"/>
        </w:tabs>
        <w:spacing w:before="120" w:after="0" w:line="100" w:lineRule="atLeast"/>
        <w:jc w:val="both"/>
        <w:rPr>
          <w:rFonts w:ascii="Arial" w:hAnsi="Arial" w:cs="Arial"/>
          <w:color w:val="auto"/>
          <w:szCs w:val="24"/>
        </w:rPr>
      </w:pPr>
      <w:r w:rsidRPr="009B4369">
        <w:rPr>
          <w:rFonts w:ascii="Arial" w:hAnsi="Arial" w:cs="Arial"/>
          <w:color w:val="auto"/>
          <w:szCs w:val="24"/>
        </w:rPr>
        <w:t>Pour participer à un hackathon, il est indispensable de s'inscrire. Les organisateurs ont défini</w:t>
      </w:r>
      <w:r w:rsidR="00AA1A9A" w:rsidRPr="009B4369">
        <w:rPr>
          <w:rFonts w:ascii="Arial" w:hAnsi="Arial" w:cs="Arial"/>
          <w:color w:val="auto"/>
          <w:szCs w:val="24"/>
        </w:rPr>
        <w:t xml:space="preserve">, </w:t>
      </w:r>
      <w:r w:rsidRPr="009B4369">
        <w:rPr>
          <w:rFonts w:ascii="Arial" w:hAnsi="Arial" w:cs="Arial"/>
          <w:color w:val="auto"/>
          <w:szCs w:val="24"/>
        </w:rPr>
        <w:t>pour chaque hackathon</w:t>
      </w:r>
      <w:r w:rsidR="00AA1A9A" w:rsidRPr="009B4369">
        <w:rPr>
          <w:rFonts w:ascii="Arial" w:hAnsi="Arial" w:cs="Arial"/>
          <w:color w:val="auto"/>
          <w:szCs w:val="24"/>
        </w:rPr>
        <w:t>,</w:t>
      </w:r>
      <w:r w:rsidR="00F67513" w:rsidRPr="009B4369">
        <w:rPr>
          <w:rFonts w:ascii="Arial" w:hAnsi="Arial" w:cs="Arial"/>
          <w:color w:val="auto"/>
          <w:szCs w:val="24"/>
        </w:rPr>
        <w:t xml:space="preserve"> </w:t>
      </w:r>
      <w:r w:rsidRPr="009B4369">
        <w:rPr>
          <w:rFonts w:ascii="Arial" w:hAnsi="Arial" w:cs="Arial"/>
          <w:color w:val="auto"/>
          <w:szCs w:val="24"/>
        </w:rPr>
        <w:t xml:space="preserve">un nombre de places limité et une date limite à respecter pour l'inscription des participants. Ces derniers peuvent consulter les caractéristiques du hackathon sur la partie publique de l’application </w:t>
      </w:r>
      <w:r w:rsidR="001155E6" w:rsidRPr="009B4369">
        <w:rPr>
          <w:rFonts w:ascii="Arial" w:hAnsi="Arial" w:cs="Arial"/>
          <w:i/>
          <w:iCs/>
          <w:color w:val="auto"/>
          <w:szCs w:val="24"/>
        </w:rPr>
        <w:t>W</w:t>
      </w:r>
      <w:r w:rsidRPr="009B4369">
        <w:rPr>
          <w:rFonts w:ascii="Arial" w:hAnsi="Arial" w:cs="Arial"/>
          <w:i/>
          <w:iCs/>
          <w:color w:val="auto"/>
          <w:szCs w:val="24"/>
        </w:rPr>
        <w:t>eb</w:t>
      </w:r>
      <w:r w:rsidRPr="009B4369">
        <w:rPr>
          <w:rFonts w:ascii="Arial" w:hAnsi="Arial" w:cs="Arial"/>
          <w:color w:val="auto"/>
          <w:szCs w:val="24"/>
        </w:rPr>
        <w:t xml:space="preserve"> et s’y inscrire via un formulaire.</w:t>
      </w:r>
    </w:p>
    <w:p w14:paraId="181A70D8" w14:textId="578EAFD3" w:rsidR="00B44669" w:rsidRPr="009B4369" w:rsidRDefault="00B44669">
      <w:pPr>
        <w:tabs>
          <w:tab w:val="left" w:pos="567"/>
          <w:tab w:val="left" w:pos="1134"/>
          <w:tab w:val="left" w:pos="1701"/>
          <w:tab w:val="left" w:pos="2268"/>
        </w:tabs>
        <w:spacing w:before="120" w:after="0" w:line="100" w:lineRule="atLeast"/>
        <w:jc w:val="both"/>
        <w:rPr>
          <w:rFonts w:ascii="Arial" w:hAnsi="Arial" w:cs="Arial"/>
          <w:color w:val="auto"/>
          <w:szCs w:val="24"/>
        </w:rPr>
      </w:pPr>
      <w:r w:rsidRPr="009B4369">
        <w:rPr>
          <w:rFonts w:ascii="Arial" w:hAnsi="Arial" w:cs="Arial"/>
          <w:color w:val="auto"/>
          <w:szCs w:val="24"/>
        </w:rPr>
        <w:t>Pour s'inscrire, il faut se connecter avec un profil de membre participant. Celui ou celle qui n'en possède pas</w:t>
      </w:r>
      <w:r w:rsidR="00F67513" w:rsidRPr="009B4369">
        <w:rPr>
          <w:rFonts w:ascii="Arial" w:hAnsi="Arial" w:cs="Arial"/>
          <w:color w:val="auto"/>
          <w:szCs w:val="24"/>
        </w:rPr>
        <w:t xml:space="preserve"> </w:t>
      </w:r>
      <w:r w:rsidRPr="009B4369">
        <w:rPr>
          <w:rFonts w:ascii="Arial" w:hAnsi="Arial" w:cs="Arial"/>
          <w:color w:val="auto"/>
          <w:szCs w:val="24"/>
        </w:rPr>
        <w:t>en crée un</w:t>
      </w:r>
      <w:r w:rsidR="00152AC3" w:rsidRPr="009B4369">
        <w:rPr>
          <w:rFonts w:ascii="Arial" w:hAnsi="Arial" w:cs="Arial"/>
          <w:color w:val="auto"/>
          <w:szCs w:val="24"/>
        </w:rPr>
        <w:t>,</w:t>
      </w:r>
      <w:r w:rsidRPr="009B4369">
        <w:rPr>
          <w:rFonts w:ascii="Arial" w:hAnsi="Arial" w:cs="Arial"/>
          <w:color w:val="auto"/>
          <w:szCs w:val="24"/>
        </w:rPr>
        <w:t xml:space="preserve"> en renseignant son nom, prénom, mél, téléphone, date de naissance et un lien vers son portfolio afin de mieux se faire connaître. Ce profil est enregistré et peut être repris d’un hackathon à l'autre.</w:t>
      </w:r>
    </w:p>
    <w:p w14:paraId="4967D174" w14:textId="77777777" w:rsidR="00B44669" w:rsidRPr="009B4369" w:rsidRDefault="00B44669">
      <w:pPr>
        <w:tabs>
          <w:tab w:val="left" w:pos="567"/>
          <w:tab w:val="left" w:pos="1134"/>
          <w:tab w:val="left" w:pos="1701"/>
          <w:tab w:val="left" w:pos="2268"/>
        </w:tabs>
        <w:spacing w:before="120" w:after="0" w:line="100" w:lineRule="atLeast"/>
        <w:jc w:val="both"/>
        <w:rPr>
          <w:rFonts w:ascii="Arial" w:hAnsi="Arial" w:cs="Arial"/>
          <w:color w:val="auto"/>
          <w:szCs w:val="24"/>
        </w:rPr>
      </w:pPr>
      <w:r w:rsidRPr="009B4369">
        <w:rPr>
          <w:rFonts w:ascii="Arial" w:hAnsi="Arial" w:cs="Arial"/>
          <w:color w:val="auto"/>
          <w:szCs w:val="24"/>
        </w:rPr>
        <w:t xml:space="preserve">Ensuite, il faut sélectionner le hackathon auquel participer puis saisir un texte libre présentant une compétence ou un outil répondant </w:t>
      </w:r>
      <w:r w:rsidR="00D970AE" w:rsidRPr="009B4369">
        <w:rPr>
          <w:rFonts w:ascii="Arial" w:hAnsi="Arial" w:cs="Arial"/>
          <w:color w:val="auto"/>
          <w:szCs w:val="24"/>
        </w:rPr>
        <w:t>au thème</w:t>
      </w:r>
      <w:r w:rsidRPr="009B4369">
        <w:rPr>
          <w:rFonts w:ascii="Arial" w:hAnsi="Arial" w:cs="Arial"/>
          <w:color w:val="auto"/>
          <w:szCs w:val="24"/>
        </w:rPr>
        <w:t xml:space="preserve"> indiqué, information qui sera utile lors de la constitution des équipes. </w:t>
      </w:r>
    </w:p>
    <w:p w14:paraId="2EDB37D1" w14:textId="77777777" w:rsidR="00B44669" w:rsidRPr="009B4369" w:rsidRDefault="009568BA">
      <w:pPr>
        <w:tabs>
          <w:tab w:val="left" w:pos="567"/>
          <w:tab w:val="left" w:pos="1134"/>
          <w:tab w:val="left" w:pos="1701"/>
          <w:tab w:val="left" w:pos="2268"/>
        </w:tabs>
        <w:spacing w:before="120" w:after="0" w:line="100" w:lineRule="atLeast"/>
        <w:jc w:val="both"/>
        <w:rPr>
          <w:rFonts w:ascii="Arial" w:hAnsi="Arial" w:cs="Arial"/>
          <w:b/>
          <w:color w:val="auto"/>
          <w:szCs w:val="24"/>
          <w:u w:val="single"/>
        </w:rPr>
      </w:pPr>
      <w:r w:rsidRPr="009B4369">
        <w:rPr>
          <w:rFonts w:ascii="Arial" w:hAnsi="Arial" w:cs="Arial"/>
          <w:color w:val="auto"/>
          <w:szCs w:val="24"/>
        </w:rPr>
        <w:t>À</w:t>
      </w:r>
      <w:r w:rsidR="00B44669" w:rsidRPr="009B4369">
        <w:rPr>
          <w:rFonts w:ascii="Arial" w:hAnsi="Arial" w:cs="Arial"/>
          <w:color w:val="auto"/>
          <w:szCs w:val="24"/>
        </w:rPr>
        <w:t xml:space="preserve"> l’issue de l’inscription, la date de saisie est mémorisée et</w:t>
      </w:r>
      <w:r w:rsidR="00F67513" w:rsidRPr="009B4369">
        <w:rPr>
          <w:rFonts w:ascii="Arial" w:hAnsi="Arial" w:cs="Arial"/>
          <w:color w:val="auto"/>
          <w:szCs w:val="24"/>
        </w:rPr>
        <w:t xml:space="preserve"> </w:t>
      </w:r>
      <w:r w:rsidR="00B44669" w:rsidRPr="009B4369">
        <w:rPr>
          <w:rFonts w:ascii="Arial" w:hAnsi="Arial" w:cs="Arial"/>
          <w:color w:val="auto"/>
          <w:szCs w:val="24"/>
        </w:rPr>
        <w:t>un numéro unique d’inscription est attribué séquentiellement au sein de chaque hackathon.</w:t>
      </w:r>
    </w:p>
    <w:p w14:paraId="2AF91D40" w14:textId="77777777" w:rsidR="00B44669" w:rsidRPr="009B4369" w:rsidRDefault="00B44669">
      <w:pPr>
        <w:tabs>
          <w:tab w:val="left" w:pos="567"/>
          <w:tab w:val="left" w:pos="1134"/>
          <w:tab w:val="left" w:pos="1701"/>
          <w:tab w:val="left" w:pos="2268"/>
        </w:tabs>
        <w:spacing w:before="120" w:after="0" w:line="100" w:lineRule="atLeast"/>
        <w:jc w:val="both"/>
        <w:rPr>
          <w:rFonts w:ascii="Arial" w:hAnsi="Arial" w:cs="Arial"/>
          <w:color w:val="auto"/>
          <w:szCs w:val="24"/>
        </w:rPr>
      </w:pPr>
      <w:r w:rsidRPr="009B4369">
        <w:rPr>
          <w:rFonts w:ascii="Arial" w:hAnsi="Arial" w:cs="Arial"/>
          <w:b/>
          <w:color w:val="auto"/>
          <w:szCs w:val="24"/>
          <w:u w:val="single"/>
        </w:rPr>
        <w:t>Constitution des équipes</w:t>
      </w:r>
    </w:p>
    <w:p w14:paraId="31E3EF4D" w14:textId="77777777" w:rsidR="00B44669" w:rsidRPr="009B4369" w:rsidRDefault="00B44669">
      <w:pPr>
        <w:tabs>
          <w:tab w:val="left" w:pos="567"/>
          <w:tab w:val="left" w:pos="1134"/>
          <w:tab w:val="left" w:pos="1701"/>
          <w:tab w:val="left" w:pos="2268"/>
        </w:tabs>
        <w:spacing w:before="120" w:after="0" w:line="100" w:lineRule="atLeast"/>
        <w:jc w:val="both"/>
        <w:rPr>
          <w:rFonts w:ascii="Arial" w:hAnsi="Arial" w:cs="Arial"/>
          <w:color w:val="auto"/>
          <w:szCs w:val="24"/>
        </w:rPr>
      </w:pPr>
      <w:r w:rsidRPr="009B4369">
        <w:rPr>
          <w:rFonts w:ascii="Arial" w:hAnsi="Arial" w:cs="Arial"/>
          <w:color w:val="auto"/>
          <w:szCs w:val="24"/>
        </w:rPr>
        <w:t xml:space="preserve">Les </w:t>
      </w:r>
      <w:r w:rsidR="00647FE4" w:rsidRPr="009B4369">
        <w:rPr>
          <w:rFonts w:ascii="Arial" w:hAnsi="Arial" w:cs="Arial"/>
          <w:color w:val="auto"/>
          <w:szCs w:val="24"/>
        </w:rPr>
        <w:t>inscrits</w:t>
      </w:r>
      <w:r w:rsidRPr="009B4369">
        <w:rPr>
          <w:rFonts w:ascii="Arial" w:hAnsi="Arial" w:cs="Arial"/>
          <w:color w:val="auto"/>
          <w:szCs w:val="24"/>
        </w:rPr>
        <w:t xml:space="preserve"> se regroupent en équipes autour des projets retenus pour réaliser un prototype d’un projet. Un </w:t>
      </w:r>
      <w:r w:rsidR="00647FE4" w:rsidRPr="009B4369">
        <w:rPr>
          <w:rFonts w:ascii="Arial" w:hAnsi="Arial" w:cs="Arial"/>
          <w:color w:val="auto"/>
          <w:szCs w:val="24"/>
        </w:rPr>
        <w:t>inscrit</w:t>
      </w:r>
      <w:r w:rsidRPr="009B4369">
        <w:rPr>
          <w:rFonts w:ascii="Arial" w:hAnsi="Arial" w:cs="Arial"/>
          <w:color w:val="auto"/>
          <w:szCs w:val="24"/>
        </w:rPr>
        <w:t xml:space="preserve"> ne peut être affecté qu'à une seule équipe. Une équipe travaille sur un seul projet et choisit un nom d’équipe. Plusieurs équipes peuvent choisir le même projet, elles seront alors identifiées relativement au projet choisi. Un</w:t>
      </w:r>
      <w:r w:rsidR="00152AC3" w:rsidRPr="009B4369">
        <w:rPr>
          <w:rFonts w:ascii="Arial" w:hAnsi="Arial" w:cs="Arial"/>
          <w:color w:val="auto"/>
          <w:szCs w:val="24"/>
        </w:rPr>
        <w:t>e ou un</w:t>
      </w:r>
      <w:r w:rsidRPr="009B4369">
        <w:rPr>
          <w:rFonts w:ascii="Arial" w:hAnsi="Arial" w:cs="Arial"/>
          <w:color w:val="auto"/>
          <w:szCs w:val="24"/>
        </w:rPr>
        <w:t xml:space="preserve"> chef de projet est défini dans chaque équipe parmi ses participants.</w:t>
      </w:r>
    </w:p>
    <w:p w14:paraId="106028A7" w14:textId="77777777" w:rsidR="00B44669" w:rsidRPr="009B4369" w:rsidRDefault="00B44669">
      <w:pPr>
        <w:tabs>
          <w:tab w:val="left" w:pos="567"/>
          <w:tab w:val="left" w:pos="1134"/>
          <w:tab w:val="left" w:pos="1701"/>
          <w:tab w:val="left" w:pos="2268"/>
        </w:tabs>
        <w:spacing w:before="120" w:after="0" w:line="100" w:lineRule="atLeast"/>
        <w:jc w:val="both"/>
        <w:rPr>
          <w:rFonts w:ascii="Arial" w:hAnsi="Arial" w:cs="Arial"/>
          <w:b/>
          <w:color w:val="auto"/>
          <w:szCs w:val="24"/>
          <w:u w:val="single"/>
        </w:rPr>
      </w:pPr>
      <w:r w:rsidRPr="009B4369">
        <w:rPr>
          <w:rFonts w:ascii="Arial" w:hAnsi="Arial" w:cs="Arial"/>
          <w:color w:val="auto"/>
          <w:szCs w:val="24"/>
        </w:rPr>
        <w:t>Le hackathon démarre alors et les différentes phases en présentiel peuvent avoir lieu</w:t>
      </w:r>
      <w:r w:rsidR="00152AC3" w:rsidRPr="009B4369">
        <w:rPr>
          <w:rFonts w:ascii="Arial" w:hAnsi="Arial" w:cs="Arial"/>
          <w:color w:val="auto"/>
          <w:szCs w:val="24"/>
        </w:rPr>
        <w:t> ; c</w:t>
      </w:r>
      <w:r w:rsidRPr="009B4369">
        <w:rPr>
          <w:rFonts w:ascii="Arial" w:hAnsi="Arial" w:cs="Arial"/>
          <w:color w:val="auto"/>
          <w:szCs w:val="24"/>
        </w:rPr>
        <w:t>es phases ne sont pas à gérer dans cette mission.</w:t>
      </w:r>
    </w:p>
    <w:p w14:paraId="540453AD" w14:textId="77777777" w:rsidR="00B44669" w:rsidRPr="009B4369" w:rsidRDefault="00B44669">
      <w:pPr>
        <w:tabs>
          <w:tab w:val="left" w:pos="567"/>
          <w:tab w:val="left" w:pos="1134"/>
          <w:tab w:val="left" w:pos="1701"/>
          <w:tab w:val="left" w:pos="2268"/>
        </w:tabs>
        <w:spacing w:before="120" w:after="0" w:line="100" w:lineRule="atLeast"/>
        <w:jc w:val="both"/>
        <w:rPr>
          <w:rFonts w:ascii="Arial" w:hAnsi="Arial" w:cs="Arial"/>
          <w:color w:val="auto"/>
          <w:szCs w:val="24"/>
        </w:rPr>
      </w:pPr>
      <w:r w:rsidRPr="009B4369">
        <w:rPr>
          <w:rFonts w:ascii="Arial" w:hAnsi="Arial" w:cs="Arial"/>
          <w:b/>
          <w:color w:val="auto"/>
          <w:szCs w:val="24"/>
          <w:u w:val="single"/>
        </w:rPr>
        <w:t xml:space="preserve">Vote </w:t>
      </w:r>
      <w:r w:rsidR="00743F61" w:rsidRPr="009B4369">
        <w:rPr>
          <w:rFonts w:ascii="Arial" w:hAnsi="Arial" w:cs="Arial"/>
          <w:b/>
          <w:color w:val="auto"/>
          <w:szCs w:val="24"/>
          <w:u w:val="single"/>
        </w:rPr>
        <w:t xml:space="preserve">des membres </w:t>
      </w:r>
      <w:r w:rsidR="006A2FDF" w:rsidRPr="009B4369">
        <w:rPr>
          <w:rFonts w:ascii="Arial" w:hAnsi="Arial" w:cs="Arial"/>
          <w:b/>
          <w:color w:val="auto"/>
          <w:szCs w:val="24"/>
          <w:u w:val="single"/>
        </w:rPr>
        <w:t>du jury</w:t>
      </w:r>
    </w:p>
    <w:p w14:paraId="22D45BD4" w14:textId="021A1792" w:rsidR="009849CC" w:rsidRPr="009B4369" w:rsidRDefault="009568BA" w:rsidP="009849CC">
      <w:pPr>
        <w:tabs>
          <w:tab w:val="left" w:pos="567"/>
          <w:tab w:val="left" w:pos="1134"/>
          <w:tab w:val="left" w:pos="1701"/>
          <w:tab w:val="left" w:pos="2268"/>
        </w:tabs>
        <w:spacing w:before="120" w:after="0" w:line="100" w:lineRule="atLeast"/>
        <w:jc w:val="both"/>
        <w:rPr>
          <w:rFonts w:ascii="Arial" w:hAnsi="Arial" w:cs="Arial"/>
          <w:color w:val="auto"/>
          <w:szCs w:val="24"/>
        </w:rPr>
      </w:pPr>
      <w:r w:rsidRPr="009B4369">
        <w:rPr>
          <w:rFonts w:ascii="Arial" w:hAnsi="Arial" w:cs="Arial"/>
          <w:color w:val="auto"/>
          <w:szCs w:val="24"/>
        </w:rPr>
        <w:t>À</w:t>
      </w:r>
      <w:r w:rsidR="00B44669" w:rsidRPr="009B4369">
        <w:rPr>
          <w:rFonts w:ascii="Arial" w:hAnsi="Arial" w:cs="Arial"/>
          <w:color w:val="auto"/>
          <w:szCs w:val="24"/>
        </w:rPr>
        <w:t xml:space="preserve"> l’issue du temps imparti pour le hackathon, chaque équipe fournit un lien vers son prototype</w:t>
      </w:r>
      <w:r w:rsidR="005C4826" w:rsidRPr="009B4369">
        <w:rPr>
          <w:rFonts w:ascii="Arial" w:hAnsi="Arial" w:cs="Arial"/>
          <w:color w:val="auto"/>
          <w:szCs w:val="24"/>
        </w:rPr>
        <w:t>. L</w:t>
      </w:r>
      <w:r w:rsidR="009849CC" w:rsidRPr="009B4369">
        <w:rPr>
          <w:rFonts w:ascii="Arial" w:hAnsi="Arial" w:cs="Arial"/>
          <w:color w:val="auto"/>
          <w:szCs w:val="24"/>
        </w:rPr>
        <w:t xml:space="preserve">ors de la phase de présentation, chaque </w:t>
      </w:r>
      <w:r w:rsidR="005C4826" w:rsidRPr="009B4369">
        <w:rPr>
          <w:rFonts w:ascii="Arial" w:hAnsi="Arial" w:cs="Arial"/>
          <w:color w:val="auto"/>
          <w:szCs w:val="24"/>
        </w:rPr>
        <w:t xml:space="preserve">équipe </w:t>
      </w:r>
      <w:r w:rsidR="00B44669" w:rsidRPr="009B4369">
        <w:rPr>
          <w:rFonts w:ascii="Arial" w:hAnsi="Arial" w:cs="Arial"/>
          <w:color w:val="auto"/>
          <w:szCs w:val="24"/>
        </w:rPr>
        <w:t>fait une démonstration</w:t>
      </w:r>
      <w:r w:rsidR="009849CC" w:rsidRPr="009B4369">
        <w:rPr>
          <w:rFonts w:ascii="Arial" w:hAnsi="Arial" w:cs="Arial"/>
          <w:color w:val="auto"/>
          <w:szCs w:val="24"/>
        </w:rPr>
        <w:t xml:space="preserve"> de son prototype</w:t>
      </w:r>
      <w:r w:rsidR="005C4826" w:rsidRPr="009B4369">
        <w:rPr>
          <w:rFonts w:ascii="Arial" w:hAnsi="Arial" w:cs="Arial"/>
          <w:color w:val="auto"/>
          <w:szCs w:val="24"/>
        </w:rPr>
        <w:t xml:space="preserve"> au jury</w:t>
      </w:r>
      <w:r w:rsidR="00B44669" w:rsidRPr="009B4369">
        <w:rPr>
          <w:rFonts w:ascii="Arial" w:hAnsi="Arial" w:cs="Arial"/>
          <w:color w:val="auto"/>
          <w:szCs w:val="24"/>
        </w:rPr>
        <w:t>. Chaque membre du jury doit alors attribuer une note de 0 à 5 pour chaque équipe</w:t>
      </w:r>
      <w:r w:rsidR="00152AC3" w:rsidRPr="009B4369">
        <w:rPr>
          <w:rFonts w:ascii="Arial" w:hAnsi="Arial" w:cs="Arial"/>
          <w:color w:val="auto"/>
          <w:szCs w:val="24"/>
        </w:rPr>
        <w:t> ;</w:t>
      </w:r>
      <w:r w:rsidR="00B44669" w:rsidRPr="009B4369">
        <w:rPr>
          <w:rFonts w:ascii="Arial" w:hAnsi="Arial" w:cs="Arial"/>
          <w:color w:val="auto"/>
          <w:szCs w:val="24"/>
        </w:rPr>
        <w:t xml:space="preserve"> ce vote </w:t>
      </w:r>
      <w:r w:rsidRPr="009B4369">
        <w:rPr>
          <w:rFonts w:ascii="Arial" w:hAnsi="Arial" w:cs="Arial"/>
          <w:color w:val="auto"/>
          <w:szCs w:val="24"/>
        </w:rPr>
        <w:t>est conservé</w:t>
      </w:r>
      <w:r w:rsidR="00B44669" w:rsidRPr="009B4369">
        <w:rPr>
          <w:rFonts w:ascii="Arial" w:hAnsi="Arial" w:cs="Arial"/>
          <w:color w:val="auto"/>
          <w:szCs w:val="24"/>
        </w:rPr>
        <w:t>. Le classement final se base sur le nombre de points obtenus pour récompenser les meilleures équipes.</w:t>
      </w:r>
    </w:p>
    <w:p w14:paraId="122FBDC6" w14:textId="6A8CF648" w:rsidR="007D2CB8" w:rsidRPr="009B4369" w:rsidRDefault="009849CC" w:rsidP="00DB1E0D">
      <w:pPr>
        <w:tabs>
          <w:tab w:val="left" w:pos="567"/>
          <w:tab w:val="left" w:pos="1134"/>
          <w:tab w:val="left" w:pos="1701"/>
          <w:tab w:val="left" w:pos="2268"/>
        </w:tabs>
        <w:spacing w:before="120" w:after="120" w:line="100" w:lineRule="atLeast"/>
        <w:jc w:val="both"/>
        <w:rPr>
          <w:rFonts w:ascii="Arial" w:hAnsi="Arial" w:cs="Arial"/>
          <w:b/>
          <w:bCs/>
          <w:color w:val="auto"/>
        </w:rPr>
      </w:pPr>
      <w:r w:rsidRPr="009B4369">
        <w:rPr>
          <w:rFonts w:ascii="Arial" w:hAnsi="Arial" w:cs="Arial"/>
          <w:color w:val="auto"/>
          <w:szCs w:val="24"/>
        </w:rPr>
        <w:t xml:space="preserve">Remarque : </w:t>
      </w:r>
      <w:r w:rsidR="009F25C4" w:rsidRPr="009B4369">
        <w:rPr>
          <w:rFonts w:ascii="Arial" w:hAnsi="Arial" w:cs="Arial"/>
          <w:color w:val="auto"/>
          <w:szCs w:val="24"/>
        </w:rPr>
        <w:t>l</w:t>
      </w:r>
      <w:r w:rsidRPr="009B4369">
        <w:rPr>
          <w:rFonts w:ascii="Arial" w:hAnsi="Arial" w:cs="Arial"/>
          <w:color w:val="auto"/>
          <w:szCs w:val="24"/>
        </w:rPr>
        <w:t>es membres du jury ont été choisis lors de la phase d’organisation, sachant qu’un membre du jury peut être aussi membre participant mais pour d’autres hackathons.</w:t>
      </w:r>
    </w:p>
    <w:p w14:paraId="4C900E40" w14:textId="77777777" w:rsidR="00B44669" w:rsidRPr="009B4369" w:rsidRDefault="00B44669" w:rsidP="00D200C8">
      <w:pPr>
        <w:pStyle w:val="NormalWeb"/>
        <w:pBdr>
          <w:top w:val="single" w:sz="4" w:space="1" w:color="000000"/>
          <w:left w:val="single" w:sz="4" w:space="4" w:color="000000"/>
          <w:bottom w:val="single" w:sz="4" w:space="1" w:color="000000"/>
          <w:right w:val="single" w:sz="4" w:space="4" w:color="000000"/>
        </w:pBdr>
        <w:spacing w:before="0" w:after="120" w:line="276" w:lineRule="auto"/>
        <w:jc w:val="both"/>
        <w:rPr>
          <w:rFonts w:ascii="Arial" w:hAnsi="Arial" w:cs="Arial"/>
          <w:b/>
          <w:bCs/>
          <w:color w:val="auto"/>
          <w:sz w:val="22"/>
          <w:szCs w:val="22"/>
        </w:rPr>
      </w:pPr>
      <w:r w:rsidRPr="009B4369">
        <w:rPr>
          <w:rFonts w:ascii="Arial" w:hAnsi="Arial" w:cs="Arial"/>
          <w:b/>
          <w:bCs/>
          <w:color w:val="auto"/>
          <w:sz w:val="22"/>
          <w:szCs w:val="22"/>
        </w:rPr>
        <w:t>Question A.1</w:t>
      </w:r>
    </w:p>
    <w:p w14:paraId="4D7F855D" w14:textId="77777777" w:rsidR="00B44669" w:rsidRPr="009B4369" w:rsidRDefault="00B44669">
      <w:pPr>
        <w:pStyle w:val="NormalWeb"/>
        <w:pBdr>
          <w:top w:val="single" w:sz="4" w:space="1" w:color="000000"/>
          <w:left w:val="single" w:sz="4" w:space="4" w:color="000000"/>
          <w:bottom w:val="single" w:sz="4" w:space="1" w:color="000000"/>
          <w:right w:val="single" w:sz="4" w:space="4" w:color="000000"/>
        </w:pBdr>
        <w:spacing w:before="0" w:after="0"/>
        <w:jc w:val="both"/>
        <w:rPr>
          <w:rFonts w:ascii="Arial" w:hAnsi="Arial" w:cs="Arial"/>
          <w:i/>
          <w:color w:val="auto"/>
          <w:sz w:val="22"/>
          <w:szCs w:val="22"/>
        </w:rPr>
      </w:pPr>
      <w:r w:rsidRPr="009B4369">
        <w:rPr>
          <w:rFonts w:ascii="Arial" w:hAnsi="Arial" w:cs="Arial"/>
          <w:color w:val="auto"/>
          <w:sz w:val="22"/>
          <w:szCs w:val="22"/>
        </w:rPr>
        <w:t xml:space="preserve">Proposer une modification de la base de données utilisée par l’application existante </w:t>
      </w:r>
      <w:proofErr w:type="spellStart"/>
      <w:r w:rsidRPr="009B4369">
        <w:rPr>
          <w:rFonts w:ascii="Arial" w:hAnsi="Arial" w:cs="Arial"/>
          <w:i/>
          <w:color w:val="auto"/>
          <w:sz w:val="22"/>
          <w:szCs w:val="22"/>
        </w:rPr>
        <w:t>Hackat’Orga</w:t>
      </w:r>
      <w:proofErr w:type="spellEnd"/>
      <w:r w:rsidRPr="009B4369">
        <w:rPr>
          <w:rFonts w:ascii="Arial" w:hAnsi="Arial" w:cs="Arial"/>
          <w:color w:val="auto"/>
          <w:sz w:val="22"/>
          <w:szCs w:val="22"/>
        </w:rPr>
        <w:t xml:space="preserve"> prenant en compte les inscriptions, la gestion des équipes et le vote final.</w:t>
      </w:r>
    </w:p>
    <w:p w14:paraId="302C3201" w14:textId="77777777" w:rsidR="00B44669" w:rsidRPr="009B4369" w:rsidRDefault="007A67FB">
      <w:pPr>
        <w:pStyle w:val="NormalWeb"/>
        <w:spacing w:after="0"/>
        <w:jc w:val="both"/>
        <w:rPr>
          <w:rFonts w:ascii="Arial" w:eastAsia="Calibri" w:hAnsi="Arial" w:cs="Calibri"/>
          <w:color w:val="auto"/>
          <w:szCs w:val="22"/>
        </w:rPr>
      </w:pPr>
      <w:r w:rsidRPr="009B4369">
        <w:rPr>
          <w:rFonts w:ascii="Arial" w:hAnsi="Arial" w:cs="Arial"/>
          <w:b/>
          <w:bCs/>
          <w:color w:val="auto"/>
          <w:sz w:val="22"/>
          <w:szCs w:val="22"/>
        </w:rPr>
        <w:br w:type="page"/>
      </w:r>
      <w:r w:rsidR="00B44669" w:rsidRPr="009B4369">
        <w:rPr>
          <w:rFonts w:ascii="Arial" w:hAnsi="Arial" w:cs="Arial"/>
          <w:b/>
          <w:bCs/>
          <w:color w:val="auto"/>
          <w:szCs w:val="22"/>
        </w:rPr>
        <w:lastRenderedPageBreak/>
        <w:t>Mission A.2 – Édition du planning des phases d'un hackathon</w:t>
      </w:r>
    </w:p>
    <w:p w14:paraId="2A871573" w14:textId="77777777" w:rsidR="0046265B" w:rsidRPr="009B4369" w:rsidRDefault="00152AC3" w:rsidP="008F5EF4">
      <w:pPr>
        <w:spacing w:before="280" w:after="0"/>
        <w:jc w:val="both"/>
        <w:rPr>
          <w:rFonts w:ascii="Arial" w:hAnsi="Arial" w:cs="Arial"/>
          <w:color w:val="auto"/>
        </w:rPr>
      </w:pPr>
      <w:r w:rsidRPr="009B4369">
        <w:rPr>
          <w:rFonts w:ascii="Arial" w:hAnsi="Arial" w:cs="Calibri"/>
          <w:color w:val="auto"/>
        </w:rPr>
        <w:t>L’</w:t>
      </w:r>
      <w:r w:rsidR="00B44669" w:rsidRPr="009B4369">
        <w:rPr>
          <w:rFonts w:ascii="Arial" w:hAnsi="Arial" w:cs="Calibri"/>
          <w:color w:val="auto"/>
        </w:rPr>
        <w:t>ordre</w:t>
      </w:r>
      <w:r w:rsidR="00F67513" w:rsidRPr="009B4369">
        <w:rPr>
          <w:rFonts w:ascii="Arial" w:hAnsi="Arial" w:cs="Calibri"/>
          <w:color w:val="auto"/>
        </w:rPr>
        <w:t xml:space="preserve"> </w:t>
      </w:r>
      <w:r w:rsidR="00B44669" w:rsidRPr="009B4369">
        <w:rPr>
          <w:rFonts w:ascii="Arial" w:hAnsi="Arial" w:cs="Calibri"/>
          <w:color w:val="auto"/>
        </w:rPr>
        <w:t>de déroulement des différentes phases (accueil des participants,</w:t>
      </w:r>
      <w:r w:rsidR="009B5801" w:rsidRPr="009B4369">
        <w:rPr>
          <w:rFonts w:ascii="Arial" w:hAnsi="Arial" w:cs="Calibri"/>
          <w:color w:val="auto"/>
        </w:rPr>
        <w:t xml:space="preserve"> </w:t>
      </w:r>
      <w:r w:rsidR="00DF21F3" w:rsidRPr="009B4369">
        <w:rPr>
          <w:rFonts w:ascii="Arial" w:hAnsi="Arial" w:cs="Calibri"/>
          <w:color w:val="auto"/>
        </w:rPr>
        <w:t>travail en autonomie</w:t>
      </w:r>
      <w:r w:rsidR="00B44669" w:rsidRPr="009B4369">
        <w:rPr>
          <w:rFonts w:ascii="Arial" w:hAnsi="Arial" w:cs="Calibri"/>
          <w:color w:val="auto"/>
        </w:rPr>
        <w:t>, etc.) s’applique à tous les hackathons. Les participants souhaitent pouvoir accéder au planning contenant les horaires de début et de fin prévues pour chacune des phases d’un hackathon</w:t>
      </w:r>
      <w:r w:rsidR="0046265B" w:rsidRPr="009B4369">
        <w:rPr>
          <w:rFonts w:ascii="Arial" w:hAnsi="Arial" w:cs="Calibri"/>
          <w:color w:val="auto"/>
        </w:rPr>
        <w:t>.</w:t>
      </w:r>
    </w:p>
    <w:p w14:paraId="1B4EA263" w14:textId="77777777" w:rsidR="00B44669" w:rsidRPr="009B4369" w:rsidRDefault="00B44669">
      <w:pPr>
        <w:pStyle w:val="NormalWeb"/>
        <w:spacing w:before="113" w:after="57"/>
        <w:jc w:val="both"/>
        <w:rPr>
          <w:rFonts w:ascii="Arial" w:hAnsi="Arial" w:cs="Arial"/>
          <w:b/>
          <w:bCs/>
          <w:color w:val="auto"/>
          <w:sz w:val="22"/>
          <w:szCs w:val="22"/>
        </w:rPr>
      </w:pPr>
      <w:r w:rsidRPr="009B4369">
        <w:rPr>
          <w:rFonts w:ascii="Arial" w:hAnsi="Arial" w:cs="Arial"/>
          <w:color w:val="auto"/>
          <w:sz w:val="22"/>
          <w:szCs w:val="22"/>
        </w:rPr>
        <w:t xml:space="preserve">Exemple : </w:t>
      </w:r>
    </w:p>
    <w:tbl>
      <w:tblPr>
        <w:tblW w:w="0" w:type="auto"/>
        <w:tblInd w:w="109" w:type="dxa"/>
        <w:tblLayout w:type="fixed"/>
        <w:tblCellMar>
          <w:top w:w="55" w:type="dxa"/>
          <w:left w:w="54" w:type="dxa"/>
          <w:bottom w:w="55" w:type="dxa"/>
          <w:right w:w="55" w:type="dxa"/>
        </w:tblCellMar>
        <w:tblLook w:val="0000" w:firstRow="0" w:lastRow="0" w:firstColumn="0" w:lastColumn="0" w:noHBand="0" w:noVBand="0"/>
      </w:tblPr>
      <w:tblGrid>
        <w:gridCol w:w="3968"/>
        <w:gridCol w:w="1130"/>
        <w:gridCol w:w="4537"/>
      </w:tblGrid>
      <w:tr w:rsidR="009B4369" w:rsidRPr="009B4369" w14:paraId="0C2DD237" w14:textId="77777777">
        <w:tc>
          <w:tcPr>
            <w:tcW w:w="3968" w:type="dxa"/>
            <w:tcBorders>
              <w:top w:val="single" w:sz="1" w:space="0" w:color="000000"/>
              <w:left w:val="single" w:sz="1" w:space="0" w:color="000000"/>
              <w:bottom w:val="single" w:sz="1" w:space="0" w:color="000000"/>
            </w:tcBorders>
            <w:shd w:val="clear" w:color="auto" w:fill="000000"/>
          </w:tcPr>
          <w:p w14:paraId="32B87FFD" w14:textId="50264322" w:rsidR="00B44669" w:rsidRPr="009B4369" w:rsidRDefault="00B44669">
            <w:pPr>
              <w:pStyle w:val="NormalWeb"/>
              <w:spacing w:before="57" w:after="57"/>
              <w:jc w:val="center"/>
              <w:rPr>
                <w:b/>
                <w:bCs/>
                <w:color w:val="auto"/>
              </w:rPr>
            </w:pPr>
            <w:r w:rsidRPr="009B4369">
              <w:rPr>
                <w:rFonts w:ascii="Arial" w:hAnsi="Arial" w:cs="Arial"/>
                <w:b/>
                <w:bCs/>
                <w:color w:val="auto"/>
                <w:sz w:val="22"/>
                <w:szCs w:val="22"/>
              </w:rPr>
              <w:t xml:space="preserve">Vendredi </w:t>
            </w:r>
            <w:r w:rsidR="005E4019" w:rsidRPr="009B4369">
              <w:rPr>
                <w:rFonts w:ascii="Arial" w:hAnsi="Arial" w:cs="Arial"/>
                <w:b/>
                <w:bCs/>
                <w:color w:val="auto"/>
                <w:sz w:val="22"/>
                <w:szCs w:val="22"/>
              </w:rPr>
              <w:t xml:space="preserve">11 </w:t>
            </w:r>
            <w:r w:rsidRPr="009B4369">
              <w:rPr>
                <w:rFonts w:ascii="Arial" w:hAnsi="Arial" w:cs="Arial"/>
                <w:b/>
                <w:bCs/>
                <w:color w:val="auto"/>
                <w:sz w:val="22"/>
                <w:szCs w:val="22"/>
              </w:rPr>
              <w:t>juin</w:t>
            </w:r>
          </w:p>
        </w:tc>
        <w:tc>
          <w:tcPr>
            <w:tcW w:w="1130" w:type="dxa"/>
            <w:tcBorders>
              <w:top w:val="single" w:sz="1" w:space="0" w:color="000000"/>
              <w:left w:val="single" w:sz="1" w:space="0" w:color="000000"/>
              <w:bottom w:val="single" w:sz="1" w:space="0" w:color="000000"/>
            </w:tcBorders>
            <w:shd w:val="clear" w:color="auto" w:fill="000000"/>
          </w:tcPr>
          <w:p w14:paraId="6B12E672" w14:textId="77777777" w:rsidR="00B44669" w:rsidRPr="009B4369" w:rsidRDefault="00B44669">
            <w:pPr>
              <w:pStyle w:val="Contenudetableau"/>
              <w:spacing w:before="57" w:after="57"/>
              <w:jc w:val="center"/>
              <w:rPr>
                <w:rFonts w:cs="Arial"/>
                <w:b/>
                <w:bCs/>
                <w:color w:val="auto"/>
                <w:sz w:val="22"/>
                <w:szCs w:val="22"/>
              </w:rPr>
            </w:pPr>
            <w:r w:rsidRPr="009B4369">
              <w:rPr>
                <w:b/>
                <w:bCs/>
                <w:color w:val="auto"/>
              </w:rPr>
              <w:t>...</w:t>
            </w:r>
          </w:p>
        </w:tc>
        <w:tc>
          <w:tcPr>
            <w:tcW w:w="4537" w:type="dxa"/>
            <w:tcBorders>
              <w:top w:val="single" w:sz="1" w:space="0" w:color="000000"/>
              <w:left w:val="single" w:sz="1" w:space="0" w:color="000000"/>
              <w:bottom w:val="single" w:sz="1" w:space="0" w:color="000000"/>
              <w:right w:val="single" w:sz="1" w:space="0" w:color="000000"/>
            </w:tcBorders>
            <w:shd w:val="clear" w:color="auto" w:fill="000000"/>
          </w:tcPr>
          <w:p w14:paraId="4F1FA5F0" w14:textId="599BFC2D" w:rsidR="00B44669" w:rsidRPr="009B4369" w:rsidRDefault="00B44669">
            <w:pPr>
              <w:pStyle w:val="NormalWeb"/>
              <w:spacing w:before="57" w:after="57"/>
              <w:jc w:val="center"/>
              <w:rPr>
                <w:color w:val="auto"/>
              </w:rPr>
            </w:pPr>
            <w:r w:rsidRPr="009B4369">
              <w:rPr>
                <w:rFonts w:ascii="Arial" w:hAnsi="Arial" w:cs="Arial"/>
                <w:b/>
                <w:bCs/>
                <w:color w:val="auto"/>
                <w:sz w:val="22"/>
                <w:szCs w:val="22"/>
              </w:rPr>
              <w:t xml:space="preserve">Dimanche </w:t>
            </w:r>
            <w:r w:rsidR="005E4019" w:rsidRPr="009B4369">
              <w:rPr>
                <w:rFonts w:ascii="Arial" w:hAnsi="Arial" w:cs="Arial"/>
                <w:b/>
                <w:bCs/>
                <w:color w:val="auto"/>
                <w:sz w:val="22"/>
                <w:szCs w:val="22"/>
              </w:rPr>
              <w:t xml:space="preserve">13 </w:t>
            </w:r>
            <w:r w:rsidRPr="009B4369">
              <w:rPr>
                <w:rFonts w:ascii="Arial" w:hAnsi="Arial" w:cs="Arial"/>
                <w:b/>
                <w:bCs/>
                <w:color w:val="auto"/>
                <w:sz w:val="22"/>
                <w:szCs w:val="22"/>
              </w:rPr>
              <w:t>juin</w:t>
            </w:r>
          </w:p>
        </w:tc>
      </w:tr>
      <w:tr w:rsidR="009B4369" w:rsidRPr="009B4369" w14:paraId="6AE84ACF" w14:textId="77777777">
        <w:tc>
          <w:tcPr>
            <w:tcW w:w="3968" w:type="dxa"/>
            <w:tcBorders>
              <w:top w:val="single" w:sz="1" w:space="0" w:color="000000"/>
              <w:left w:val="single" w:sz="1" w:space="0" w:color="000000"/>
              <w:bottom w:val="single" w:sz="1" w:space="0" w:color="000000"/>
            </w:tcBorders>
            <w:shd w:val="clear" w:color="auto" w:fill="auto"/>
          </w:tcPr>
          <w:p w14:paraId="54E63C48" w14:textId="77777777" w:rsidR="00B44669" w:rsidRPr="009B4369" w:rsidRDefault="00B44669">
            <w:pPr>
              <w:pStyle w:val="NormalWeb"/>
              <w:spacing w:before="57" w:after="0"/>
              <w:rPr>
                <w:rFonts w:ascii="Arial" w:hAnsi="Arial" w:cs="Arial"/>
                <w:color w:val="auto"/>
              </w:rPr>
            </w:pPr>
            <w:r w:rsidRPr="009B4369">
              <w:rPr>
                <w:rFonts w:ascii="Arial" w:hAnsi="Arial" w:cs="Arial"/>
                <w:color w:val="auto"/>
                <w:sz w:val="22"/>
                <w:szCs w:val="22"/>
              </w:rPr>
              <w:t xml:space="preserve">17h </w:t>
            </w:r>
            <w:bookmarkStart w:id="0" w:name="__DdeLink__1710_1013998677"/>
            <w:r w:rsidRPr="009B4369">
              <w:rPr>
                <w:rFonts w:ascii="Arial" w:hAnsi="Arial" w:cs="Arial"/>
                <w:color w:val="auto"/>
                <w:sz w:val="22"/>
                <w:szCs w:val="22"/>
              </w:rPr>
              <w:t>–</w:t>
            </w:r>
            <w:bookmarkEnd w:id="0"/>
            <w:r w:rsidRPr="009B4369">
              <w:rPr>
                <w:rFonts w:ascii="Arial" w:hAnsi="Arial" w:cs="Arial"/>
                <w:color w:val="auto"/>
                <w:sz w:val="22"/>
                <w:szCs w:val="22"/>
              </w:rPr>
              <w:t xml:space="preserve"> 19h : Accueil des participants</w:t>
            </w:r>
          </w:p>
          <w:p w14:paraId="1FA367C1" w14:textId="77777777" w:rsidR="0016229D" w:rsidRPr="009B4369" w:rsidRDefault="00302E98" w:rsidP="00E22A78">
            <w:pPr>
              <w:pStyle w:val="NormalWeb"/>
              <w:spacing w:before="0" w:after="0"/>
              <w:rPr>
                <w:color w:val="auto"/>
              </w:rPr>
            </w:pPr>
            <w:r w:rsidRPr="009B4369">
              <w:rPr>
                <w:rFonts w:ascii="Arial" w:hAnsi="Arial" w:cs="Arial"/>
                <w:color w:val="auto"/>
              </w:rPr>
              <w:t>19</w:t>
            </w:r>
            <w:r w:rsidR="00B44669" w:rsidRPr="009B4369">
              <w:rPr>
                <w:rFonts w:ascii="Arial" w:hAnsi="Arial" w:cs="Arial"/>
                <w:color w:val="auto"/>
                <w:sz w:val="22"/>
                <w:szCs w:val="22"/>
              </w:rPr>
              <w:t xml:space="preserve">h – </w:t>
            </w:r>
            <w:r w:rsidRPr="009B4369">
              <w:rPr>
                <w:rFonts w:ascii="Arial" w:hAnsi="Arial" w:cs="Arial"/>
                <w:color w:val="auto"/>
                <w:sz w:val="22"/>
                <w:szCs w:val="22"/>
              </w:rPr>
              <w:t>2</w:t>
            </w:r>
            <w:r w:rsidR="00E22A78" w:rsidRPr="009B4369">
              <w:rPr>
                <w:rFonts w:ascii="Arial" w:hAnsi="Arial" w:cs="Arial"/>
                <w:color w:val="auto"/>
                <w:sz w:val="22"/>
                <w:szCs w:val="22"/>
              </w:rPr>
              <w:t>4</w:t>
            </w:r>
            <w:r w:rsidRPr="009B4369">
              <w:rPr>
                <w:rFonts w:ascii="Arial" w:hAnsi="Arial" w:cs="Arial"/>
                <w:color w:val="auto"/>
                <w:sz w:val="22"/>
                <w:szCs w:val="22"/>
              </w:rPr>
              <w:t>h </w:t>
            </w:r>
            <w:r w:rsidR="00B44669" w:rsidRPr="009B4369">
              <w:rPr>
                <w:rFonts w:ascii="Arial" w:hAnsi="Arial" w:cs="Arial"/>
                <w:color w:val="auto"/>
                <w:sz w:val="22"/>
                <w:szCs w:val="22"/>
              </w:rPr>
              <w:t>: Travail en autonomie</w:t>
            </w:r>
          </w:p>
        </w:tc>
        <w:tc>
          <w:tcPr>
            <w:tcW w:w="1130" w:type="dxa"/>
            <w:tcBorders>
              <w:top w:val="single" w:sz="1" w:space="0" w:color="000000"/>
              <w:left w:val="single" w:sz="1" w:space="0" w:color="000000"/>
              <w:bottom w:val="single" w:sz="1" w:space="0" w:color="000000"/>
            </w:tcBorders>
            <w:shd w:val="clear" w:color="auto" w:fill="auto"/>
          </w:tcPr>
          <w:p w14:paraId="5AD02988" w14:textId="77777777" w:rsidR="00B44669" w:rsidRPr="009B4369" w:rsidRDefault="00B44669" w:rsidP="00EA5048">
            <w:pPr>
              <w:pStyle w:val="Contenudetableau"/>
              <w:jc w:val="center"/>
              <w:rPr>
                <w:color w:val="auto"/>
                <w:sz w:val="22"/>
                <w:szCs w:val="22"/>
              </w:rPr>
            </w:pPr>
            <w:r w:rsidRPr="009B4369">
              <w:rPr>
                <w:color w:val="auto"/>
              </w:rPr>
              <w:t>...</w:t>
            </w:r>
          </w:p>
        </w:tc>
        <w:tc>
          <w:tcPr>
            <w:tcW w:w="4537" w:type="dxa"/>
            <w:tcBorders>
              <w:top w:val="single" w:sz="1" w:space="0" w:color="000000"/>
              <w:left w:val="single" w:sz="1" w:space="0" w:color="000000"/>
              <w:bottom w:val="single" w:sz="1" w:space="0" w:color="000000"/>
              <w:right w:val="single" w:sz="1" w:space="0" w:color="000000"/>
            </w:tcBorders>
            <w:shd w:val="clear" w:color="auto" w:fill="auto"/>
          </w:tcPr>
          <w:p w14:paraId="7ED63F1D" w14:textId="77777777" w:rsidR="00B44669" w:rsidRPr="009B4369" w:rsidRDefault="00B44669">
            <w:pPr>
              <w:pStyle w:val="Contenudetableau"/>
              <w:spacing w:after="0"/>
              <w:rPr>
                <w:color w:val="auto"/>
                <w:sz w:val="22"/>
                <w:szCs w:val="22"/>
              </w:rPr>
            </w:pPr>
            <w:r w:rsidRPr="009B4369">
              <w:rPr>
                <w:color w:val="auto"/>
                <w:sz w:val="22"/>
                <w:szCs w:val="22"/>
              </w:rPr>
              <w:t>00h – 12h : Travail en autonomie</w:t>
            </w:r>
          </w:p>
          <w:p w14:paraId="7C402D46" w14:textId="77777777" w:rsidR="00B44669" w:rsidRPr="009B4369" w:rsidRDefault="00B44669">
            <w:pPr>
              <w:pStyle w:val="Contenudetableau"/>
              <w:spacing w:after="0"/>
              <w:rPr>
                <w:color w:val="auto"/>
                <w:sz w:val="22"/>
                <w:szCs w:val="22"/>
              </w:rPr>
            </w:pPr>
            <w:r w:rsidRPr="009B4369">
              <w:rPr>
                <w:color w:val="auto"/>
                <w:sz w:val="22"/>
                <w:szCs w:val="22"/>
              </w:rPr>
              <w:t>12h – 14h : Repas festif</w:t>
            </w:r>
          </w:p>
          <w:p w14:paraId="4515CC71" w14:textId="77777777" w:rsidR="00B44669" w:rsidRPr="009B4369" w:rsidRDefault="00B44669">
            <w:pPr>
              <w:pStyle w:val="Contenudetableau"/>
              <w:spacing w:after="0"/>
              <w:rPr>
                <w:rFonts w:cs="Arial"/>
                <w:color w:val="auto"/>
                <w:sz w:val="22"/>
                <w:szCs w:val="22"/>
              </w:rPr>
            </w:pPr>
            <w:r w:rsidRPr="009B4369">
              <w:rPr>
                <w:color w:val="auto"/>
                <w:sz w:val="22"/>
                <w:szCs w:val="22"/>
              </w:rPr>
              <w:t xml:space="preserve">14h – 16h : </w:t>
            </w:r>
            <w:r w:rsidRPr="009B4369">
              <w:rPr>
                <w:rFonts w:cs="Arial"/>
                <w:color w:val="auto"/>
                <w:sz w:val="22"/>
                <w:szCs w:val="22"/>
              </w:rPr>
              <w:t>Présentation des projets</w:t>
            </w:r>
          </w:p>
          <w:p w14:paraId="7050E82F" w14:textId="77777777" w:rsidR="00B44669" w:rsidRPr="009B4369" w:rsidRDefault="00B44669">
            <w:pPr>
              <w:pStyle w:val="Contenudetableau"/>
              <w:spacing w:after="0"/>
              <w:rPr>
                <w:color w:val="auto"/>
              </w:rPr>
            </w:pPr>
            <w:r w:rsidRPr="009B4369">
              <w:rPr>
                <w:rFonts w:cs="Arial"/>
                <w:color w:val="auto"/>
                <w:sz w:val="22"/>
                <w:szCs w:val="22"/>
              </w:rPr>
              <w:t>16h – 17h : Délibération et résultats</w:t>
            </w:r>
          </w:p>
        </w:tc>
      </w:tr>
    </w:tbl>
    <w:p w14:paraId="16A54FDF" w14:textId="77777777" w:rsidR="001D3286" w:rsidRPr="009B4369" w:rsidRDefault="001D3286" w:rsidP="001D3286">
      <w:pPr>
        <w:pStyle w:val="NormalWeb"/>
        <w:spacing w:before="113" w:after="0"/>
        <w:jc w:val="both"/>
        <w:rPr>
          <w:rFonts w:cs="Arial"/>
          <w:b/>
          <w:color w:val="auto"/>
        </w:rPr>
      </w:pPr>
      <w:r w:rsidRPr="009B4369">
        <w:rPr>
          <w:rFonts w:ascii="Arial" w:hAnsi="Arial" w:cs="Arial"/>
          <w:color w:val="auto"/>
          <w:sz w:val="22"/>
          <w:szCs w:val="22"/>
        </w:rPr>
        <w:t>Pour répondre à ce besoin, la base de données a été complétée de la manière suivante :</w:t>
      </w:r>
    </w:p>
    <w:p w14:paraId="5EF5DB14" w14:textId="77777777" w:rsidR="001D3286" w:rsidRPr="009B4369" w:rsidRDefault="001D3286" w:rsidP="001D3286">
      <w:pPr>
        <w:tabs>
          <w:tab w:val="left" w:pos="567"/>
          <w:tab w:val="left" w:pos="1134"/>
          <w:tab w:val="left" w:pos="1701"/>
          <w:tab w:val="left" w:pos="2268"/>
        </w:tabs>
        <w:spacing w:before="113" w:after="0"/>
        <w:ind w:left="709"/>
        <w:rPr>
          <w:rFonts w:cs="Arial"/>
          <w:color w:val="auto"/>
        </w:rPr>
      </w:pPr>
      <w:r w:rsidRPr="009B4369">
        <w:rPr>
          <w:rFonts w:cs="Arial"/>
          <w:b/>
          <w:color w:val="auto"/>
        </w:rPr>
        <w:t>PHASE (id, libelle)</w:t>
      </w:r>
    </w:p>
    <w:p w14:paraId="18E26988" w14:textId="5DF0626F" w:rsidR="001D3286" w:rsidRPr="009B4369" w:rsidRDefault="001D3286" w:rsidP="001D3286">
      <w:pPr>
        <w:tabs>
          <w:tab w:val="left" w:pos="567"/>
          <w:tab w:val="left" w:pos="1134"/>
          <w:tab w:val="left" w:pos="1701"/>
          <w:tab w:val="left" w:pos="2268"/>
        </w:tabs>
        <w:spacing w:after="0"/>
        <w:ind w:left="709"/>
        <w:rPr>
          <w:rFonts w:cs="Arial"/>
          <w:color w:val="auto"/>
        </w:rPr>
      </w:pPr>
      <w:r w:rsidRPr="009B4369">
        <w:rPr>
          <w:rFonts w:cs="Arial"/>
          <w:color w:val="auto"/>
        </w:rPr>
        <w:tab/>
      </w:r>
      <w:proofErr w:type="gramStart"/>
      <w:r w:rsidRPr="009B4369">
        <w:rPr>
          <w:rFonts w:cs="Arial"/>
          <w:color w:val="auto"/>
        </w:rPr>
        <w:t>clé</w:t>
      </w:r>
      <w:proofErr w:type="gramEnd"/>
      <w:r w:rsidRPr="009B4369">
        <w:rPr>
          <w:rFonts w:cs="Arial"/>
          <w:color w:val="auto"/>
        </w:rPr>
        <w:t xml:space="preserve"> primaire : id</w:t>
      </w:r>
      <w:r w:rsidR="005E4019" w:rsidRPr="009B4369">
        <w:rPr>
          <w:rFonts w:cs="Arial"/>
          <w:color w:val="auto"/>
        </w:rPr>
        <w:t>.</w:t>
      </w:r>
    </w:p>
    <w:p w14:paraId="40F74306" w14:textId="77777777" w:rsidR="001D3286" w:rsidRPr="009B4369" w:rsidRDefault="001D3286" w:rsidP="001D3286">
      <w:pPr>
        <w:tabs>
          <w:tab w:val="left" w:pos="567"/>
          <w:tab w:val="left" w:pos="1134"/>
          <w:tab w:val="left" w:pos="1701"/>
          <w:tab w:val="left" w:pos="2268"/>
        </w:tabs>
        <w:spacing w:after="0"/>
        <w:ind w:left="709"/>
        <w:rPr>
          <w:rFonts w:cs="Arial"/>
          <w:color w:val="auto"/>
        </w:rPr>
      </w:pPr>
      <w:r w:rsidRPr="009B4369">
        <w:rPr>
          <w:rFonts w:cs="Arial"/>
          <w:color w:val="auto"/>
        </w:rPr>
        <w:t xml:space="preserve">Domaines des données utilisées : </w:t>
      </w:r>
    </w:p>
    <w:p w14:paraId="68D314FE" w14:textId="69FD315C" w:rsidR="001D3286" w:rsidRPr="009B4369" w:rsidRDefault="001D3286" w:rsidP="001D3286">
      <w:pPr>
        <w:pStyle w:val="Paragraphedeliste"/>
        <w:numPr>
          <w:ilvl w:val="0"/>
          <w:numId w:val="16"/>
        </w:numPr>
        <w:tabs>
          <w:tab w:val="left" w:pos="567"/>
          <w:tab w:val="left" w:pos="1134"/>
          <w:tab w:val="left" w:pos="1701"/>
          <w:tab w:val="left" w:pos="2268"/>
        </w:tabs>
        <w:spacing w:after="0"/>
        <w:rPr>
          <w:rFonts w:cs="Arial"/>
          <w:color w:val="auto"/>
        </w:rPr>
      </w:pPr>
      <w:proofErr w:type="gramStart"/>
      <w:r w:rsidRPr="009B4369">
        <w:rPr>
          <w:rFonts w:cs="Arial"/>
          <w:color w:val="auto"/>
        </w:rPr>
        <w:t>id</w:t>
      </w:r>
      <w:proofErr w:type="gramEnd"/>
      <w:r w:rsidRPr="009B4369">
        <w:rPr>
          <w:rFonts w:cs="Arial"/>
          <w:color w:val="auto"/>
        </w:rPr>
        <w:t> : numéro séquentiel</w:t>
      </w:r>
      <w:r w:rsidR="005E4019" w:rsidRPr="009B4369">
        <w:rPr>
          <w:rFonts w:cs="Arial"/>
          <w:color w:val="auto"/>
        </w:rPr>
        <w:t> ;</w:t>
      </w:r>
    </w:p>
    <w:p w14:paraId="04D94FFC" w14:textId="315B8BFC" w:rsidR="001D3286" w:rsidRPr="009B4369" w:rsidRDefault="001D3286" w:rsidP="001D3286">
      <w:pPr>
        <w:pStyle w:val="Paragraphedeliste"/>
        <w:numPr>
          <w:ilvl w:val="0"/>
          <w:numId w:val="16"/>
        </w:numPr>
        <w:tabs>
          <w:tab w:val="left" w:pos="567"/>
          <w:tab w:val="left" w:pos="1134"/>
          <w:tab w:val="left" w:pos="1701"/>
          <w:tab w:val="left" w:pos="2268"/>
        </w:tabs>
        <w:spacing w:after="0"/>
        <w:rPr>
          <w:rFonts w:cs="Arial"/>
          <w:b/>
          <w:color w:val="auto"/>
        </w:rPr>
      </w:pPr>
      <w:proofErr w:type="gramStart"/>
      <w:r w:rsidRPr="009B4369">
        <w:rPr>
          <w:rFonts w:cs="Arial"/>
          <w:color w:val="auto"/>
        </w:rPr>
        <w:t>libellé</w:t>
      </w:r>
      <w:proofErr w:type="gramEnd"/>
      <w:r w:rsidRPr="009B4369">
        <w:rPr>
          <w:rFonts w:cs="Arial"/>
          <w:color w:val="auto"/>
        </w:rPr>
        <w:t> : chaine de 100 caractères maximum</w:t>
      </w:r>
      <w:r w:rsidR="005E4019" w:rsidRPr="009B4369">
        <w:rPr>
          <w:rFonts w:cs="Arial"/>
          <w:color w:val="auto"/>
        </w:rPr>
        <w:t>.</w:t>
      </w:r>
    </w:p>
    <w:p w14:paraId="1FDE25C1" w14:textId="77777777" w:rsidR="001D3286" w:rsidRPr="009B4369" w:rsidRDefault="001D3286" w:rsidP="001D3286">
      <w:pPr>
        <w:tabs>
          <w:tab w:val="left" w:pos="567"/>
          <w:tab w:val="left" w:pos="1134"/>
          <w:tab w:val="left" w:pos="1701"/>
          <w:tab w:val="left" w:pos="2268"/>
        </w:tabs>
        <w:spacing w:before="113" w:after="0"/>
        <w:ind w:left="709"/>
        <w:rPr>
          <w:rFonts w:cs="Arial"/>
          <w:color w:val="auto"/>
          <w:lang w:val="en-US"/>
        </w:rPr>
      </w:pPr>
      <w:r w:rsidRPr="009B4369">
        <w:rPr>
          <w:rFonts w:cs="Arial"/>
          <w:b/>
          <w:color w:val="auto"/>
          <w:lang w:val="en-US"/>
        </w:rPr>
        <w:t>PLANNING (</w:t>
      </w:r>
      <w:proofErr w:type="spellStart"/>
      <w:r w:rsidRPr="009B4369">
        <w:rPr>
          <w:rFonts w:cs="Arial"/>
          <w:b/>
          <w:color w:val="auto"/>
          <w:lang w:val="en-US"/>
        </w:rPr>
        <w:t>idHackathon</w:t>
      </w:r>
      <w:proofErr w:type="spellEnd"/>
      <w:r w:rsidRPr="009B4369">
        <w:rPr>
          <w:rFonts w:cs="Arial"/>
          <w:b/>
          <w:color w:val="auto"/>
          <w:lang w:val="en-US"/>
        </w:rPr>
        <w:t xml:space="preserve">, </w:t>
      </w:r>
      <w:proofErr w:type="spellStart"/>
      <w:r w:rsidRPr="009B4369">
        <w:rPr>
          <w:rFonts w:cs="Arial"/>
          <w:b/>
          <w:color w:val="auto"/>
          <w:lang w:val="en-US"/>
        </w:rPr>
        <w:t>dateHeureDebut</w:t>
      </w:r>
      <w:proofErr w:type="spellEnd"/>
      <w:r w:rsidRPr="009B4369">
        <w:rPr>
          <w:rFonts w:cs="Arial"/>
          <w:b/>
          <w:color w:val="auto"/>
          <w:lang w:val="en-US"/>
        </w:rPr>
        <w:t xml:space="preserve">, </w:t>
      </w:r>
      <w:proofErr w:type="spellStart"/>
      <w:r w:rsidRPr="009B4369">
        <w:rPr>
          <w:rFonts w:cs="Arial"/>
          <w:b/>
          <w:color w:val="auto"/>
          <w:lang w:val="en-US"/>
        </w:rPr>
        <w:t>idPhase</w:t>
      </w:r>
      <w:proofErr w:type="spellEnd"/>
      <w:r w:rsidRPr="009B4369">
        <w:rPr>
          <w:rFonts w:cs="Arial"/>
          <w:b/>
          <w:color w:val="auto"/>
          <w:lang w:val="en-US"/>
        </w:rPr>
        <w:t xml:space="preserve">, </w:t>
      </w:r>
      <w:proofErr w:type="spellStart"/>
      <w:r w:rsidRPr="009B4369">
        <w:rPr>
          <w:rFonts w:cs="Arial"/>
          <w:b/>
          <w:color w:val="auto"/>
          <w:lang w:val="en-US"/>
        </w:rPr>
        <w:t>duree</w:t>
      </w:r>
      <w:proofErr w:type="spellEnd"/>
      <w:r w:rsidRPr="009B4369">
        <w:rPr>
          <w:rFonts w:cs="Arial"/>
          <w:b/>
          <w:color w:val="auto"/>
          <w:lang w:val="en-US"/>
        </w:rPr>
        <w:t>)</w:t>
      </w:r>
    </w:p>
    <w:p w14:paraId="285B213A" w14:textId="22CDF1D1" w:rsidR="001D3286" w:rsidRPr="009B4369" w:rsidRDefault="001D3286" w:rsidP="001D3286">
      <w:pPr>
        <w:tabs>
          <w:tab w:val="left" w:pos="567"/>
          <w:tab w:val="left" w:pos="1134"/>
          <w:tab w:val="left" w:pos="1701"/>
          <w:tab w:val="left" w:pos="2268"/>
        </w:tabs>
        <w:spacing w:after="0"/>
        <w:ind w:left="709"/>
        <w:rPr>
          <w:rFonts w:cs="Arial"/>
          <w:color w:val="auto"/>
        </w:rPr>
      </w:pPr>
      <w:r w:rsidRPr="009B4369">
        <w:rPr>
          <w:rFonts w:cs="Arial"/>
          <w:color w:val="auto"/>
          <w:lang w:val="en-US"/>
        </w:rPr>
        <w:tab/>
      </w:r>
      <w:proofErr w:type="gramStart"/>
      <w:r w:rsidRPr="009B4369">
        <w:rPr>
          <w:rFonts w:cs="Arial"/>
          <w:color w:val="auto"/>
        </w:rPr>
        <w:t>clé</w:t>
      </w:r>
      <w:proofErr w:type="gramEnd"/>
      <w:r w:rsidRPr="009B4369">
        <w:rPr>
          <w:rFonts w:cs="Arial"/>
          <w:color w:val="auto"/>
        </w:rPr>
        <w:t xml:space="preserve"> primaire : </w:t>
      </w:r>
      <w:proofErr w:type="spellStart"/>
      <w:r w:rsidRPr="009B4369">
        <w:rPr>
          <w:rFonts w:cs="Arial"/>
          <w:color w:val="auto"/>
        </w:rPr>
        <w:t>idHackathon</w:t>
      </w:r>
      <w:proofErr w:type="spellEnd"/>
      <w:r w:rsidRPr="009B4369">
        <w:rPr>
          <w:rFonts w:cs="Arial"/>
          <w:color w:val="auto"/>
        </w:rPr>
        <w:t xml:space="preserve">, </w:t>
      </w:r>
      <w:proofErr w:type="spellStart"/>
      <w:r w:rsidRPr="009B4369">
        <w:rPr>
          <w:rFonts w:cs="Arial"/>
          <w:color w:val="auto"/>
        </w:rPr>
        <w:t>dateHeureDebut</w:t>
      </w:r>
      <w:proofErr w:type="spellEnd"/>
      <w:r w:rsidR="005E4019" w:rsidRPr="009B4369">
        <w:rPr>
          <w:rFonts w:cs="Arial"/>
          <w:color w:val="auto"/>
        </w:rPr>
        <w:t>.</w:t>
      </w:r>
    </w:p>
    <w:p w14:paraId="4B1665D1" w14:textId="595BC4A2" w:rsidR="001D3286" w:rsidRPr="009B4369" w:rsidRDefault="001D3286" w:rsidP="001D3286">
      <w:pPr>
        <w:tabs>
          <w:tab w:val="left" w:pos="567"/>
          <w:tab w:val="left" w:pos="1134"/>
          <w:tab w:val="left" w:pos="1701"/>
          <w:tab w:val="left" w:pos="2268"/>
        </w:tabs>
        <w:spacing w:after="0"/>
        <w:ind w:left="709"/>
        <w:rPr>
          <w:rFonts w:cs="Arial"/>
          <w:color w:val="auto"/>
        </w:rPr>
      </w:pPr>
      <w:r w:rsidRPr="009B4369">
        <w:rPr>
          <w:rFonts w:cs="Arial"/>
          <w:color w:val="auto"/>
        </w:rPr>
        <w:tab/>
      </w:r>
      <w:proofErr w:type="gramStart"/>
      <w:r w:rsidRPr="009B4369">
        <w:rPr>
          <w:rFonts w:cs="Arial"/>
          <w:color w:val="auto"/>
        </w:rPr>
        <w:t>clés</w:t>
      </w:r>
      <w:proofErr w:type="gramEnd"/>
      <w:r w:rsidRPr="009B4369">
        <w:rPr>
          <w:rFonts w:cs="Arial"/>
          <w:color w:val="auto"/>
        </w:rPr>
        <w:t xml:space="preserve"> étrangères :</w:t>
      </w:r>
      <w:r w:rsidR="00D91ACD" w:rsidRPr="009B4369">
        <w:rPr>
          <w:rFonts w:cs="Arial"/>
          <w:color w:val="auto"/>
        </w:rPr>
        <w:t xml:space="preserve"> </w:t>
      </w:r>
      <w:proofErr w:type="spellStart"/>
      <w:r w:rsidRPr="009B4369">
        <w:rPr>
          <w:rFonts w:cs="Arial"/>
          <w:color w:val="auto"/>
        </w:rPr>
        <w:t>idHackathon</w:t>
      </w:r>
      <w:proofErr w:type="spellEnd"/>
      <w:r w:rsidRPr="009B4369">
        <w:rPr>
          <w:rFonts w:cs="Arial"/>
          <w:color w:val="auto"/>
        </w:rPr>
        <w:t xml:space="preserve"> en référence à id de HACKATHON</w:t>
      </w:r>
      <w:r w:rsidR="005E4019" w:rsidRPr="009B4369">
        <w:rPr>
          <w:rFonts w:cs="Arial"/>
          <w:color w:val="auto"/>
        </w:rPr>
        <w:t> ;</w:t>
      </w:r>
    </w:p>
    <w:p w14:paraId="354CE229" w14:textId="30936D1E" w:rsidR="001D3286" w:rsidRPr="009B4369" w:rsidRDefault="001D3286" w:rsidP="001D3286">
      <w:pPr>
        <w:tabs>
          <w:tab w:val="left" w:pos="567"/>
          <w:tab w:val="left" w:pos="1134"/>
          <w:tab w:val="left" w:pos="1701"/>
          <w:tab w:val="left" w:pos="2268"/>
        </w:tabs>
        <w:spacing w:after="0"/>
        <w:rPr>
          <w:rFonts w:cs="Arial"/>
          <w:color w:val="auto"/>
        </w:rPr>
      </w:pPr>
      <w:r w:rsidRPr="009B4369">
        <w:rPr>
          <w:rFonts w:cs="Arial"/>
          <w:color w:val="auto"/>
        </w:rPr>
        <w:tab/>
      </w:r>
      <w:r w:rsidRPr="009B4369">
        <w:rPr>
          <w:rFonts w:cs="Arial"/>
          <w:color w:val="auto"/>
        </w:rPr>
        <w:tab/>
      </w:r>
      <w:r w:rsidRPr="009B4369">
        <w:rPr>
          <w:rFonts w:cs="Arial"/>
          <w:color w:val="auto"/>
        </w:rPr>
        <w:tab/>
      </w:r>
      <w:r w:rsidRPr="009B4369">
        <w:rPr>
          <w:rFonts w:cs="Arial"/>
          <w:color w:val="auto"/>
        </w:rPr>
        <w:tab/>
      </w:r>
      <w:r w:rsidRPr="009B4369">
        <w:rPr>
          <w:rFonts w:cs="Arial"/>
          <w:color w:val="auto"/>
        </w:rPr>
        <w:tab/>
      </w:r>
      <w:r w:rsidRPr="009B4369">
        <w:rPr>
          <w:rFonts w:cs="Arial"/>
          <w:color w:val="auto"/>
        </w:rPr>
        <w:tab/>
        <w:t xml:space="preserve"> </w:t>
      </w:r>
      <w:proofErr w:type="spellStart"/>
      <w:proofErr w:type="gramStart"/>
      <w:r w:rsidRPr="009B4369">
        <w:rPr>
          <w:rFonts w:cs="Arial"/>
          <w:color w:val="auto"/>
        </w:rPr>
        <w:t>idPhase</w:t>
      </w:r>
      <w:proofErr w:type="spellEnd"/>
      <w:proofErr w:type="gramEnd"/>
      <w:r w:rsidRPr="009B4369">
        <w:rPr>
          <w:rFonts w:cs="Arial"/>
          <w:color w:val="auto"/>
        </w:rPr>
        <w:t xml:space="preserve"> en référence à id de PHASE</w:t>
      </w:r>
      <w:r w:rsidR="005E4019" w:rsidRPr="009B4369">
        <w:rPr>
          <w:rFonts w:cs="Arial"/>
          <w:color w:val="auto"/>
        </w:rPr>
        <w:t>.</w:t>
      </w:r>
    </w:p>
    <w:p w14:paraId="618D1390" w14:textId="77777777" w:rsidR="001D3286" w:rsidRPr="009B4369" w:rsidRDefault="001D3286" w:rsidP="001D3286">
      <w:pPr>
        <w:tabs>
          <w:tab w:val="left" w:pos="567"/>
          <w:tab w:val="left" w:pos="1134"/>
          <w:tab w:val="left" w:pos="1701"/>
          <w:tab w:val="left" w:pos="2268"/>
        </w:tabs>
        <w:spacing w:after="0"/>
        <w:ind w:left="708"/>
        <w:rPr>
          <w:rFonts w:cs="Arial"/>
          <w:iCs/>
          <w:color w:val="auto"/>
        </w:rPr>
      </w:pPr>
      <w:r w:rsidRPr="009B4369">
        <w:rPr>
          <w:rFonts w:cs="Arial"/>
          <w:iCs/>
          <w:color w:val="auto"/>
        </w:rPr>
        <w:t xml:space="preserve">Domaines </w:t>
      </w:r>
      <w:r w:rsidRPr="009B4369">
        <w:rPr>
          <w:rFonts w:cs="Arial"/>
          <w:color w:val="auto"/>
        </w:rPr>
        <w:t>des données utilisées :</w:t>
      </w:r>
    </w:p>
    <w:p w14:paraId="7C345EE4" w14:textId="0721EC80" w:rsidR="001D3286" w:rsidRPr="009B4369" w:rsidRDefault="001D3286" w:rsidP="001D3286">
      <w:pPr>
        <w:pStyle w:val="Paragraphedeliste"/>
        <w:numPr>
          <w:ilvl w:val="0"/>
          <w:numId w:val="17"/>
        </w:numPr>
        <w:tabs>
          <w:tab w:val="left" w:pos="567"/>
          <w:tab w:val="left" w:pos="1134"/>
          <w:tab w:val="left" w:pos="1701"/>
          <w:tab w:val="left" w:pos="2268"/>
        </w:tabs>
        <w:spacing w:after="0"/>
        <w:rPr>
          <w:rFonts w:cs="Arial"/>
          <w:iCs/>
          <w:color w:val="auto"/>
        </w:rPr>
      </w:pPr>
      <w:proofErr w:type="spellStart"/>
      <w:proofErr w:type="gramStart"/>
      <w:r w:rsidRPr="009B4369">
        <w:rPr>
          <w:rFonts w:cs="Arial"/>
          <w:iCs/>
          <w:color w:val="auto"/>
        </w:rPr>
        <w:t>idHackathon</w:t>
      </w:r>
      <w:proofErr w:type="spellEnd"/>
      <w:proofErr w:type="gramEnd"/>
      <w:r w:rsidRPr="009B4369">
        <w:rPr>
          <w:rFonts w:cs="Arial"/>
          <w:iCs/>
          <w:color w:val="auto"/>
        </w:rPr>
        <w:t xml:space="preserve"> : </w:t>
      </w:r>
      <w:r w:rsidRPr="009B4369">
        <w:rPr>
          <w:rFonts w:cs="Arial"/>
          <w:color w:val="auto"/>
        </w:rPr>
        <w:t>numéro séquentiel</w:t>
      </w:r>
      <w:r w:rsidR="005E4019" w:rsidRPr="009B4369">
        <w:rPr>
          <w:rFonts w:cs="Arial"/>
          <w:color w:val="auto"/>
        </w:rPr>
        <w:t> ;</w:t>
      </w:r>
    </w:p>
    <w:p w14:paraId="18DED448" w14:textId="6767CFE2" w:rsidR="005E4019" w:rsidRPr="009B4369" w:rsidRDefault="005E4019" w:rsidP="001D3286">
      <w:pPr>
        <w:pStyle w:val="Paragraphedeliste"/>
        <w:numPr>
          <w:ilvl w:val="0"/>
          <w:numId w:val="17"/>
        </w:numPr>
        <w:tabs>
          <w:tab w:val="left" w:pos="567"/>
          <w:tab w:val="left" w:pos="1134"/>
          <w:tab w:val="left" w:pos="1701"/>
          <w:tab w:val="left" w:pos="2268"/>
        </w:tabs>
        <w:spacing w:after="0"/>
        <w:rPr>
          <w:rFonts w:cs="Arial"/>
          <w:iCs/>
          <w:color w:val="auto"/>
        </w:rPr>
      </w:pPr>
      <w:proofErr w:type="spellStart"/>
      <w:proofErr w:type="gramStart"/>
      <w:r w:rsidRPr="009B4369">
        <w:rPr>
          <w:rFonts w:cs="Arial"/>
          <w:color w:val="auto"/>
        </w:rPr>
        <w:t>idPhase</w:t>
      </w:r>
      <w:proofErr w:type="spellEnd"/>
      <w:proofErr w:type="gramEnd"/>
      <w:r w:rsidRPr="009B4369">
        <w:rPr>
          <w:rFonts w:cs="Arial"/>
          <w:color w:val="auto"/>
        </w:rPr>
        <w:t> : nombre entier ;</w:t>
      </w:r>
    </w:p>
    <w:p w14:paraId="00293A08" w14:textId="30FE01D6" w:rsidR="001D3286" w:rsidRPr="009B4369" w:rsidRDefault="001D3286" w:rsidP="001D3286">
      <w:pPr>
        <w:pStyle w:val="Paragraphedeliste"/>
        <w:numPr>
          <w:ilvl w:val="0"/>
          <w:numId w:val="17"/>
        </w:numPr>
        <w:tabs>
          <w:tab w:val="left" w:pos="567"/>
          <w:tab w:val="left" w:pos="1134"/>
          <w:tab w:val="left" w:pos="1701"/>
          <w:tab w:val="left" w:pos="2268"/>
        </w:tabs>
        <w:spacing w:after="0"/>
        <w:rPr>
          <w:rFonts w:cs="Arial"/>
          <w:iCs/>
          <w:color w:val="auto"/>
        </w:rPr>
      </w:pPr>
      <w:proofErr w:type="spellStart"/>
      <w:proofErr w:type="gramStart"/>
      <w:r w:rsidRPr="009B4369">
        <w:rPr>
          <w:rFonts w:cs="Arial"/>
          <w:iCs/>
          <w:color w:val="auto"/>
        </w:rPr>
        <w:t>dateHeureDebut</w:t>
      </w:r>
      <w:proofErr w:type="spellEnd"/>
      <w:proofErr w:type="gramEnd"/>
      <w:r w:rsidRPr="009B4369">
        <w:rPr>
          <w:rFonts w:cs="Arial"/>
          <w:iCs/>
          <w:color w:val="auto"/>
        </w:rPr>
        <w:t> : horodatage</w:t>
      </w:r>
      <w:r w:rsidR="005E4019" w:rsidRPr="009B4369">
        <w:rPr>
          <w:rFonts w:cs="Arial"/>
          <w:iCs/>
          <w:color w:val="auto"/>
        </w:rPr>
        <w:t> ;</w:t>
      </w:r>
    </w:p>
    <w:p w14:paraId="48A3F948" w14:textId="20161C2A" w:rsidR="001D3286" w:rsidRPr="009B4369" w:rsidRDefault="001D3286" w:rsidP="001D3286">
      <w:pPr>
        <w:pStyle w:val="Paragraphedeliste"/>
        <w:numPr>
          <w:ilvl w:val="0"/>
          <w:numId w:val="17"/>
        </w:numPr>
        <w:tabs>
          <w:tab w:val="left" w:pos="567"/>
          <w:tab w:val="left" w:pos="1134"/>
          <w:tab w:val="left" w:pos="1701"/>
          <w:tab w:val="left" w:pos="2268"/>
        </w:tabs>
        <w:spacing w:after="0"/>
        <w:rPr>
          <w:rFonts w:cs="Arial"/>
          <w:iCs/>
          <w:color w:val="auto"/>
        </w:rPr>
      </w:pPr>
      <w:proofErr w:type="spellStart"/>
      <w:proofErr w:type="gramStart"/>
      <w:r w:rsidRPr="009B4369">
        <w:rPr>
          <w:rFonts w:cs="Arial"/>
          <w:iCs/>
          <w:color w:val="auto"/>
        </w:rPr>
        <w:t>duree</w:t>
      </w:r>
      <w:proofErr w:type="spellEnd"/>
      <w:proofErr w:type="gramEnd"/>
      <w:r w:rsidRPr="009B4369">
        <w:rPr>
          <w:rFonts w:cs="Arial"/>
          <w:iCs/>
          <w:color w:val="auto"/>
        </w:rPr>
        <w:t xml:space="preserve"> : nombre </w:t>
      </w:r>
      <w:r w:rsidR="00D91ACD" w:rsidRPr="009B4369">
        <w:rPr>
          <w:rFonts w:cs="Arial"/>
          <w:iCs/>
          <w:color w:val="auto"/>
        </w:rPr>
        <w:t xml:space="preserve">entier </w:t>
      </w:r>
      <w:r w:rsidRPr="009B4369">
        <w:rPr>
          <w:rFonts w:cs="Arial"/>
          <w:iCs/>
          <w:color w:val="auto"/>
        </w:rPr>
        <w:t>d’heure</w:t>
      </w:r>
      <w:r w:rsidR="00D91ACD" w:rsidRPr="009B4369">
        <w:rPr>
          <w:rFonts w:cs="Arial"/>
          <w:iCs/>
          <w:color w:val="auto"/>
        </w:rPr>
        <w:t>s</w:t>
      </w:r>
      <w:r w:rsidR="005E4019" w:rsidRPr="009B4369">
        <w:rPr>
          <w:rFonts w:cs="Arial"/>
          <w:iCs/>
          <w:color w:val="auto"/>
        </w:rPr>
        <w:t>.</w:t>
      </w:r>
    </w:p>
    <w:p w14:paraId="559F17B9" w14:textId="77777777" w:rsidR="001D3286" w:rsidRPr="009B4369" w:rsidRDefault="001D3286" w:rsidP="001D3286">
      <w:pPr>
        <w:pStyle w:val="Paragraphedeliste"/>
        <w:tabs>
          <w:tab w:val="left" w:pos="567"/>
          <w:tab w:val="left" w:pos="1134"/>
          <w:tab w:val="left" w:pos="1701"/>
          <w:tab w:val="left" w:pos="2268"/>
        </w:tabs>
        <w:spacing w:after="0"/>
        <w:ind w:left="1428"/>
        <w:rPr>
          <w:rFonts w:cs="Arial"/>
          <w:iCs/>
          <w:color w:val="auto"/>
        </w:rPr>
      </w:pPr>
    </w:p>
    <w:p w14:paraId="4E29FD3E" w14:textId="77777777" w:rsidR="00152AC3" w:rsidRPr="009B4369" w:rsidRDefault="00152AC3" w:rsidP="00152AC3">
      <w:pPr>
        <w:rPr>
          <w:rStyle w:val="Accentuation"/>
          <w:rFonts w:ascii="Arial" w:hAnsi="Arial" w:cs="Arial"/>
          <w:i w:val="0"/>
          <w:iCs w:val="0"/>
          <w:color w:val="auto"/>
        </w:rPr>
      </w:pPr>
      <w:r w:rsidRPr="009B4369">
        <w:rPr>
          <w:rStyle w:val="Accentuation"/>
          <w:rFonts w:ascii="Arial" w:hAnsi="Arial" w:cs="Arial"/>
          <w:i w:val="0"/>
          <w:iCs w:val="0"/>
          <w:color w:val="auto"/>
        </w:rPr>
        <w:t xml:space="preserve">Mme </w:t>
      </w:r>
      <w:proofErr w:type="spellStart"/>
      <w:r w:rsidRPr="009B4369">
        <w:rPr>
          <w:rStyle w:val="Accentuation"/>
          <w:rFonts w:ascii="Arial" w:hAnsi="Arial" w:cs="Arial"/>
          <w:i w:val="0"/>
          <w:iCs w:val="0"/>
          <w:color w:val="auto"/>
        </w:rPr>
        <w:t>Mabille</w:t>
      </w:r>
      <w:proofErr w:type="spellEnd"/>
      <w:r w:rsidRPr="009B4369">
        <w:rPr>
          <w:rStyle w:val="Accentuation"/>
          <w:rFonts w:ascii="Arial" w:hAnsi="Arial" w:cs="Arial"/>
          <w:i w:val="0"/>
          <w:iCs w:val="0"/>
          <w:color w:val="auto"/>
        </w:rPr>
        <w:t xml:space="preserve"> attire votre attention sur </w:t>
      </w:r>
      <w:r w:rsidR="00EA29F7" w:rsidRPr="009B4369">
        <w:rPr>
          <w:rStyle w:val="Accentuation"/>
          <w:rFonts w:ascii="Arial" w:hAnsi="Arial" w:cs="Arial"/>
          <w:i w:val="0"/>
          <w:iCs w:val="0"/>
          <w:color w:val="auto"/>
        </w:rPr>
        <w:t>la règle suivante : « </w:t>
      </w:r>
      <w:r w:rsidRPr="009B4369">
        <w:rPr>
          <w:rStyle w:val="Accentuation"/>
          <w:rFonts w:ascii="Arial" w:hAnsi="Arial" w:cs="Arial"/>
          <w:i w:val="0"/>
          <w:iCs w:val="0"/>
          <w:color w:val="auto"/>
        </w:rPr>
        <w:t>Il ne peut y avoir qu’une seule phase qui débute à une heure donnée</w:t>
      </w:r>
      <w:r w:rsidR="00EA29F7" w:rsidRPr="009B4369">
        <w:rPr>
          <w:rStyle w:val="Accentuation"/>
          <w:rFonts w:ascii="Arial" w:hAnsi="Arial" w:cs="Arial"/>
          <w:i w:val="0"/>
          <w:iCs w:val="0"/>
          <w:color w:val="auto"/>
        </w:rPr>
        <w:t xml:space="preserve"> »</w:t>
      </w:r>
      <w:r w:rsidR="00D200C8" w:rsidRPr="009B4369">
        <w:rPr>
          <w:rStyle w:val="Accentuation"/>
          <w:rFonts w:ascii="Arial" w:hAnsi="Arial" w:cs="Arial"/>
          <w:i w:val="0"/>
          <w:iCs w:val="0"/>
          <w:color w:val="auto"/>
        </w:rPr>
        <w:t>.</w:t>
      </w:r>
    </w:p>
    <w:p w14:paraId="3BE503B3" w14:textId="77777777" w:rsidR="00B44669" w:rsidRPr="009B4369" w:rsidRDefault="00B44669" w:rsidP="00D200C8">
      <w:pPr>
        <w:pBdr>
          <w:top w:val="single" w:sz="4" w:space="1" w:color="000000"/>
          <w:left w:val="single" w:sz="4" w:space="4" w:color="000000"/>
          <w:bottom w:val="single" w:sz="4" w:space="0" w:color="000000"/>
          <w:right w:val="single" w:sz="4" w:space="4" w:color="000000"/>
        </w:pBdr>
        <w:tabs>
          <w:tab w:val="left" w:pos="567"/>
          <w:tab w:val="left" w:pos="1134"/>
          <w:tab w:val="left" w:pos="1701"/>
          <w:tab w:val="left" w:pos="2268"/>
        </w:tabs>
        <w:spacing w:after="120"/>
        <w:jc w:val="both"/>
        <w:rPr>
          <w:rFonts w:ascii="Arial" w:hAnsi="Arial" w:cs="Arial"/>
          <w:b/>
          <w:bCs/>
          <w:color w:val="auto"/>
        </w:rPr>
      </w:pPr>
      <w:bookmarkStart w:id="1" w:name="_Hlk29998310"/>
      <w:r w:rsidRPr="009B4369">
        <w:rPr>
          <w:rFonts w:ascii="Arial" w:hAnsi="Arial" w:cs="Arial"/>
          <w:b/>
          <w:bCs/>
          <w:color w:val="auto"/>
        </w:rPr>
        <w:t>Question A.2.1</w:t>
      </w:r>
    </w:p>
    <w:p w14:paraId="5BCBAB23" w14:textId="77777777" w:rsidR="00B44669" w:rsidRPr="009B4369" w:rsidRDefault="00152AC3">
      <w:pPr>
        <w:pBdr>
          <w:top w:val="single" w:sz="4" w:space="1" w:color="000000"/>
          <w:left w:val="single" w:sz="4" w:space="4" w:color="000000"/>
          <w:bottom w:val="single" w:sz="4" w:space="0" w:color="000000"/>
          <w:right w:val="single" w:sz="4" w:space="4" w:color="000000"/>
        </w:pBdr>
        <w:tabs>
          <w:tab w:val="left" w:pos="567"/>
          <w:tab w:val="left" w:pos="1134"/>
          <w:tab w:val="left" w:pos="1701"/>
          <w:tab w:val="left" w:pos="2268"/>
        </w:tabs>
        <w:spacing w:after="0"/>
        <w:jc w:val="both"/>
        <w:rPr>
          <w:rFonts w:ascii="Times New Roman" w:hAnsi="Times New Roman"/>
          <w:color w:val="auto"/>
          <w:sz w:val="24"/>
          <w:szCs w:val="24"/>
        </w:rPr>
      </w:pPr>
      <w:r w:rsidRPr="009B4369">
        <w:rPr>
          <w:rFonts w:ascii="Arial" w:hAnsi="Arial" w:cs="Calibri"/>
          <w:color w:val="auto"/>
        </w:rPr>
        <w:t>Justifier que la structure de la base de données permet d’implémenter cette règle de gestion</w:t>
      </w:r>
      <w:r w:rsidR="00B44669" w:rsidRPr="009B4369">
        <w:rPr>
          <w:rFonts w:ascii="Arial" w:hAnsi="Arial" w:cs="Calibri"/>
          <w:color w:val="auto"/>
        </w:rPr>
        <w:t>.</w:t>
      </w:r>
    </w:p>
    <w:bookmarkEnd w:id="1"/>
    <w:p w14:paraId="2F715800" w14:textId="77777777" w:rsidR="00B44669" w:rsidRPr="009B4369" w:rsidRDefault="00B44669">
      <w:pPr>
        <w:tabs>
          <w:tab w:val="left" w:pos="567"/>
          <w:tab w:val="left" w:pos="1134"/>
          <w:tab w:val="left" w:pos="1701"/>
          <w:tab w:val="left" w:pos="2268"/>
        </w:tabs>
        <w:spacing w:after="0"/>
        <w:jc w:val="both"/>
        <w:rPr>
          <w:rFonts w:ascii="Times New Roman" w:hAnsi="Times New Roman"/>
          <w:color w:val="auto"/>
          <w:sz w:val="24"/>
          <w:szCs w:val="24"/>
        </w:rPr>
      </w:pPr>
    </w:p>
    <w:p w14:paraId="2A49BC43" w14:textId="77777777" w:rsidR="00B44669" w:rsidRPr="009B4369" w:rsidRDefault="00B44669" w:rsidP="00D200C8">
      <w:pPr>
        <w:pBdr>
          <w:top w:val="single" w:sz="4" w:space="1" w:color="000000"/>
          <w:left w:val="single" w:sz="4" w:space="4" w:color="000000"/>
          <w:bottom w:val="single" w:sz="4" w:space="1" w:color="000000"/>
          <w:right w:val="single" w:sz="4" w:space="4" w:color="000000"/>
        </w:pBdr>
        <w:tabs>
          <w:tab w:val="left" w:pos="567"/>
          <w:tab w:val="left" w:pos="1134"/>
          <w:tab w:val="left" w:pos="1701"/>
          <w:tab w:val="left" w:pos="2268"/>
        </w:tabs>
        <w:spacing w:after="120"/>
        <w:jc w:val="both"/>
        <w:rPr>
          <w:rFonts w:ascii="Arial" w:hAnsi="Arial" w:cs="Arial"/>
          <w:b/>
          <w:bCs/>
          <w:color w:val="auto"/>
        </w:rPr>
      </w:pPr>
      <w:r w:rsidRPr="009B4369">
        <w:rPr>
          <w:rFonts w:ascii="Arial" w:hAnsi="Arial" w:cs="Arial"/>
          <w:b/>
          <w:bCs/>
          <w:color w:val="auto"/>
        </w:rPr>
        <w:t>Question A.2.2</w:t>
      </w:r>
    </w:p>
    <w:p w14:paraId="69C81C05" w14:textId="48E5ADAC" w:rsidR="00B44669" w:rsidRPr="009B4369" w:rsidRDefault="00B44669">
      <w:pPr>
        <w:pBdr>
          <w:top w:val="single" w:sz="4" w:space="1" w:color="000000"/>
          <w:left w:val="single" w:sz="4" w:space="4" w:color="000000"/>
          <w:bottom w:val="single" w:sz="4" w:space="1" w:color="000000"/>
          <w:right w:val="single" w:sz="4" w:space="4" w:color="000000"/>
        </w:pBdr>
        <w:tabs>
          <w:tab w:val="left" w:pos="567"/>
          <w:tab w:val="left" w:pos="1134"/>
          <w:tab w:val="left" w:pos="1701"/>
          <w:tab w:val="left" w:pos="2268"/>
        </w:tabs>
        <w:spacing w:after="0"/>
        <w:jc w:val="both"/>
        <w:rPr>
          <w:rFonts w:ascii="Arial" w:hAnsi="Arial" w:cs="Arial"/>
          <w:b/>
          <w:bCs/>
          <w:color w:val="auto"/>
          <w:sz w:val="32"/>
          <w:szCs w:val="32"/>
        </w:rPr>
      </w:pPr>
      <w:r w:rsidRPr="009B4369">
        <w:rPr>
          <w:rFonts w:ascii="Arial" w:hAnsi="Arial" w:cs="Arial"/>
          <w:bCs/>
          <w:color w:val="auto"/>
        </w:rPr>
        <w:t>É</w:t>
      </w:r>
      <w:r w:rsidRPr="009B4369">
        <w:rPr>
          <w:rFonts w:ascii="Arial" w:hAnsi="Arial" w:cs="Arial"/>
          <w:color w:val="auto"/>
        </w:rPr>
        <w:t xml:space="preserve">crire </w:t>
      </w:r>
      <w:r w:rsidR="009B6E82">
        <w:rPr>
          <w:rFonts w:ascii="Arial" w:hAnsi="Arial" w:cs="Arial"/>
          <w:color w:val="auto"/>
        </w:rPr>
        <w:t>la requête</w:t>
      </w:r>
      <w:r w:rsidRPr="009B4369">
        <w:rPr>
          <w:rFonts w:ascii="Arial" w:hAnsi="Arial" w:cs="Arial"/>
          <w:color w:val="auto"/>
        </w:rPr>
        <w:t xml:space="preserve"> de création de la table </w:t>
      </w:r>
      <w:r w:rsidRPr="009B4369">
        <w:rPr>
          <w:rFonts w:ascii="Arial" w:hAnsi="Arial" w:cs="Arial"/>
          <w:color w:val="auto"/>
          <w:szCs w:val="24"/>
        </w:rPr>
        <w:t>PLANNING</w:t>
      </w:r>
      <w:r w:rsidRPr="009B4369">
        <w:rPr>
          <w:rFonts w:ascii="Arial" w:hAnsi="Arial" w:cs="Arial"/>
          <w:color w:val="auto"/>
        </w:rPr>
        <w:t>.</w:t>
      </w:r>
    </w:p>
    <w:p w14:paraId="3CE7E92C" w14:textId="77777777" w:rsidR="00B44669" w:rsidRPr="009B4369" w:rsidRDefault="00B44669">
      <w:pPr>
        <w:spacing w:after="0" w:line="100" w:lineRule="atLeast"/>
        <w:jc w:val="both"/>
        <w:rPr>
          <w:rFonts w:ascii="Arial" w:hAnsi="Arial" w:cs="Arial"/>
          <w:b/>
          <w:bCs/>
          <w:color w:val="auto"/>
          <w:sz w:val="32"/>
          <w:szCs w:val="32"/>
        </w:rPr>
      </w:pPr>
    </w:p>
    <w:p w14:paraId="27E91268" w14:textId="77777777" w:rsidR="00B44669" w:rsidRPr="009B4369" w:rsidRDefault="00B44669">
      <w:pPr>
        <w:pageBreakBefore/>
        <w:spacing w:after="0" w:line="100" w:lineRule="atLeast"/>
        <w:jc w:val="both"/>
        <w:rPr>
          <w:rFonts w:ascii="Arial" w:hAnsi="Arial"/>
          <w:b/>
          <w:bCs/>
          <w:i/>
          <w:iCs/>
          <w:color w:val="auto"/>
        </w:rPr>
      </w:pPr>
      <w:r w:rsidRPr="009B4369">
        <w:rPr>
          <w:rFonts w:ascii="Arial" w:hAnsi="Arial" w:cs="Arial"/>
          <w:b/>
          <w:bCs/>
          <w:color w:val="auto"/>
          <w:sz w:val="28"/>
          <w:szCs w:val="32"/>
        </w:rPr>
        <w:lastRenderedPageBreak/>
        <w:t>Dossier B – Gestion d’</w:t>
      </w:r>
      <w:r w:rsidR="000667FD" w:rsidRPr="009B4369">
        <w:rPr>
          <w:rFonts w:ascii="Arial" w:hAnsi="Arial" w:cs="Arial"/>
          <w:b/>
          <w:bCs/>
          <w:color w:val="auto"/>
          <w:sz w:val="28"/>
          <w:szCs w:val="32"/>
        </w:rPr>
        <w:t>évènement</w:t>
      </w:r>
      <w:r w:rsidRPr="009B4369">
        <w:rPr>
          <w:rFonts w:ascii="Arial" w:hAnsi="Arial" w:cs="Arial"/>
          <w:b/>
          <w:bCs/>
          <w:color w:val="auto"/>
          <w:sz w:val="28"/>
          <w:szCs w:val="32"/>
        </w:rPr>
        <w:t>s organisés autour des hackathons</w:t>
      </w:r>
    </w:p>
    <w:p w14:paraId="3373D5F5" w14:textId="77777777" w:rsidR="00B44669" w:rsidRPr="009B4369" w:rsidRDefault="00B44669" w:rsidP="00B74752">
      <w:pPr>
        <w:pStyle w:val="Paragraphedeliste1"/>
        <w:tabs>
          <w:tab w:val="clear" w:pos="708"/>
          <w:tab w:val="left" w:pos="567"/>
          <w:tab w:val="left" w:pos="1134"/>
          <w:tab w:val="left" w:pos="1701"/>
          <w:tab w:val="left" w:pos="2268"/>
        </w:tabs>
        <w:spacing w:after="120"/>
        <w:jc w:val="right"/>
        <w:rPr>
          <w:rFonts w:ascii="Arial" w:hAnsi="Arial"/>
          <w:b/>
          <w:bCs/>
          <w:i/>
          <w:iCs/>
          <w:color w:val="auto"/>
        </w:rPr>
      </w:pPr>
      <w:r w:rsidRPr="009B4369">
        <w:rPr>
          <w:rFonts w:ascii="Arial" w:hAnsi="Arial"/>
          <w:b/>
          <w:bCs/>
          <w:i/>
          <w:iCs/>
          <w:color w:val="auto"/>
        </w:rPr>
        <w:t>Documents à utiliser : 3, 4, 5, 6, 7</w:t>
      </w:r>
    </w:p>
    <w:p w14:paraId="7DE3D7FD" w14:textId="77777777" w:rsidR="007B7139" w:rsidRPr="009B4369" w:rsidRDefault="007B7139" w:rsidP="00B74752">
      <w:pPr>
        <w:pStyle w:val="Paragraphedeliste1"/>
        <w:tabs>
          <w:tab w:val="clear" w:pos="708"/>
          <w:tab w:val="left" w:pos="567"/>
          <w:tab w:val="left" w:pos="1134"/>
          <w:tab w:val="left" w:pos="1701"/>
          <w:tab w:val="left" w:pos="2268"/>
        </w:tabs>
        <w:spacing w:after="120" w:line="240" w:lineRule="auto"/>
        <w:ind w:left="0"/>
        <w:jc w:val="both"/>
        <w:rPr>
          <w:rFonts w:ascii="Arial" w:hAnsi="Arial"/>
          <w:b/>
          <w:bCs/>
          <w:i/>
          <w:iCs/>
          <w:color w:val="auto"/>
          <w:sz w:val="20"/>
          <w:szCs w:val="20"/>
        </w:rPr>
      </w:pPr>
      <w:r w:rsidRPr="009B4369">
        <w:rPr>
          <w:rFonts w:ascii="Arial" w:hAnsi="Arial"/>
          <w:b/>
          <w:bCs/>
          <w:i/>
          <w:iCs/>
          <w:color w:val="auto"/>
          <w:sz w:val="20"/>
          <w:szCs w:val="20"/>
        </w:rPr>
        <w:t>IMPORTANT : la</w:t>
      </w:r>
      <w:r w:rsidR="00B74752" w:rsidRPr="009B4369">
        <w:rPr>
          <w:rFonts w:ascii="Arial" w:hAnsi="Arial"/>
          <w:b/>
          <w:bCs/>
          <w:i/>
          <w:iCs/>
          <w:color w:val="auto"/>
          <w:sz w:val="20"/>
          <w:szCs w:val="20"/>
        </w:rPr>
        <w:t xml:space="preserve"> </w:t>
      </w:r>
      <w:r w:rsidRPr="009B4369">
        <w:rPr>
          <w:rFonts w:ascii="Arial" w:hAnsi="Arial"/>
          <w:b/>
          <w:bCs/>
          <w:i/>
          <w:iCs/>
          <w:color w:val="auto"/>
          <w:sz w:val="20"/>
          <w:szCs w:val="20"/>
        </w:rPr>
        <w:t>candidate ou le candidat peut choisir de présenter les éléments de code à l’aide du langage de programmation de son choix ou de pseudo-code algorithmique.</w:t>
      </w:r>
    </w:p>
    <w:p w14:paraId="28E209C2" w14:textId="77777777" w:rsidR="00B44669" w:rsidRPr="009B4369" w:rsidRDefault="00B44669">
      <w:pPr>
        <w:shd w:val="clear" w:color="auto" w:fill="FFFFFF"/>
        <w:spacing w:before="113" w:after="0" w:line="100" w:lineRule="atLeast"/>
        <w:jc w:val="both"/>
        <w:rPr>
          <w:rFonts w:ascii="Arial" w:eastAsia="Times New Roman" w:hAnsi="Arial" w:cs="Arial"/>
          <w:color w:val="auto"/>
        </w:rPr>
      </w:pPr>
      <w:r w:rsidRPr="009B4369">
        <w:rPr>
          <w:rFonts w:ascii="Arial" w:eastAsia="Times New Roman" w:hAnsi="Arial" w:cs="Arial"/>
          <w:color w:val="auto"/>
        </w:rPr>
        <w:t xml:space="preserve">Afin d'apporter de l'attractivité auprès d'un plus large public, </w:t>
      </w:r>
      <w:proofErr w:type="spellStart"/>
      <w:r w:rsidRPr="009B4369">
        <w:rPr>
          <w:rFonts w:ascii="Arial" w:eastAsia="Times New Roman" w:hAnsi="Arial" w:cs="Arial"/>
          <w:iCs/>
          <w:color w:val="auto"/>
        </w:rPr>
        <w:t>Hackat'Innov</w:t>
      </w:r>
      <w:proofErr w:type="spellEnd"/>
      <w:r w:rsidRPr="009B4369">
        <w:rPr>
          <w:rFonts w:ascii="Arial" w:eastAsia="Times New Roman" w:hAnsi="Arial" w:cs="Arial"/>
          <w:color w:val="auto"/>
        </w:rPr>
        <w:t xml:space="preserve"> a décidé d'organiser des </w:t>
      </w:r>
      <w:r w:rsidR="000667FD" w:rsidRPr="009B4369">
        <w:rPr>
          <w:rFonts w:ascii="Arial" w:eastAsia="Times New Roman" w:hAnsi="Arial" w:cs="Arial"/>
          <w:color w:val="auto"/>
        </w:rPr>
        <w:t>évènement</w:t>
      </w:r>
      <w:r w:rsidRPr="009B4369">
        <w:rPr>
          <w:rFonts w:ascii="Arial" w:eastAsia="Times New Roman" w:hAnsi="Arial" w:cs="Arial"/>
          <w:color w:val="auto"/>
        </w:rPr>
        <w:t xml:space="preserve">s </w:t>
      </w:r>
      <w:r w:rsidR="00D736A6" w:rsidRPr="009B4369">
        <w:rPr>
          <w:rFonts w:ascii="Arial" w:eastAsia="Times New Roman" w:hAnsi="Arial" w:cs="Arial"/>
          <w:color w:val="auto"/>
        </w:rPr>
        <w:t xml:space="preserve">satellites </w:t>
      </w:r>
      <w:r w:rsidRPr="009B4369">
        <w:rPr>
          <w:rFonts w:ascii="Arial" w:eastAsia="Times New Roman" w:hAnsi="Arial" w:cs="Arial"/>
          <w:color w:val="auto"/>
        </w:rPr>
        <w:t xml:space="preserve">lors des </w:t>
      </w:r>
      <w:r w:rsidRPr="009B4369">
        <w:rPr>
          <w:rFonts w:ascii="Arial" w:eastAsia="Times New Roman" w:hAnsi="Arial" w:cs="Arial"/>
          <w:iCs/>
          <w:color w:val="auto"/>
        </w:rPr>
        <w:t>hackathons</w:t>
      </w:r>
      <w:r w:rsidRPr="009B4369">
        <w:rPr>
          <w:rFonts w:ascii="Arial" w:eastAsia="Times New Roman" w:hAnsi="Arial" w:cs="Arial"/>
          <w:color w:val="auto"/>
        </w:rPr>
        <w:t>.</w:t>
      </w:r>
      <w:r w:rsidR="00F67513" w:rsidRPr="009B4369">
        <w:rPr>
          <w:rFonts w:ascii="Arial" w:eastAsia="Times New Roman" w:hAnsi="Arial" w:cs="Arial"/>
          <w:color w:val="auto"/>
        </w:rPr>
        <w:t xml:space="preserve"> </w:t>
      </w:r>
      <w:r w:rsidR="006646A4" w:rsidRPr="009B4369">
        <w:rPr>
          <w:rFonts w:ascii="Arial" w:eastAsia="Times New Roman" w:hAnsi="Arial" w:cs="Arial"/>
          <w:color w:val="auto"/>
        </w:rPr>
        <w:t>Pour</w:t>
      </w:r>
      <w:r w:rsidR="00446CB7" w:rsidRPr="009B4369">
        <w:rPr>
          <w:rFonts w:ascii="Arial" w:eastAsia="Times New Roman" w:hAnsi="Arial" w:cs="Arial"/>
          <w:color w:val="auto"/>
        </w:rPr>
        <w:t xml:space="preserve"> gérer ces évènements qui peuvent être des conférences </w:t>
      </w:r>
      <w:r w:rsidR="001155E6" w:rsidRPr="009B4369">
        <w:rPr>
          <w:rFonts w:ascii="Arial" w:eastAsia="Times New Roman" w:hAnsi="Arial" w:cs="Arial"/>
          <w:color w:val="auto"/>
        </w:rPr>
        <w:t>c</w:t>
      </w:r>
      <w:r w:rsidR="00446CB7" w:rsidRPr="009B4369">
        <w:rPr>
          <w:rFonts w:ascii="Arial" w:eastAsia="Times New Roman" w:hAnsi="Arial" w:cs="Arial"/>
          <w:color w:val="auto"/>
        </w:rPr>
        <w:t>o</w:t>
      </w:r>
      <w:r w:rsidR="001155E6" w:rsidRPr="009B4369">
        <w:rPr>
          <w:rFonts w:ascii="Arial" w:eastAsia="Times New Roman" w:hAnsi="Arial" w:cs="Arial"/>
          <w:color w:val="auto"/>
        </w:rPr>
        <w:t>mme</w:t>
      </w:r>
      <w:r w:rsidR="00446CB7" w:rsidRPr="009B4369">
        <w:rPr>
          <w:rFonts w:ascii="Arial" w:eastAsia="Times New Roman" w:hAnsi="Arial" w:cs="Arial"/>
          <w:color w:val="auto"/>
        </w:rPr>
        <w:t xml:space="preserve"> des initiations aux outils numériques animées par</w:t>
      </w:r>
      <w:r w:rsidR="001155E6" w:rsidRPr="009B4369">
        <w:rPr>
          <w:rFonts w:ascii="Arial" w:eastAsia="Times New Roman" w:hAnsi="Arial" w:cs="Arial"/>
          <w:color w:val="auto"/>
        </w:rPr>
        <w:t xml:space="preserve"> une ou</w:t>
      </w:r>
      <w:r w:rsidR="00446CB7" w:rsidRPr="009B4369">
        <w:rPr>
          <w:rFonts w:ascii="Arial" w:eastAsia="Times New Roman" w:hAnsi="Arial" w:cs="Arial"/>
          <w:color w:val="auto"/>
        </w:rPr>
        <w:t xml:space="preserve"> un intervenant, un nouveau module </w:t>
      </w:r>
      <w:proofErr w:type="spellStart"/>
      <w:r w:rsidR="00446CB7" w:rsidRPr="009B4369">
        <w:rPr>
          <w:rFonts w:ascii="Arial" w:eastAsia="Times New Roman" w:hAnsi="Arial" w:cs="Arial"/>
          <w:i/>
          <w:iCs/>
          <w:color w:val="auto"/>
        </w:rPr>
        <w:t>Hackat'Event</w:t>
      </w:r>
      <w:proofErr w:type="spellEnd"/>
      <w:r w:rsidR="00446CB7" w:rsidRPr="009B4369">
        <w:rPr>
          <w:rFonts w:ascii="Arial" w:eastAsia="Times New Roman" w:hAnsi="Arial" w:cs="Arial"/>
          <w:iCs/>
          <w:color w:val="auto"/>
        </w:rPr>
        <w:t xml:space="preserve"> doit être développé.</w:t>
      </w:r>
    </w:p>
    <w:p w14:paraId="029D3345" w14:textId="77777777" w:rsidR="00B44669" w:rsidRPr="009B4369" w:rsidRDefault="00EA29F7">
      <w:pPr>
        <w:shd w:val="clear" w:color="auto" w:fill="FFFFFF"/>
        <w:spacing w:before="113" w:after="0" w:line="100" w:lineRule="atLeast"/>
        <w:jc w:val="both"/>
        <w:rPr>
          <w:rFonts w:ascii="Arial" w:eastAsia="Times New Roman" w:hAnsi="Arial" w:cs="Arial"/>
          <w:color w:val="auto"/>
        </w:rPr>
      </w:pPr>
      <w:r w:rsidRPr="009B4369">
        <w:rPr>
          <w:rFonts w:ascii="Arial" w:eastAsia="Times New Roman" w:hAnsi="Arial" w:cs="Arial"/>
          <w:color w:val="auto"/>
        </w:rPr>
        <w:t xml:space="preserve">Mme </w:t>
      </w:r>
      <w:proofErr w:type="spellStart"/>
      <w:r w:rsidRPr="009B4369">
        <w:rPr>
          <w:rFonts w:ascii="Arial" w:eastAsia="Times New Roman" w:hAnsi="Arial" w:cs="Arial"/>
          <w:color w:val="auto"/>
        </w:rPr>
        <w:t>Mabille</w:t>
      </w:r>
      <w:proofErr w:type="spellEnd"/>
      <w:r w:rsidR="00B44669" w:rsidRPr="009B4369">
        <w:rPr>
          <w:rFonts w:ascii="Arial" w:eastAsia="Times New Roman" w:hAnsi="Arial" w:cs="Arial"/>
          <w:color w:val="auto"/>
        </w:rPr>
        <w:t xml:space="preserve"> souhaite </w:t>
      </w:r>
      <w:r w:rsidRPr="009B4369">
        <w:rPr>
          <w:rFonts w:ascii="Arial" w:eastAsia="Times New Roman" w:hAnsi="Arial" w:cs="Arial"/>
          <w:color w:val="auto"/>
        </w:rPr>
        <w:t xml:space="preserve">que vous </w:t>
      </w:r>
      <w:r w:rsidR="00B44669" w:rsidRPr="009B4369">
        <w:rPr>
          <w:rFonts w:ascii="Arial" w:eastAsia="Times New Roman" w:hAnsi="Arial" w:cs="Arial"/>
          <w:color w:val="auto"/>
        </w:rPr>
        <w:t>implément</w:t>
      </w:r>
      <w:r w:rsidRPr="009B4369">
        <w:rPr>
          <w:rFonts w:ascii="Arial" w:eastAsia="Times New Roman" w:hAnsi="Arial" w:cs="Arial"/>
          <w:color w:val="auto"/>
        </w:rPr>
        <w:t>iez</w:t>
      </w:r>
      <w:r w:rsidR="00B44669" w:rsidRPr="009B4369">
        <w:rPr>
          <w:rFonts w:ascii="Arial" w:eastAsia="Times New Roman" w:hAnsi="Arial" w:cs="Arial"/>
          <w:color w:val="auto"/>
        </w:rPr>
        <w:t xml:space="preserve"> les classes métier d</w:t>
      </w:r>
      <w:r w:rsidR="00446CB7" w:rsidRPr="009B4369">
        <w:rPr>
          <w:rFonts w:ascii="Arial" w:eastAsia="Times New Roman" w:hAnsi="Arial" w:cs="Arial"/>
          <w:color w:val="auto"/>
        </w:rPr>
        <w:t>e ce</w:t>
      </w:r>
      <w:r w:rsidR="00B44669" w:rsidRPr="009B4369">
        <w:rPr>
          <w:rFonts w:ascii="Arial" w:eastAsia="Times New Roman" w:hAnsi="Arial" w:cs="Arial"/>
          <w:color w:val="auto"/>
        </w:rPr>
        <w:t xml:space="preserve"> futur module</w:t>
      </w:r>
      <w:r w:rsidR="00446CB7" w:rsidRPr="009B4369">
        <w:rPr>
          <w:rFonts w:ascii="Arial" w:eastAsia="Times New Roman" w:hAnsi="Arial" w:cs="Arial"/>
          <w:iCs/>
          <w:color w:val="auto"/>
        </w:rPr>
        <w:t>.</w:t>
      </w:r>
    </w:p>
    <w:p w14:paraId="63C47EBC" w14:textId="77777777" w:rsidR="00B44669" w:rsidRPr="009B4369" w:rsidRDefault="00B44669">
      <w:pPr>
        <w:shd w:val="clear" w:color="auto" w:fill="FFFFFF"/>
        <w:spacing w:before="113" w:after="0" w:line="100" w:lineRule="atLeast"/>
        <w:jc w:val="both"/>
        <w:rPr>
          <w:rFonts w:ascii="Arial" w:eastAsia="Times New Roman" w:hAnsi="Arial" w:cs="Arial"/>
          <w:color w:val="auto"/>
        </w:rPr>
      </w:pPr>
      <w:r w:rsidRPr="009B4369">
        <w:rPr>
          <w:rFonts w:ascii="Arial" w:eastAsia="Times New Roman" w:hAnsi="Arial" w:cs="Arial"/>
          <w:color w:val="auto"/>
        </w:rPr>
        <w:t xml:space="preserve">Le diagramme de classes de l'application est fourni dans le dossier documentaire. Les </w:t>
      </w:r>
      <w:r w:rsidR="000667FD" w:rsidRPr="009B4369">
        <w:rPr>
          <w:rFonts w:ascii="Arial" w:eastAsia="Times New Roman" w:hAnsi="Arial" w:cs="Arial"/>
          <w:color w:val="auto"/>
        </w:rPr>
        <w:t>évènement</w:t>
      </w:r>
      <w:r w:rsidRPr="009B4369">
        <w:rPr>
          <w:rFonts w:ascii="Arial" w:eastAsia="Times New Roman" w:hAnsi="Arial" w:cs="Arial"/>
          <w:color w:val="auto"/>
        </w:rPr>
        <w:t xml:space="preserve">s de type </w:t>
      </w:r>
      <w:r w:rsidR="001155E6" w:rsidRPr="009B4369">
        <w:rPr>
          <w:rFonts w:ascii="Arial" w:eastAsia="Times New Roman" w:hAnsi="Arial" w:cs="Arial"/>
          <w:color w:val="auto"/>
        </w:rPr>
        <w:t>« </w:t>
      </w:r>
      <w:r w:rsidRPr="009B4369">
        <w:rPr>
          <w:rFonts w:ascii="Arial" w:eastAsia="Times New Roman" w:hAnsi="Arial" w:cs="Arial"/>
          <w:color w:val="auto"/>
        </w:rPr>
        <w:t>initiation</w:t>
      </w:r>
      <w:r w:rsidR="001155E6" w:rsidRPr="009B4369">
        <w:rPr>
          <w:rFonts w:ascii="Arial" w:eastAsia="Times New Roman" w:hAnsi="Arial" w:cs="Arial"/>
          <w:color w:val="auto"/>
        </w:rPr>
        <w:t> »</w:t>
      </w:r>
      <w:r w:rsidRPr="009B4369">
        <w:rPr>
          <w:rFonts w:ascii="Arial" w:eastAsia="Times New Roman" w:hAnsi="Arial" w:cs="Arial"/>
          <w:color w:val="auto"/>
        </w:rPr>
        <w:t xml:space="preserve"> seront soumis à inscription car le nombre de participants est limité pour ce type d’</w:t>
      </w:r>
      <w:r w:rsidR="000667FD" w:rsidRPr="009B4369">
        <w:rPr>
          <w:rFonts w:ascii="Arial" w:eastAsia="Times New Roman" w:hAnsi="Arial" w:cs="Arial"/>
          <w:color w:val="auto"/>
        </w:rPr>
        <w:t>évènement</w:t>
      </w:r>
      <w:r w:rsidRPr="009B4369">
        <w:rPr>
          <w:rFonts w:ascii="Arial" w:eastAsia="Times New Roman" w:hAnsi="Arial" w:cs="Arial"/>
          <w:color w:val="auto"/>
        </w:rPr>
        <w:t xml:space="preserve">. </w:t>
      </w:r>
    </w:p>
    <w:p w14:paraId="043ED3A3" w14:textId="169E37EB" w:rsidR="00B44669" w:rsidRPr="009B4369" w:rsidRDefault="00B44669">
      <w:pPr>
        <w:shd w:val="clear" w:color="auto" w:fill="FFFFFF"/>
        <w:spacing w:before="113" w:after="0" w:line="100" w:lineRule="atLeast"/>
        <w:jc w:val="both"/>
        <w:rPr>
          <w:rFonts w:ascii="Arial" w:eastAsia="Times New Roman" w:hAnsi="Arial" w:cs="Arial"/>
          <w:color w:val="auto"/>
        </w:rPr>
      </w:pPr>
      <w:r w:rsidRPr="009B4369">
        <w:rPr>
          <w:rFonts w:ascii="Arial" w:eastAsia="Times New Roman" w:hAnsi="Arial" w:cs="Arial"/>
          <w:color w:val="auto"/>
        </w:rPr>
        <w:t xml:space="preserve">On s’intéresse ici à la classe Initiation. </w:t>
      </w:r>
      <w:r w:rsidRPr="009B4369">
        <w:rPr>
          <w:rFonts w:ascii="Arial" w:hAnsi="Arial"/>
          <w:color w:val="auto"/>
        </w:rPr>
        <w:t xml:space="preserve">Les initiations nécessitent que les participants </w:t>
      </w:r>
      <w:r w:rsidRPr="009B4369">
        <w:rPr>
          <w:rFonts w:ascii="Arial" w:eastAsia="Times New Roman" w:hAnsi="Arial" w:cs="Arial"/>
          <w:color w:val="auto"/>
        </w:rPr>
        <w:t>apportent une liste de matériels et de logiciels prédéfini</w:t>
      </w:r>
      <w:r w:rsidR="009B6E82">
        <w:rPr>
          <w:rFonts w:ascii="Arial" w:eastAsia="Times New Roman" w:hAnsi="Arial" w:cs="Arial"/>
          <w:color w:val="auto"/>
        </w:rPr>
        <w:t>s</w:t>
      </w:r>
      <w:r w:rsidR="00EA29F7" w:rsidRPr="009B4369">
        <w:rPr>
          <w:rFonts w:ascii="Arial" w:eastAsia="Times New Roman" w:hAnsi="Arial" w:cs="Arial"/>
          <w:color w:val="auto"/>
        </w:rPr>
        <w:t>. C</w:t>
      </w:r>
      <w:r w:rsidRPr="009B4369">
        <w:rPr>
          <w:rFonts w:ascii="Arial" w:eastAsia="Times New Roman" w:hAnsi="Arial" w:cs="Arial"/>
          <w:color w:val="auto"/>
        </w:rPr>
        <w:t xml:space="preserve">ela peut-être des fournitures ainsi que certains logiciels à </w:t>
      </w:r>
      <w:r w:rsidR="005E4019" w:rsidRPr="009B4369">
        <w:rPr>
          <w:rFonts w:ascii="Arial" w:eastAsia="Times New Roman" w:hAnsi="Arial" w:cs="Arial"/>
          <w:color w:val="auto"/>
        </w:rPr>
        <w:t>i</w:t>
      </w:r>
      <w:r w:rsidR="000667FD" w:rsidRPr="009B4369">
        <w:rPr>
          <w:rFonts w:ascii="Arial" w:eastAsia="Times New Roman" w:hAnsi="Arial" w:cs="Arial"/>
          <w:color w:val="auto"/>
        </w:rPr>
        <w:t>nstaller</w:t>
      </w:r>
      <w:r w:rsidRPr="009B4369">
        <w:rPr>
          <w:rFonts w:ascii="Arial" w:eastAsia="Times New Roman" w:hAnsi="Arial" w:cs="Arial"/>
          <w:color w:val="auto"/>
        </w:rPr>
        <w:t>.</w:t>
      </w:r>
      <w:r w:rsidR="00826778" w:rsidRPr="009B4369">
        <w:rPr>
          <w:rFonts w:ascii="Arial" w:eastAsia="Times New Roman" w:hAnsi="Arial" w:cs="Arial"/>
          <w:color w:val="auto"/>
        </w:rPr>
        <w:t xml:space="preserve"> </w:t>
      </w:r>
      <w:r w:rsidRPr="009B4369">
        <w:rPr>
          <w:rFonts w:ascii="Arial" w:eastAsia="Times New Roman" w:hAnsi="Arial" w:cs="Arial"/>
          <w:color w:val="auto"/>
        </w:rPr>
        <w:t xml:space="preserve">Certaines méthodes de cette classe retournent une chaîne au format </w:t>
      </w:r>
      <w:r w:rsidRPr="009B4369">
        <w:rPr>
          <w:rFonts w:ascii="Arial" w:eastAsia="Times New Roman" w:hAnsi="Arial" w:cs="Arial"/>
          <w:i/>
          <w:iCs/>
          <w:color w:val="auto"/>
        </w:rPr>
        <w:t>JSON (JavaScript Object Notation)</w:t>
      </w:r>
      <w:r w:rsidRPr="009B4369">
        <w:rPr>
          <w:rFonts w:ascii="Arial" w:eastAsia="Times New Roman" w:hAnsi="Arial" w:cs="Arial"/>
          <w:color w:val="auto"/>
        </w:rPr>
        <w:t xml:space="preserve"> afin de faciliter les échanges entre les différents applicatifs</w:t>
      </w:r>
      <w:r w:rsidR="009F25C4" w:rsidRPr="009B4369">
        <w:rPr>
          <w:rFonts w:ascii="Arial" w:eastAsia="Times New Roman" w:hAnsi="Arial" w:cs="Arial"/>
          <w:color w:val="auto"/>
        </w:rPr>
        <w:t>,</w:t>
      </w:r>
      <w:r w:rsidRPr="009B4369">
        <w:rPr>
          <w:rFonts w:ascii="Arial" w:eastAsia="Times New Roman" w:hAnsi="Arial" w:cs="Arial"/>
          <w:color w:val="auto"/>
        </w:rPr>
        <w:t xml:space="preserve"> en particulier les applicatifs mobiles.</w:t>
      </w:r>
    </w:p>
    <w:p w14:paraId="7949B674" w14:textId="77777777" w:rsidR="00B44669" w:rsidRPr="009B4369" w:rsidRDefault="00B44669">
      <w:pPr>
        <w:spacing w:before="113" w:after="0" w:line="100" w:lineRule="atLeast"/>
        <w:jc w:val="both"/>
        <w:rPr>
          <w:rFonts w:ascii="Arial" w:eastAsia="Times New Roman" w:hAnsi="Arial" w:cs="Arial"/>
          <w:color w:val="auto"/>
        </w:rPr>
      </w:pPr>
      <w:r w:rsidRPr="009B4369">
        <w:rPr>
          <w:rFonts w:ascii="Arial" w:eastAsia="Times New Roman" w:hAnsi="Arial" w:cs="Arial"/>
          <w:color w:val="auto"/>
        </w:rPr>
        <w:t xml:space="preserve">La méthode de développement de ce projet est centrée sur les tests. </w:t>
      </w:r>
      <w:r w:rsidR="005D1CE3" w:rsidRPr="009B4369">
        <w:rPr>
          <w:rFonts w:ascii="Arial" w:eastAsia="Times New Roman" w:hAnsi="Arial" w:cs="Arial"/>
          <w:color w:val="auto"/>
        </w:rPr>
        <w:t>L</w:t>
      </w:r>
      <w:r w:rsidRPr="009B4369">
        <w:rPr>
          <w:rFonts w:ascii="Arial" w:eastAsia="Times New Roman" w:hAnsi="Arial" w:cs="Arial"/>
          <w:color w:val="auto"/>
        </w:rPr>
        <w:t>e</w:t>
      </w:r>
      <w:r w:rsidR="001155E6" w:rsidRPr="009B4369">
        <w:rPr>
          <w:rFonts w:ascii="Arial" w:eastAsia="Times New Roman" w:hAnsi="Arial" w:cs="Arial"/>
          <w:color w:val="auto"/>
        </w:rPr>
        <w:t xml:space="preserve"> développement piloté par les tests</w:t>
      </w:r>
      <w:r w:rsidRPr="009B4369">
        <w:rPr>
          <w:rFonts w:ascii="Arial" w:eastAsia="Times New Roman" w:hAnsi="Arial" w:cs="Arial"/>
          <w:color w:val="auto"/>
        </w:rPr>
        <w:t xml:space="preserve"> </w:t>
      </w:r>
      <w:r w:rsidR="001155E6" w:rsidRPr="009B4369">
        <w:rPr>
          <w:rFonts w:ascii="Arial" w:eastAsia="Times New Roman" w:hAnsi="Arial" w:cs="Arial"/>
          <w:color w:val="auto"/>
        </w:rPr>
        <w:t>(</w:t>
      </w:r>
      <w:r w:rsidRPr="009B4369">
        <w:rPr>
          <w:rFonts w:ascii="Arial" w:eastAsia="Times New Roman" w:hAnsi="Arial" w:cs="Arial"/>
          <w:i/>
          <w:iCs/>
          <w:color w:val="auto"/>
        </w:rPr>
        <w:t>TDD</w:t>
      </w:r>
      <w:r w:rsidR="001155E6" w:rsidRPr="009B4369">
        <w:rPr>
          <w:rFonts w:ascii="Arial" w:eastAsia="Times New Roman" w:hAnsi="Arial" w:cs="Arial"/>
          <w:i/>
          <w:iCs/>
          <w:color w:val="auto"/>
        </w:rPr>
        <w:t xml:space="preserve"> - </w:t>
      </w:r>
      <w:r w:rsidRPr="009B4369">
        <w:rPr>
          <w:rFonts w:ascii="Arial" w:eastAsia="Times New Roman" w:hAnsi="Arial" w:cs="Arial"/>
          <w:i/>
          <w:iCs/>
          <w:color w:val="auto"/>
        </w:rPr>
        <w:t xml:space="preserve">Test Driven </w:t>
      </w:r>
      <w:proofErr w:type="spellStart"/>
      <w:r w:rsidRPr="009B4369">
        <w:rPr>
          <w:rFonts w:ascii="Arial" w:eastAsia="Times New Roman" w:hAnsi="Arial" w:cs="Arial"/>
          <w:i/>
          <w:iCs/>
          <w:color w:val="auto"/>
        </w:rPr>
        <w:t>D</w:t>
      </w:r>
      <w:r w:rsidR="000E4249" w:rsidRPr="009B4369">
        <w:rPr>
          <w:rFonts w:ascii="Arial" w:eastAsia="Times New Roman" w:hAnsi="Arial" w:cs="Arial"/>
          <w:i/>
          <w:iCs/>
          <w:color w:val="auto"/>
        </w:rPr>
        <w:t>e</w:t>
      </w:r>
      <w:r w:rsidRPr="009B4369">
        <w:rPr>
          <w:rFonts w:ascii="Arial" w:eastAsia="Times New Roman" w:hAnsi="Arial" w:cs="Arial"/>
          <w:i/>
          <w:iCs/>
          <w:color w:val="auto"/>
        </w:rPr>
        <w:t>velopment</w:t>
      </w:r>
      <w:proofErr w:type="spellEnd"/>
      <w:r w:rsidRPr="009B4369">
        <w:rPr>
          <w:rFonts w:ascii="Arial" w:eastAsia="Times New Roman" w:hAnsi="Arial" w:cs="Arial"/>
          <w:color w:val="auto"/>
        </w:rPr>
        <w:t xml:space="preserve">) </w:t>
      </w:r>
      <w:r w:rsidR="00382411" w:rsidRPr="009B4369">
        <w:rPr>
          <w:rFonts w:ascii="Arial" w:eastAsia="Times New Roman" w:hAnsi="Arial" w:cs="Arial"/>
          <w:color w:val="auto"/>
        </w:rPr>
        <w:t xml:space="preserve">conduit à écrire </w:t>
      </w:r>
      <w:r w:rsidRPr="009B4369">
        <w:rPr>
          <w:rFonts w:ascii="Arial" w:eastAsia="Times New Roman" w:hAnsi="Arial" w:cs="Arial"/>
          <w:color w:val="auto"/>
        </w:rPr>
        <w:t xml:space="preserve">d'abord les tests et ensuite les méthodes associées. Pour s'assurer de la validité de chaque méthode, celle-ci devra passer tous les tests. </w:t>
      </w:r>
    </w:p>
    <w:p w14:paraId="1BE980B8" w14:textId="77777777" w:rsidR="00B44669" w:rsidRPr="009B4369" w:rsidRDefault="00B44669">
      <w:pPr>
        <w:spacing w:before="113" w:after="0" w:line="100" w:lineRule="atLeast"/>
        <w:jc w:val="both"/>
        <w:rPr>
          <w:rFonts w:ascii="Arial" w:eastAsia="Times New Roman" w:hAnsi="Arial" w:cs="Arial"/>
          <w:color w:val="auto"/>
        </w:rPr>
      </w:pPr>
      <w:r w:rsidRPr="009B4369">
        <w:rPr>
          <w:rFonts w:ascii="Arial" w:eastAsia="Times New Roman" w:hAnsi="Arial" w:cs="Arial"/>
          <w:color w:val="auto"/>
        </w:rPr>
        <w:t>L’écriture des tests est achevée</w:t>
      </w:r>
      <w:r w:rsidR="00AF469A" w:rsidRPr="009B4369">
        <w:rPr>
          <w:rFonts w:ascii="Arial" w:eastAsia="Times New Roman" w:hAnsi="Arial" w:cs="Arial"/>
          <w:color w:val="auto"/>
        </w:rPr>
        <w:t> ;</w:t>
      </w:r>
      <w:r w:rsidRPr="009B4369">
        <w:rPr>
          <w:rFonts w:ascii="Arial" w:eastAsia="Times New Roman" w:hAnsi="Arial" w:cs="Arial"/>
          <w:color w:val="auto"/>
        </w:rPr>
        <w:t xml:space="preserve"> il faut maintenant écrire les méthodes qui </w:t>
      </w:r>
      <w:r w:rsidR="001155E6" w:rsidRPr="009B4369">
        <w:rPr>
          <w:rFonts w:ascii="Arial" w:eastAsia="Times New Roman" w:hAnsi="Arial" w:cs="Arial"/>
          <w:color w:val="auto"/>
        </w:rPr>
        <w:t>réussiss</w:t>
      </w:r>
      <w:r w:rsidRPr="009B4369">
        <w:rPr>
          <w:rFonts w:ascii="Arial" w:eastAsia="Times New Roman" w:hAnsi="Arial" w:cs="Arial"/>
          <w:color w:val="auto"/>
        </w:rPr>
        <w:t xml:space="preserve">ent ces tests. Vos collègues ont commencé, il faut compléter leur travail. Voici la liste des erreurs relevées lors de la dernière exécution des tests sur la classe </w:t>
      </w:r>
      <w:r w:rsidR="00F67513" w:rsidRPr="009B4369">
        <w:rPr>
          <w:rFonts w:ascii="Arial" w:eastAsia="Times New Roman" w:hAnsi="Arial" w:cs="Arial"/>
          <w:color w:val="auto"/>
        </w:rPr>
        <w:t>Initiation :</w:t>
      </w:r>
      <w:r w:rsidRPr="009B4369">
        <w:rPr>
          <w:rFonts w:ascii="Arial" w:eastAsia="Times New Roman" w:hAnsi="Arial" w:cs="Arial"/>
          <w:color w:val="auto"/>
        </w:rPr>
        <w:t xml:space="preserve"> </w:t>
      </w:r>
    </w:p>
    <w:p w14:paraId="67FBE0FE" w14:textId="1BB5738A" w:rsidR="00B44669" w:rsidRPr="009B4369" w:rsidRDefault="00B44669" w:rsidP="006F13B2">
      <w:pPr>
        <w:numPr>
          <w:ilvl w:val="0"/>
          <w:numId w:val="19"/>
        </w:numPr>
        <w:spacing w:before="113" w:after="0" w:line="100" w:lineRule="atLeast"/>
        <w:jc w:val="both"/>
        <w:rPr>
          <w:rFonts w:ascii="Arial" w:eastAsia="Times New Roman" w:hAnsi="Arial" w:cs="Arial"/>
          <w:color w:val="auto"/>
        </w:rPr>
      </w:pPr>
      <w:r w:rsidRPr="009B4369">
        <w:rPr>
          <w:rFonts w:ascii="Arial" w:eastAsia="Times New Roman" w:hAnsi="Arial" w:cs="Arial"/>
          <w:color w:val="auto"/>
        </w:rPr>
        <w:t xml:space="preserve">Le test </w:t>
      </w:r>
      <w:proofErr w:type="spellStart"/>
      <w:r w:rsidRPr="009B4369">
        <w:rPr>
          <w:rFonts w:ascii="Arial" w:eastAsia="Times New Roman" w:hAnsi="Arial" w:cs="Arial"/>
          <w:i/>
          <w:iCs/>
          <w:color w:val="auto"/>
        </w:rPr>
        <w:t>testAjouterMaterielQuantiteZero</w:t>
      </w:r>
      <w:proofErr w:type="spellEnd"/>
      <w:r w:rsidRPr="009B4369">
        <w:rPr>
          <w:rFonts w:ascii="Arial" w:eastAsia="Times New Roman" w:hAnsi="Arial" w:cs="Arial"/>
          <w:i/>
          <w:iCs/>
          <w:color w:val="auto"/>
        </w:rPr>
        <w:t xml:space="preserve"> </w:t>
      </w:r>
      <w:r w:rsidRPr="009B4369">
        <w:rPr>
          <w:rFonts w:ascii="Arial" w:eastAsia="Times New Roman" w:hAnsi="Arial" w:cs="Arial"/>
          <w:color w:val="auto"/>
        </w:rPr>
        <w:t xml:space="preserve">signale une erreur dans la méthode </w:t>
      </w:r>
      <w:proofErr w:type="spellStart"/>
      <w:r w:rsidRPr="009B4369">
        <w:rPr>
          <w:rFonts w:ascii="Arial" w:eastAsia="Times New Roman" w:hAnsi="Arial" w:cs="Arial"/>
          <w:i/>
          <w:iCs/>
          <w:color w:val="auto"/>
        </w:rPr>
        <w:t>ajouterMateriel</w:t>
      </w:r>
      <w:proofErr w:type="spellEnd"/>
      <w:r w:rsidRPr="009B4369">
        <w:rPr>
          <w:rFonts w:ascii="Arial" w:eastAsia="Times New Roman" w:hAnsi="Arial" w:cs="Arial"/>
          <w:color w:val="auto"/>
        </w:rPr>
        <w:t xml:space="preserve"> de la classe </w:t>
      </w:r>
      <w:r w:rsidRPr="009B4369">
        <w:rPr>
          <w:rFonts w:ascii="Arial" w:eastAsia="Times New Roman" w:hAnsi="Arial" w:cs="Arial"/>
          <w:iCs/>
          <w:color w:val="auto"/>
        </w:rPr>
        <w:t>Initiation</w:t>
      </w:r>
      <w:r w:rsidRPr="009B4369">
        <w:rPr>
          <w:rFonts w:ascii="Arial" w:eastAsia="Times New Roman" w:hAnsi="Arial" w:cs="Arial"/>
          <w:color w:val="auto"/>
        </w:rPr>
        <w:t>, le message retourné est</w:t>
      </w:r>
      <w:r w:rsidR="00F67513" w:rsidRPr="009B4369">
        <w:rPr>
          <w:rFonts w:ascii="Arial" w:eastAsia="Times New Roman" w:hAnsi="Arial" w:cs="Arial"/>
          <w:color w:val="auto"/>
        </w:rPr>
        <w:t xml:space="preserve"> </w:t>
      </w:r>
      <w:r w:rsidRPr="009B4369">
        <w:rPr>
          <w:rFonts w:ascii="Arial" w:eastAsia="Times New Roman" w:hAnsi="Arial" w:cs="Arial"/>
          <w:color w:val="auto"/>
        </w:rPr>
        <w:t>«</w:t>
      </w:r>
      <w:r w:rsidR="00F67513" w:rsidRPr="009B4369">
        <w:rPr>
          <w:rFonts w:ascii="Arial" w:eastAsia="Times New Roman" w:hAnsi="Arial" w:cs="Arial"/>
          <w:color w:val="auto"/>
        </w:rPr>
        <w:t xml:space="preserve"> </w:t>
      </w:r>
      <w:r w:rsidRPr="009B4369">
        <w:rPr>
          <w:rFonts w:ascii="Arial" w:eastAsia="Times New Roman" w:hAnsi="Arial" w:cs="Arial"/>
          <w:iCs/>
          <w:color w:val="auto"/>
        </w:rPr>
        <w:t>Matériel ajouté alors que la quantité est égale à 0</w:t>
      </w:r>
      <w:r w:rsidR="00F67513" w:rsidRPr="009B4369">
        <w:rPr>
          <w:rFonts w:ascii="Arial" w:eastAsia="Times New Roman" w:hAnsi="Arial" w:cs="Arial"/>
          <w:i/>
          <w:iCs/>
          <w:color w:val="auto"/>
        </w:rPr>
        <w:t xml:space="preserve"> </w:t>
      </w:r>
      <w:r w:rsidRPr="009B4369">
        <w:rPr>
          <w:rFonts w:ascii="Arial" w:eastAsia="Times New Roman" w:hAnsi="Arial" w:cs="Arial"/>
          <w:color w:val="auto"/>
        </w:rPr>
        <w:t>»</w:t>
      </w:r>
      <w:r w:rsidR="009F25C4" w:rsidRPr="009B4369">
        <w:rPr>
          <w:rFonts w:ascii="Arial" w:eastAsia="Times New Roman" w:hAnsi="Arial" w:cs="Arial"/>
          <w:color w:val="auto"/>
        </w:rPr>
        <w:t>.</w:t>
      </w:r>
    </w:p>
    <w:p w14:paraId="44F35B6C" w14:textId="1B1E2730" w:rsidR="00B44669" w:rsidRPr="009B4369" w:rsidRDefault="00B44669" w:rsidP="006F13B2">
      <w:pPr>
        <w:numPr>
          <w:ilvl w:val="0"/>
          <w:numId w:val="19"/>
        </w:numPr>
        <w:spacing w:before="113" w:after="0" w:line="100" w:lineRule="atLeast"/>
        <w:jc w:val="both"/>
        <w:rPr>
          <w:rFonts w:ascii="Arial" w:hAnsi="Arial"/>
          <w:color w:val="auto"/>
        </w:rPr>
      </w:pPr>
      <w:r w:rsidRPr="009B4369">
        <w:rPr>
          <w:rFonts w:ascii="Arial" w:eastAsia="Times New Roman" w:hAnsi="Arial" w:cs="Arial"/>
          <w:color w:val="auto"/>
        </w:rPr>
        <w:t xml:space="preserve">Le constructeur de la classe </w:t>
      </w:r>
      <w:r w:rsidRPr="009B4369">
        <w:rPr>
          <w:rFonts w:ascii="Arial" w:eastAsia="Times New Roman" w:hAnsi="Arial" w:cs="Arial"/>
          <w:iCs/>
          <w:color w:val="auto"/>
        </w:rPr>
        <w:t>Initiation</w:t>
      </w:r>
      <w:r w:rsidRPr="009B4369">
        <w:rPr>
          <w:rFonts w:ascii="Arial" w:eastAsia="Times New Roman" w:hAnsi="Arial" w:cs="Arial"/>
          <w:color w:val="auto"/>
        </w:rPr>
        <w:t xml:space="preserve"> est manquant</w:t>
      </w:r>
      <w:r w:rsidR="009F25C4" w:rsidRPr="009B4369">
        <w:rPr>
          <w:rFonts w:ascii="Arial" w:eastAsia="Times New Roman" w:hAnsi="Arial" w:cs="Arial"/>
          <w:color w:val="auto"/>
        </w:rPr>
        <w:t>.</w:t>
      </w:r>
    </w:p>
    <w:p w14:paraId="47070E55" w14:textId="77777777" w:rsidR="00B44669" w:rsidRPr="009B4369" w:rsidRDefault="00B44669" w:rsidP="006F13B2">
      <w:pPr>
        <w:numPr>
          <w:ilvl w:val="0"/>
          <w:numId w:val="19"/>
        </w:numPr>
        <w:spacing w:before="113" w:after="0" w:line="100" w:lineRule="atLeast"/>
        <w:jc w:val="both"/>
        <w:rPr>
          <w:rFonts w:ascii="Arial" w:hAnsi="Arial"/>
          <w:color w:val="auto"/>
        </w:rPr>
      </w:pPr>
      <w:r w:rsidRPr="009B4369">
        <w:rPr>
          <w:rFonts w:ascii="Arial" w:hAnsi="Arial"/>
          <w:color w:val="auto"/>
        </w:rPr>
        <w:t xml:space="preserve">Le test </w:t>
      </w:r>
      <w:proofErr w:type="spellStart"/>
      <w:r w:rsidRPr="009B4369">
        <w:rPr>
          <w:rFonts w:ascii="Arial" w:hAnsi="Arial"/>
          <w:i/>
          <w:iCs/>
          <w:color w:val="auto"/>
        </w:rPr>
        <w:t>testAjouterParticipantLimiteNombrePlaces</w:t>
      </w:r>
      <w:proofErr w:type="spellEnd"/>
      <w:r w:rsidRPr="009B4369">
        <w:rPr>
          <w:rFonts w:ascii="Arial" w:hAnsi="Arial"/>
          <w:color w:val="auto"/>
        </w:rPr>
        <w:t xml:space="preserve"> ne renvoie rien de concluant car la méthode </w:t>
      </w:r>
      <w:proofErr w:type="spellStart"/>
      <w:r w:rsidRPr="009B4369">
        <w:rPr>
          <w:rFonts w:ascii="Arial" w:hAnsi="Arial"/>
          <w:i/>
          <w:iCs/>
          <w:color w:val="auto"/>
        </w:rPr>
        <w:t>ajouterParticipant</w:t>
      </w:r>
      <w:proofErr w:type="spellEnd"/>
      <w:r w:rsidRPr="009B4369">
        <w:rPr>
          <w:rFonts w:ascii="Arial" w:hAnsi="Arial"/>
          <w:color w:val="auto"/>
        </w:rPr>
        <w:t xml:space="preserve"> de la classe </w:t>
      </w:r>
      <w:r w:rsidRPr="009B4369">
        <w:rPr>
          <w:rFonts w:ascii="Arial" w:hAnsi="Arial"/>
          <w:iCs/>
          <w:color w:val="auto"/>
        </w:rPr>
        <w:t>Initiation</w:t>
      </w:r>
      <w:r w:rsidRPr="009B4369">
        <w:rPr>
          <w:rFonts w:ascii="Arial" w:hAnsi="Arial"/>
          <w:color w:val="auto"/>
        </w:rPr>
        <w:t xml:space="preserve"> n’est pas écrite. La signature de cette méthode n’est d’ailleurs pas définie.</w:t>
      </w:r>
    </w:p>
    <w:p w14:paraId="74BDB362" w14:textId="6ED21CCC" w:rsidR="00B44669" w:rsidRPr="009B4369" w:rsidRDefault="00B44669" w:rsidP="006F13B2">
      <w:pPr>
        <w:numPr>
          <w:ilvl w:val="0"/>
          <w:numId w:val="19"/>
        </w:numPr>
        <w:spacing w:before="113" w:after="0" w:line="100" w:lineRule="atLeast"/>
        <w:jc w:val="both"/>
        <w:rPr>
          <w:rFonts w:ascii="Arial" w:hAnsi="Arial"/>
          <w:color w:val="auto"/>
        </w:rPr>
      </w:pPr>
      <w:r w:rsidRPr="009B4369">
        <w:rPr>
          <w:rFonts w:ascii="Arial" w:hAnsi="Arial"/>
          <w:color w:val="auto"/>
        </w:rPr>
        <w:t xml:space="preserve">Il manque également la méthode </w:t>
      </w:r>
      <w:proofErr w:type="spellStart"/>
      <w:r w:rsidRPr="009B4369">
        <w:rPr>
          <w:rFonts w:ascii="Arial" w:hAnsi="Arial"/>
          <w:i/>
          <w:iCs/>
          <w:color w:val="auto"/>
        </w:rPr>
        <w:t>lesParticipantsToJson</w:t>
      </w:r>
      <w:proofErr w:type="spellEnd"/>
      <w:r w:rsidRPr="009B4369">
        <w:rPr>
          <w:rFonts w:ascii="Arial" w:hAnsi="Arial"/>
          <w:i/>
          <w:iCs/>
          <w:color w:val="auto"/>
        </w:rPr>
        <w:t xml:space="preserve"> dans la classe </w:t>
      </w:r>
      <w:r w:rsidR="00F67513" w:rsidRPr="009B4369">
        <w:rPr>
          <w:rFonts w:ascii="Arial" w:hAnsi="Arial"/>
          <w:iCs/>
          <w:color w:val="auto"/>
        </w:rPr>
        <w:t>Initiation</w:t>
      </w:r>
      <w:r w:rsidR="009F25C4" w:rsidRPr="009B4369">
        <w:rPr>
          <w:rFonts w:ascii="Arial" w:hAnsi="Arial"/>
          <w:i/>
          <w:iCs/>
          <w:color w:val="auto"/>
        </w:rPr>
        <w:t>.</w:t>
      </w:r>
    </w:p>
    <w:p w14:paraId="2C97B502" w14:textId="77777777" w:rsidR="00B44669" w:rsidRPr="009B4369" w:rsidRDefault="00B44669" w:rsidP="006F13B2">
      <w:pPr>
        <w:numPr>
          <w:ilvl w:val="0"/>
          <w:numId w:val="19"/>
        </w:numPr>
        <w:spacing w:before="113" w:after="0" w:line="100" w:lineRule="atLeast"/>
        <w:jc w:val="both"/>
        <w:rPr>
          <w:rFonts w:ascii="Arial" w:hAnsi="Arial" w:cs="Arial"/>
          <w:b/>
          <w:bCs/>
          <w:color w:val="auto"/>
        </w:rPr>
      </w:pPr>
      <w:r w:rsidRPr="009B4369">
        <w:rPr>
          <w:rFonts w:ascii="Arial" w:hAnsi="Arial"/>
          <w:color w:val="auto"/>
        </w:rPr>
        <w:t xml:space="preserve">La méthode </w:t>
      </w:r>
      <w:proofErr w:type="spellStart"/>
      <w:r w:rsidRPr="009B4369">
        <w:rPr>
          <w:rFonts w:ascii="Arial" w:hAnsi="Arial"/>
          <w:i/>
          <w:iCs/>
          <w:color w:val="auto"/>
        </w:rPr>
        <w:t>toJson</w:t>
      </w:r>
      <w:proofErr w:type="spellEnd"/>
      <w:r w:rsidRPr="009B4369">
        <w:rPr>
          <w:rFonts w:ascii="Arial" w:hAnsi="Arial"/>
          <w:color w:val="auto"/>
        </w:rPr>
        <w:t xml:space="preserve"> de la classe </w:t>
      </w:r>
      <w:r w:rsidRPr="009B4369">
        <w:rPr>
          <w:rFonts w:ascii="Arial" w:hAnsi="Arial"/>
          <w:iCs/>
          <w:color w:val="auto"/>
        </w:rPr>
        <w:t>Initiation</w:t>
      </w:r>
      <w:r w:rsidRPr="009B4369">
        <w:rPr>
          <w:rFonts w:ascii="Arial" w:hAnsi="Arial"/>
          <w:color w:val="auto"/>
        </w:rPr>
        <w:t xml:space="preserve"> n’est pas écrite non plus. Les spécifications demandent que toutes les caractéristiques d’une séance d’initiation apparaissent, ainsi que la liste des matériels et des participants sauf s’il n’y a pas de participants. </w:t>
      </w:r>
    </w:p>
    <w:p w14:paraId="5307D1B0" w14:textId="77777777" w:rsidR="00D200C8" w:rsidRPr="009B4369" w:rsidRDefault="00D200C8" w:rsidP="00D200C8">
      <w:pPr>
        <w:tabs>
          <w:tab w:val="clear" w:pos="708"/>
        </w:tabs>
        <w:spacing w:before="113" w:after="0" w:line="100" w:lineRule="atLeast"/>
        <w:jc w:val="both"/>
        <w:rPr>
          <w:rFonts w:ascii="Arial" w:hAnsi="Arial" w:cs="Arial"/>
          <w:b/>
          <w:bCs/>
          <w:color w:val="auto"/>
        </w:rPr>
      </w:pPr>
    </w:p>
    <w:p w14:paraId="6E041D1C" w14:textId="77777777" w:rsidR="00B44669" w:rsidRPr="009B4369" w:rsidRDefault="00B44669" w:rsidP="00D200C8">
      <w:pPr>
        <w:pStyle w:val="NormalWeb"/>
        <w:pBdr>
          <w:top w:val="single" w:sz="4" w:space="1" w:color="000000"/>
          <w:left w:val="single" w:sz="4" w:space="4" w:color="000000"/>
          <w:bottom w:val="single" w:sz="4" w:space="1" w:color="000000"/>
          <w:right w:val="single" w:sz="4" w:space="4" w:color="000000"/>
        </w:pBdr>
        <w:spacing w:before="0" w:after="120" w:line="276" w:lineRule="auto"/>
        <w:jc w:val="both"/>
        <w:rPr>
          <w:rFonts w:ascii="Arial" w:hAnsi="Arial" w:cs="Arial"/>
          <w:color w:val="auto"/>
          <w:sz w:val="22"/>
          <w:szCs w:val="22"/>
        </w:rPr>
      </w:pPr>
      <w:r w:rsidRPr="009B4369">
        <w:rPr>
          <w:rFonts w:ascii="Arial" w:hAnsi="Arial" w:cs="Arial"/>
          <w:b/>
          <w:bCs/>
          <w:color w:val="auto"/>
          <w:sz w:val="22"/>
          <w:szCs w:val="22"/>
        </w:rPr>
        <w:t>Question B.1 – Corrections des erreurs signalées ci-dessus</w:t>
      </w:r>
    </w:p>
    <w:p w14:paraId="2EDDA2A6" w14:textId="607710C5" w:rsidR="00B44669" w:rsidRPr="009B4369" w:rsidRDefault="00B44669" w:rsidP="00187CC3">
      <w:pPr>
        <w:pStyle w:val="NormalWeb"/>
        <w:numPr>
          <w:ilvl w:val="1"/>
          <w:numId w:val="20"/>
        </w:numPr>
        <w:pBdr>
          <w:top w:val="single" w:sz="4" w:space="1" w:color="000000"/>
          <w:left w:val="single" w:sz="4" w:space="4" w:color="000000"/>
          <w:bottom w:val="single" w:sz="4" w:space="1" w:color="000000"/>
          <w:right w:val="single" w:sz="4" w:space="4" w:color="000000"/>
        </w:pBdr>
        <w:spacing w:before="57" w:after="0"/>
        <w:jc w:val="both"/>
        <w:rPr>
          <w:rFonts w:ascii="Arial" w:hAnsi="Arial" w:cs="Arial"/>
          <w:color w:val="auto"/>
          <w:sz w:val="22"/>
          <w:szCs w:val="22"/>
        </w:rPr>
      </w:pPr>
      <w:r w:rsidRPr="009B4369">
        <w:rPr>
          <w:rFonts w:ascii="Arial" w:hAnsi="Arial" w:cs="Arial"/>
          <w:color w:val="auto"/>
          <w:sz w:val="22"/>
          <w:szCs w:val="22"/>
        </w:rPr>
        <w:t xml:space="preserve">Corriger la méthode </w:t>
      </w:r>
      <w:proofErr w:type="spellStart"/>
      <w:r w:rsidRPr="009B4369">
        <w:rPr>
          <w:rFonts w:ascii="Arial" w:hAnsi="Arial" w:cs="Arial"/>
          <w:i/>
          <w:iCs/>
          <w:color w:val="auto"/>
          <w:sz w:val="22"/>
          <w:szCs w:val="22"/>
        </w:rPr>
        <w:t>ajouterMateriel</w:t>
      </w:r>
      <w:proofErr w:type="spellEnd"/>
      <w:r w:rsidR="009F25C4" w:rsidRPr="009B4369">
        <w:rPr>
          <w:rFonts w:ascii="Arial" w:hAnsi="Arial" w:cs="Arial"/>
          <w:color w:val="auto"/>
          <w:sz w:val="22"/>
          <w:szCs w:val="22"/>
        </w:rPr>
        <w:t>.</w:t>
      </w:r>
    </w:p>
    <w:p w14:paraId="07B58E4E" w14:textId="32E9225E" w:rsidR="00B44669" w:rsidRPr="009B4369" w:rsidRDefault="00B44669" w:rsidP="00187CC3">
      <w:pPr>
        <w:pStyle w:val="NormalWeb"/>
        <w:numPr>
          <w:ilvl w:val="1"/>
          <w:numId w:val="20"/>
        </w:numPr>
        <w:pBdr>
          <w:top w:val="single" w:sz="4" w:space="1" w:color="000000"/>
          <w:left w:val="single" w:sz="4" w:space="4" w:color="000000"/>
          <w:bottom w:val="single" w:sz="4" w:space="1" w:color="000000"/>
          <w:right w:val="single" w:sz="4" w:space="4" w:color="000000"/>
        </w:pBdr>
        <w:spacing w:before="57" w:after="0"/>
        <w:jc w:val="both"/>
        <w:rPr>
          <w:rFonts w:ascii="Arial" w:hAnsi="Arial" w:cs="Arial"/>
          <w:color w:val="auto"/>
          <w:sz w:val="22"/>
          <w:szCs w:val="22"/>
        </w:rPr>
      </w:pPr>
      <w:r w:rsidRPr="009B4369">
        <w:rPr>
          <w:rFonts w:ascii="Arial" w:hAnsi="Arial" w:cs="Arial"/>
          <w:color w:val="auto"/>
          <w:sz w:val="22"/>
          <w:szCs w:val="22"/>
        </w:rPr>
        <w:t xml:space="preserve">Écrire le constructeur de la classe </w:t>
      </w:r>
      <w:r w:rsidRPr="009B4369">
        <w:rPr>
          <w:rFonts w:ascii="Arial" w:hAnsi="Arial" w:cs="Arial"/>
          <w:iCs/>
          <w:color w:val="auto"/>
          <w:sz w:val="22"/>
          <w:szCs w:val="22"/>
        </w:rPr>
        <w:t>Initiation</w:t>
      </w:r>
      <w:r w:rsidR="009F25C4" w:rsidRPr="009B4369">
        <w:rPr>
          <w:rFonts w:ascii="Arial" w:hAnsi="Arial" w:cs="Arial"/>
          <w:color w:val="auto"/>
          <w:sz w:val="22"/>
          <w:szCs w:val="22"/>
        </w:rPr>
        <w:t>.</w:t>
      </w:r>
    </w:p>
    <w:p w14:paraId="5B20EB33" w14:textId="2B2E9586" w:rsidR="00B44669" w:rsidRPr="009B4369" w:rsidRDefault="00B44669" w:rsidP="00187CC3">
      <w:pPr>
        <w:pStyle w:val="NormalWeb"/>
        <w:numPr>
          <w:ilvl w:val="1"/>
          <w:numId w:val="20"/>
        </w:numPr>
        <w:pBdr>
          <w:top w:val="single" w:sz="4" w:space="1" w:color="000000"/>
          <w:left w:val="single" w:sz="4" w:space="4" w:color="000000"/>
          <w:bottom w:val="single" w:sz="4" w:space="1" w:color="000000"/>
          <w:right w:val="single" w:sz="4" w:space="4" w:color="000000"/>
        </w:pBdr>
        <w:spacing w:before="57" w:after="0"/>
        <w:jc w:val="both"/>
        <w:rPr>
          <w:rFonts w:ascii="Arial" w:hAnsi="Arial" w:cs="Arial"/>
          <w:color w:val="auto"/>
          <w:sz w:val="22"/>
          <w:szCs w:val="22"/>
        </w:rPr>
      </w:pPr>
      <w:r w:rsidRPr="009B4369">
        <w:rPr>
          <w:rFonts w:ascii="Arial" w:hAnsi="Arial" w:cs="Arial"/>
          <w:color w:val="auto"/>
          <w:sz w:val="22"/>
          <w:szCs w:val="22"/>
        </w:rPr>
        <w:t xml:space="preserve">Écrire la méthode </w:t>
      </w:r>
      <w:proofErr w:type="spellStart"/>
      <w:r w:rsidRPr="009B4369">
        <w:rPr>
          <w:rFonts w:ascii="Arial" w:hAnsi="Arial" w:cs="Arial"/>
          <w:i/>
          <w:iCs/>
          <w:color w:val="auto"/>
          <w:sz w:val="22"/>
          <w:szCs w:val="22"/>
        </w:rPr>
        <w:t>ajouterParticipant</w:t>
      </w:r>
      <w:proofErr w:type="spellEnd"/>
      <w:r w:rsidR="009F25C4" w:rsidRPr="009B4369">
        <w:rPr>
          <w:rFonts w:ascii="Arial" w:hAnsi="Arial" w:cs="Arial"/>
          <w:i/>
          <w:iCs/>
          <w:color w:val="auto"/>
          <w:sz w:val="22"/>
          <w:szCs w:val="22"/>
        </w:rPr>
        <w:t>.</w:t>
      </w:r>
    </w:p>
    <w:p w14:paraId="18EBEB75" w14:textId="577393A7" w:rsidR="00B44669" w:rsidRPr="009B4369" w:rsidRDefault="00B44669" w:rsidP="00187CC3">
      <w:pPr>
        <w:pStyle w:val="NormalWeb"/>
        <w:numPr>
          <w:ilvl w:val="1"/>
          <w:numId w:val="20"/>
        </w:numPr>
        <w:pBdr>
          <w:top w:val="single" w:sz="4" w:space="1" w:color="000000"/>
          <w:left w:val="single" w:sz="4" w:space="4" w:color="000000"/>
          <w:bottom w:val="single" w:sz="4" w:space="1" w:color="000000"/>
          <w:right w:val="single" w:sz="4" w:space="4" w:color="000000"/>
        </w:pBdr>
        <w:spacing w:before="57" w:after="0"/>
        <w:jc w:val="both"/>
        <w:rPr>
          <w:rFonts w:ascii="Arial" w:hAnsi="Arial" w:cs="Arial"/>
          <w:color w:val="auto"/>
          <w:sz w:val="22"/>
          <w:szCs w:val="22"/>
        </w:rPr>
      </w:pPr>
      <w:r w:rsidRPr="009B4369">
        <w:rPr>
          <w:rFonts w:ascii="Arial" w:hAnsi="Arial" w:cs="Arial"/>
          <w:color w:val="auto"/>
          <w:sz w:val="22"/>
          <w:szCs w:val="22"/>
        </w:rPr>
        <w:t xml:space="preserve">Écrire la méthode </w:t>
      </w:r>
      <w:proofErr w:type="spellStart"/>
      <w:r w:rsidRPr="009B4369">
        <w:rPr>
          <w:rFonts w:ascii="Arial" w:hAnsi="Arial" w:cs="Arial"/>
          <w:i/>
          <w:iCs/>
          <w:color w:val="auto"/>
          <w:sz w:val="22"/>
          <w:szCs w:val="22"/>
        </w:rPr>
        <w:t>lesParticipantsToJson</w:t>
      </w:r>
      <w:proofErr w:type="spellEnd"/>
      <w:r w:rsidR="009F25C4" w:rsidRPr="009B4369">
        <w:rPr>
          <w:rFonts w:ascii="Arial" w:hAnsi="Arial" w:cs="Arial"/>
          <w:color w:val="auto"/>
          <w:sz w:val="22"/>
          <w:szCs w:val="22"/>
        </w:rPr>
        <w:t>.</w:t>
      </w:r>
    </w:p>
    <w:p w14:paraId="2DB49882" w14:textId="432883B9" w:rsidR="00B44669" w:rsidRPr="009B4369" w:rsidRDefault="00B44669" w:rsidP="00187CC3">
      <w:pPr>
        <w:pStyle w:val="NormalWeb"/>
        <w:numPr>
          <w:ilvl w:val="1"/>
          <w:numId w:val="20"/>
        </w:numPr>
        <w:pBdr>
          <w:top w:val="single" w:sz="4" w:space="1" w:color="000000"/>
          <w:left w:val="single" w:sz="4" w:space="4" w:color="000000"/>
          <w:bottom w:val="single" w:sz="4" w:space="1" w:color="000000"/>
          <w:right w:val="single" w:sz="4" w:space="4" w:color="000000"/>
        </w:pBdr>
        <w:spacing w:before="57" w:after="0"/>
        <w:jc w:val="both"/>
        <w:rPr>
          <w:rFonts w:ascii="Arial" w:hAnsi="Arial"/>
          <w:color w:val="auto"/>
          <w:sz w:val="12"/>
          <w:szCs w:val="12"/>
        </w:rPr>
      </w:pPr>
      <w:r w:rsidRPr="009B4369">
        <w:rPr>
          <w:rFonts w:ascii="Arial" w:hAnsi="Arial" w:cs="Arial"/>
          <w:color w:val="auto"/>
          <w:sz w:val="22"/>
          <w:szCs w:val="22"/>
        </w:rPr>
        <w:t xml:space="preserve">Écrire la méthode </w:t>
      </w:r>
      <w:proofErr w:type="spellStart"/>
      <w:r w:rsidRPr="009B4369">
        <w:rPr>
          <w:rFonts w:ascii="Arial" w:hAnsi="Arial" w:cs="Arial"/>
          <w:i/>
          <w:iCs/>
          <w:color w:val="auto"/>
          <w:sz w:val="22"/>
          <w:szCs w:val="22"/>
        </w:rPr>
        <w:t>toJson</w:t>
      </w:r>
      <w:proofErr w:type="spellEnd"/>
      <w:r w:rsidRPr="009B4369">
        <w:rPr>
          <w:rFonts w:ascii="Arial" w:hAnsi="Arial" w:cs="Arial"/>
          <w:color w:val="auto"/>
          <w:sz w:val="22"/>
          <w:szCs w:val="22"/>
        </w:rPr>
        <w:t>.</w:t>
      </w:r>
    </w:p>
    <w:p w14:paraId="044B8521" w14:textId="77777777" w:rsidR="00842F4A" w:rsidRPr="009B4369" w:rsidRDefault="00842F4A">
      <w:pPr>
        <w:shd w:val="clear" w:color="auto" w:fill="FFFFFF"/>
        <w:spacing w:before="113" w:after="0" w:line="100" w:lineRule="atLeast"/>
        <w:jc w:val="both"/>
        <w:rPr>
          <w:rFonts w:ascii="Arial" w:hAnsi="Arial"/>
          <w:color w:val="auto"/>
          <w:sz w:val="12"/>
          <w:szCs w:val="12"/>
        </w:rPr>
      </w:pPr>
    </w:p>
    <w:p w14:paraId="603EE48E" w14:textId="77777777" w:rsidR="00B44669" w:rsidRPr="009B4369" w:rsidRDefault="00B44669">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jc w:val="both"/>
        <w:rPr>
          <w:rFonts w:ascii="Arial" w:eastAsia="Times New Roman" w:hAnsi="Arial" w:cs="Arial"/>
          <w:color w:val="auto"/>
        </w:rPr>
      </w:pPr>
      <w:r w:rsidRPr="009B4369">
        <w:rPr>
          <w:rFonts w:ascii="Arial" w:eastAsia="Times New Roman" w:hAnsi="Arial" w:cs="Arial"/>
          <w:b/>
          <w:bCs/>
          <w:color w:val="auto"/>
        </w:rPr>
        <w:t xml:space="preserve">Question B.2 – Gestion du planning des </w:t>
      </w:r>
      <w:r w:rsidR="000667FD" w:rsidRPr="009B4369">
        <w:rPr>
          <w:rFonts w:ascii="Arial" w:eastAsia="Times New Roman" w:hAnsi="Arial" w:cs="Arial"/>
          <w:b/>
          <w:bCs/>
          <w:color w:val="auto"/>
        </w:rPr>
        <w:t>évènement</w:t>
      </w:r>
      <w:r w:rsidRPr="009B4369">
        <w:rPr>
          <w:rFonts w:ascii="Arial" w:eastAsia="Times New Roman" w:hAnsi="Arial" w:cs="Arial"/>
          <w:b/>
          <w:bCs/>
          <w:color w:val="auto"/>
        </w:rPr>
        <w:t>s des membres au sein de l'hackathon</w:t>
      </w:r>
    </w:p>
    <w:p w14:paraId="67D303CF" w14:textId="77777777" w:rsidR="00B44669" w:rsidRPr="009B4369" w:rsidRDefault="007B7139">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jc w:val="both"/>
        <w:rPr>
          <w:rFonts w:ascii="Arial" w:hAnsi="Arial" w:cs="Arial"/>
          <w:bCs/>
          <w:color w:val="auto"/>
        </w:rPr>
      </w:pPr>
      <w:r w:rsidRPr="009B4369">
        <w:rPr>
          <w:rFonts w:ascii="Arial" w:eastAsia="Times New Roman" w:hAnsi="Arial" w:cs="Arial"/>
          <w:color w:val="auto"/>
        </w:rPr>
        <w:t>Décrire</w:t>
      </w:r>
      <w:r w:rsidR="00B44669" w:rsidRPr="009B4369">
        <w:rPr>
          <w:rFonts w:ascii="Arial" w:eastAsia="Times New Roman" w:hAnsi="Arial" w:cs="Arial"/>
          <w:color w:val="auto"/>
        </w:rPr>
        <w:t xml:space="preserve"> </w:t>
      </w:r>
      <w:r w:rsidRPr="009B4369">
        <w:rPr>
          <w:rFonts w:ascii="Arial" w:eastAsia="Times New Roman" w:hAnsi="Arial" w:cs="Arial"/>
          <w:color w:val="auto"/>
        </w:rPr>
        <w:t xml:space="preserve">la structure du dictionnaire </w:t>
      </w:r>
      <w:r w:rsidR="00B44669" w:rsidRPr="009B4369">
        <w:rPr>
          <w:rFonts w:ascii="Arial" w:eastAsia="Times New Roman" w:hAnsi="Arial" w:cs="Arial"/>
          <w:color w:val="auto"/>
        </w:rPr>
        <w:t xml:space="preserve">retourné par la méthode </w:t>
      </w:r>
      <w:proofErr w:type="spellStart"/>
      <w:r w:rsidR="00B44669" w:rsidRPr="009B4369">
        <w:rPr>
          <w:rFonts w:ascii="Arial" w:eastAsia="Times New Roman" w:hAnsi="Arial" w:cs="Arial"/>
          <w:i/>
          <w:color w:val="auto"/>
        </w:rPr>
        <w:t>planningParParticipant</w:t>
      </w:r>
      <w:proofErr w:type="spellEnd"/>
      <w:r w:rsidR="00B44669" w:rsidRPr="009B4369">
        <w:rPr>
          <w:rFonts w:ascii="Arial" w:eastAsia="Times New Roman" w:hAnsi="Arial" w:cs="Arial"/>
          <w:i/>
          <w:color w:val="auto"/>
        </w:rPr>
        <w:t xml:space="preserve"> </w:t>
      </w:r>
      <w:r w:rsidR="00B44669" w:rsidRPr="009B4369">
        <w:rPr>
          <w:rFonts w:ascii="Arial" w:eastAsia="Times New Roman" w:hAnsi="Arial" w:cs="Arial"/>
          <w:color w:val="auto"/>
        </w:rPr>
        <w:t>de la classe</w:t>
      </w:r>
      <w:r w:rsidR="00B44669" w:rsidRPr="009B4369">
        <w:rPr>
          <w:rFonts w:ascii="Arial" w:eastAsia="Times New Roman" w:hAnsi="Arial" w:cs="Arial"/>
          <w:i/>
          <w:color w:val="auto"/>
        </w:rPr>
        <w:t xml:space="preserve"> </w:t>
      </w:r>
      <w:r w:rsidR="00B44669" w:rsidRPr="009B4369">
        <w:rPr>
          <w:rFonts w:ascii="Arial" w:eastAsia="Times New Roman" w:hAnsi="Arial" w:cs="Arial"/>
          <w:iCs/>
          <w:color w:val="auto"/>
        </w:rPr>
        <w:t>Hackathon</w:t>
      </w:r>
      <w:r w:rsidR="00297534" w:rsidRPr="009B4369">
        <w:rPr>
          <w:rFonts w:ascii="Arial" w:eastAsia="Times New Roman" w:hAnsi="Arial" w:cs="Arial"/>
          <w:color w:val="auto"/>
        </w:rPr>
        <w:t>.</w:t>
      </w:r>
    </w:p>
    <w:p w14:paraId="25460F71" w14:textId="77777777" w:rsidR="00B44669" w:rsidRPr="009B4369" w:rsidRDefault="00B44669">
      <w:pPr>
        <w:pageBreakBefore/>
        <w:spacing w:after="0" w:line="100" w:lineRule="atLeast"/>
        <w:rPr>
          <w:rFonts w:ascii="Arial" w:hAnsi="Arial"/>
          <w:b/>
          <w:bCs/>
          <w:i/>
          <w:iCs/>
          <w:color w:val="auto"/>
        </w:rPr>
      </w:pPr>
      <w:r w:rsidRPr="009B4369">
        <w:rPr>
          <w:rFonts w:ascii="Arial" w:hAnsi="Arial" w:cs="Arial"/>
          <w:b/>
          <w:bCs/>
          <w:color w:val="auto"/>
          <w:sz w:val="28"/>
          <w:szCs w:val="32"/>
        </w:rPr>
        <w:lastRenderedPageBreak/>
        <w:t xml:space="preserve">Dossier C – Gestion des recherches pour le mobile </w:t>
      </w:r>
    </w:p>
    <w:p w14:paraId="0BCB2377" w14:textId="77777777" w:rsidR="00B44669" w:rsidRPr="009B4369" w:rsidRDefault="00B44669">
      <w:pPr>
        <w:pStyle w:val="Paragraphedeliste1"/>
        <w:tabs>
          <w:tab w:val="clear" w:pos="708"/>
          <w:tab w:val="left" w:pos="567"/>
          <w:tab w:val="left" w:pos="1134"/>
          <w:tab w:val="left" w:pos="1701"/>
          <w:tab w:val="left" w:pos="2268"/>
        </w:tabs>
        <w:jc w:val="right"/>
        <w:rPr>
          <w:rFonts w:ascii="Arial" w:eastAsia="Times New Roman" w:hAnsi="Arial" w:cs="Arial"/>
          <w:color w:val="auto"/>
          <w:sz w:val="20"/>
        </w:rPr>
      </w:pPr>
      <w:r w:rsidRPr="009B4369">
        <w:rPr>
          <w:rFonts w:ascii="Arial" w:hAnsi="Arial"/>
          <w:b/>
          <w:bCs/>
          <w:i/>
          <w:iCs/>
          <w:color w:val="auto"/>
        </w:rPr>
        <w:t>Documents à utiliser : 2, 4, 8, 9</w:t>
      </w:r>
      <w:r w:rsidR="00302AED" w:rsidRPr="009B4369">
        <w:rPr>
          <w:rFonts w:ascii="Arial" w:hAnsi="Arial"/>
          <w:b/>
          <w:bCs/>
          <w:i/>
          <w:iCs/>
          <w:color w:val="auto"/>
        </w:rPr>
        <w:t>, 10, 11</w:t>
      </w:r>
    </w:p>
    <w:p w14:paraId="0B1C55AA" w14:textId="77777777" w:rsidR="00B44669" w:rsidRPr="009B4369" w:rsidRDefault="00B44669">
      <w:pPr>
        <w:shd w:val="clear" w:color="auto" w:fill="FFFFFF"/>
        <w:spacing w:before="120" w:after="120" w:line="100" w:lineRule="atLeast"/>
        <w:jc w:val="both"/>
        <w:rPr>
          <w:rFonts w:ascii="Arial" w:eastAsia="Times New Roman" w:hAnsi="Arial" w:cs="Arial"/>
          <w:color w:val="auto"/>
        </w:rPr>
      </w:pPr>
      <w:r w:rsidRPr="009B4369">
        <w:rPr>
          <w:rFonts w:ascii="Arial" w:eastAsia="Times New Roman" w:hAnsi="Arial" w:cs="Arial"/>
          <w:color w:val="auto"/>
        </w:rPr>
        <w:t xml:space="preserve">De nombreux organisateurs, lors des phases de contact, interrogent Mme </w:t>
      </w:r>
      <w:proofErr w:type="spellStart"/>
      <w:r w:rsidRPr="009B4369">
        <w:rPr>
          <w:rFonts w:ascii="Arial" w:eastAsia="Times New Roman" w:hAnsi="Arial" w:cs="Arial"/>
          <w:color w:val="auto"/>
        </w:rPr>
        <w:t>Mabille</w:t>
      </w:r>
      <w:proofErr w:type="spellEnd"/>
      <w:r w:rsidRPr="009B4369">
        <w:rPr>
          <w:rFonts w:ascii="Arial" w:eastAsia="Times New Roman" w:hAnsi="Arial" w:cs="Arial"/>
          <w:color w:val="auto"/>
        </w:rPr>
        <w:t xml:space="preserve"> pour obtenir des informations concernant les hackathons que gère déjà </w:t>
      </w:r>
      <w:proofErr w:type="spellStart"/>
      <w:r w:rsidRPr="009B4369">
        <w:rPr>
          <w:rFonts w:ascii="Arial" w:eastAsia="Times New Roman" w:hAnsi="Arial" w:cs="Arial"/>
          <w:bCs/>
          <w:color w:val="auto"/>
        </w:rPr>
        <w:t>Hackat'Innov</w:t>
      </w:r>
      <w:proofErr w:type="spellEnd"/>
      <w:r w:rsidRPr="009B4369">
        <w:rPr>
          <w:rFonts w:ascii="Arial" w:eastAsia="Times New Roman" w:hAnsi="Arial" w:cs="Arial"/>
          <w:color w:val="auto"/>
        </w:rPr>
        <w:t xml:space="preserve">. </w:t>
      </w:r>
    </w:p>
    <w:p w14:paraId="590F0E88" w14:textId="2B799454" w:rsidR="00B44669" w:rsidRPr="009B4369" w:rsidRDefault="00B44669">
      <w:pPr>
        <w:spacing w:line="100" w:lineRule="atLeast"/>
        <w:jc w:val="both"/>
        <w:rPr>
          <w:rFonts w:ascii="Arial" w:eastAsia="Times New Roman" w:hAnsi="Arial" w:cs="Arial"/>
          <w:color w:val="auto"/>
        </w:rPr>
      </w:pPr>
      <w:r w:rsidRPr="009B4369">
        <w:rPr>
          <w:rFonts w:ascii="Arial" w:eastAsia="Times New Roman" w:hAnsi="Arial" w:cs="Arial"/>
          <w:color w:val="auto"/>
        </w:rPr>
        <w:t xml:space="preserve">Elle a </w:t>
      </w:r>
      <w:r w:rsidR="004C56C5" w:rsidRPr="009B4369">
        <w:rPr>
          <w:rFonts w:ascii="Arial" w:eastAsia="Times New Roman" w:hAnsi="Arial" w:cs="Arial"/>
          <w:color w:val="auto"/>
        </w:rPr>
        <w:t>demandé au service informatique de produire</w:t>
      </w:r>
      <w:r w:rsidRPr="009B4369">
        <w:rPr>
          <w:rFonts w:ascii="Arial" w:eastAsia="Times New Roman" w:hAnsi="Arial" w:cs="Arial"/>
          <w:color w:val="auto"/>
        </w:rPr>
        <w:t xml:space="preserve"> une application mobile pour obtenir</w:t>
      </w:r>
      <w:r w:rsidR="00062F8B" w:rsidRPr="009B4369">
        <w:rPr>
          <w:rFonts w:ascii="Arial" w:eastAsia="Times New Roman" w:hAnsi="Arial" w:cs="Arial"/>
          <w:color w:val="auto"/>
        </w:rPr>
        <w:t xml:space="preserve"> en temps réel</w:t>
      </w:r>
      <w:r w:rsidRPr="009B4369">
        <w:rPr>
          <w:rFonts w:ascii="Arial" w:eastAsia="Times New Roman" w:hAnsi="Arial" w:cs="Arial"/>
          <w:color w:val="auto"/>
        </w:rPr>
        <w:t xml:space="preserve"> sur </w:t>
      </w:r>
      <w:r w:rsidR="009D2F0A" w:rsidRPr="009B4369">
        <w:rPr>
          <w:rFonts w:ascii="Arial" w:eastAsia="Times New Roman" w:hAnsi="Arial" w:cs="Arial"/>
          <w:color w:val="auto"/>
        </w:rPr>
        <w:t>un</w:t>
      </w:r>
      <w:r w:rsidRPr="009B4369">
        <w:rPr>
          <w:rFonts w:ascii="Arial" w:eastAsia="Times New Roman" w:hAnsi="Arial" w:cs="Arial"/>
          <w:color w:val="auto"/>
        </w:rPr>
        <w:t xml:space="preserve"> téléphone</w:t>
      </w:r>
      <w:r w:rsidR="00062F8B" w:rsidRPr="009B4369">
        <w:rPr>
          <w:rFonts w:ascii="Arial" w:eastAsia="Times New Roman" w:hAnsi="Arial" w:cs="Arial"/>
          <w:color w:val="auto"/>
        </w:rPr>
        <w:t xml:space="preserve"> connecté à l’internet</w:t>
      </w:r>
      <w:r w:rsidRPr="009B4369">
        <w:rPr>
          <w:rFonts w:ascii="Arial" w:eastAsia="Times New Roman" w:hAnsi="Arial" w:cs="Arial"/>
          <w:color w:val="auto"/>
        </w:rPr>
        <w:t xml:space="preserve"> les informations. Cette application utilise l</w:t>
      </w:r>
      <w:r w:rsidR="009D2F0A" w:rsidRPr="009B4369">
        <w:rPr>
          <w:rFonts w:ascii="Arial" w:eastAsia="Times New Roman" w:hAnsi="Arial" w:cs="Arial"/>
          <w:color w:val="auto"/>
        </w:rPr>
        <w:t>’outil de développement (</w:t>
      </w:r>
      <w:proofErr w:type="spellStart"/>
      <w:r w:rsidRPr="009B4369">
        <w:rPr>
          <w:rFonts w:ascii="Arial" w:eastAsia="Times New Roman" w:hAnsi="Arial" w:cs="Arial"/>
          <w:i/>
          <w:iCs/>
          <w:color w:val="auto"/>
        </w:rPr>
        <w:t>framework</w:t>
      </w:r>
      <w:proofErr w:type="spellEnd"/>
      <w:r w:rsidR="009D2F0A" w:rsidRPr="009B4369">
        <w:rPr>
          <w:rFonts w:ascii="Arial" w:eastAsia="Times New Roman" w:hAnsi="Arial" w:cs="Arial"/>
          <w:i/>
          <w:iCs/>
          <w:color w:val="auto"/>
        </w:rPr>
        <w:t>)</w:t>
      </w:r>
      <w:r w:rsidRPr="009B4369">
        <w:rPr>
          <w:rFonts w:ascii="Arial" w:eastAsia="Times New Roman" w:hAnsi="Arial" w:cs="Arial"/>
          <w:color w:val="auto"/>
        </w:rPr>
        <w:t xml:space="preserve"> JavaScript </w:t>
      </w:r>
      <w:r w:rsidRPr="009B4369">
        <w:rPr>
          <w:rFonts w:ascii="Arial" w:eastAsia="Times New Roman" w:hAnsi="Arial" w:cs="Arial"/>
          <w:i/>
          <w:iCs/>
          <w:color w:val="auto"/>
        </w:rPr>
        <w:t>Vue.js</w:t>
      </w:r>
      <w:r w:rsidRPr="009B4369">
        <w:rPr>
          <w:rFonts w:ascii="Arial" w:eastAsia="Times New Roman" w:hAnsi="Arial" w:cs="Arial"/>
          <w:color w:val="auto"/>
        </w:rPr>
        <w:t xml:space="preserve"> pour la production des interfaces graphiques sur mobile</w:t>
      </w:r>
      <w:r w:rsidR="00062F8B" w:rsidRPr="009B4369">
        <w:rPr>
          <w:rFonts w:ascii="Arial" w:eastAsia="Times New Roman" w:hAnsi="Arial" w:cs="Arial"/>
          <w:color w:val="auto"/>
        </w:rPr>
        <w:t xml:space="preserve"> multifonction (</w:t>
      </w:r>
      <w:r w:rsidR="00062F8B" w:rsidRPr="009B4369">
        <w:rPr>
          <w:rFonts w:ascii="Arial" w:eastAsia="Times New Roman" w:hAnsi="Arial" w:cs="Arial"/>
          <w:i/>
          <w:iCs/>
          <w:color w:val="auto"/>
        </w:rPr>
        <w:t>smartphone</w:t>
      </w:r>
      <w:r w:rsidR="00062F8B" w:rsidRPr="009B4369">
        <w:rPr>
          <w:rFonts w:ascii="Arial" w:eastAsia="Times New Roman" w:hAnsi="Arial" w:cs="Arial"/>
          <w:color w:val="auto"/>
        </w:rPr>
        <w:t>)</w:t>
      </w:r>
      <w:r w:rsidRPr="009B4369">
        <w:rPr>
          <w:rFonts w:ascii="Arial" w:eastAsia="Times New Roman" w:hAnsi="Arial" w:cs="Arial"/>
          <w:color w:val="auto"/>
        </w:rPr>
        <w:t xml:space="preserve"> et la base de données issue de l'application </w:t>
      </w:r>
      <w:proofErr w:type="spellStart"/>
      <w:r w:rsidRPr="009B4369">
        <w:rPr>
          <w:rFonts w:ascii="Arial" w:eastAsia="Times New Roman" w:hAnsi="Arial" w:cs="Arial"/>
          <w:i/>
          <w:iCs/>
          <w:color w:val="auto"/>
        </w:rPr>
        <w:t>Hackat'Event</w:t>
      </w:r>
      <w:proofErr w:type="spellEnd"/>
      <w:r w:rsidR="00AF469A" w:rsidRPr="009B4369">
        <w:rPr>
          <w:rFonts w:ascii="Arial" w:eastAsia="Times New Roman" w:hAnsi="Arial" w:cs="Arial"/>
          <w:iCs/>
          <w:color w:val="auto"/>
        </w:rPr>
        <w:t>.</w:t>
      </w:r>
    </w:p>
    <w:p w14:paraId="31AD64F4" w14:textId="77777777" w:rsidR="00B44669" w:rsidRPr="009B4369" w:rsidRDefault="00B44669">
      <w:pPr>
        <w:spacing w:line="100" w:lineRule="atLeast"/>
        <w:jc w:val="both"/>
        <w:rPr>
          <w:rFonts w:ascii="Arial" w:hAnsi="Arial"/>
          <w:color w:val="auto"/>
        </w:rPr>
      </w:pPr>
      <w:r w:rsidRPr="009B4369">
        <w:rPr>
          <w:rFonts w:ascii="Arial" w:eastAsia="Times New Roman" w:hAnsi="Arial" w:cs="Arial"/>
          <w:color w:val="auto"/>
        </w:rPr>
        <w:t xml:space="preserve">Le document </w:t>
      </w:r>
      <w:r w:rsidR="00070CC2" w:rsidRPr="009B4369">
        <w:rPr>
          <w:rFonts w:ascii="Arial" w:eastAsia="Times New Roman" w:hAnsi="Arial" w:cs="Arial"/>
          <w:color w:val="auto"/>
        </w:rPr>
        <w:t>9</w:t>
      </w:r>
      <w:r w:rsidRPr="009B4369">
        <w:rPr>
          <w:rFonts w:ascii="Arial" w:eastAsia="Times New Roman" w:hAnsi="Arial" w:cs="Arial"/>
          <w:color w:val="auto"/>
        </w:rPr>
        <w:t xml:space="preserve"> reprend une copie d’écran de l’interface générée qui permet de rechercher la liste des hackathons par ville (champ texte libre).</w:t>
      </w:r>
      <w:r w:rsidR="00F67513" w:rsidRPr="009B4369">
        <w:rPr>
          <w:rFonts w:ascii="Arial" w:eastAsia="Times New Roman" w:hAnsi="Arial" w:cs="Arial"/>
          <w:color w:val="auto"/>
        </w:rPr>
        <w:t xml:space="preserve"> </w:t>
      </w:r>
      <w:r w:rsidRPr="009B4369">
        <w:rPr>
          <w:rFonts w:ascii="Arial" w:eastAsia="Times New Roman" w:hAnsi="Arial" w:cs="Arial"/>
          <w:color w:val="auto"/>
        </w:rPr>
        <w:t>La recherche est traitée par une</w:t>
      </w:r>
      <w:r w:rsidR="001155E6" w:rsidRPr="009B4369">
        <w:rPr>
          <w:rFonts w:ascii="Arial" w:eastAsia="Times New Roman" w:hAnsi="Arial" w:cs="Arial"/>
          <w:color w:val="auto"/>
        </w:rPr>
        <w:t xml:space="preserve"> interface de programmation</w:t>
      </w:r>
      <w:r w:rsidRPr="009B4369">
        <w:rPr>
          <w:rFonts w:ascii="Arial" w:eastAsia="Times New Roman" w:hAnsi="Arial" w:cs="Arial"/>
          <w:color w:val="auto"/>
        </w:rPr>
        <w:t xml:space="preserve"> </w:t>
      </w:r>
      <w:r w:rsidR="001155E6" w:rsidRPr="009B4369">
        <w:rPr>
          <w:rFonts w:ascii="Arial" w:eastAsia="Times New Roman" w:hAnsi="Arial" w:cs="Arial"/>
          <w:color w:val="auto"/>
        </w:rPr>
        <w:t>(</w:t>
      </w:r>
      <w:r w:rsidRPr="009B4369">
        <w:rPr>
          <w:rFonts w:ascii="Arial" w:eastAsia="Times New Roman" w:hAnsi="Arial" w:cs="Arial"/>
          <w:i/>
          <w:iCs/>
          <w:color w:val="auto"/>
        </w:rPr>
        <w:t>API</w:t>
      </w:r>
      <w:r w:rsidR="001155E6" w:rsidRPr="009B4369">
        <w:rPr>
          <w:rFonts w:ascii="Arial" w:eastAsia="Times New Roman" w:hAnsi="Arial" w:cs="Arial"/>
          <w:color w:val="auto"/>
        </w:rPr>
        <w:t xml:space="preserve"> - </w:t>
      </w:r>
      <w:r w:rsidRPr="009B4369">
        <w:rPr>
          <w:rFonts w:ascii="Arial" w:eastAsia="Times New Roman" w:hAnsi="Arial" w:cs="Arial"/>
          <w:i/>
          <w:iCs/>
          <w:color w:val="auto"/>
        </w:rPr>
        <w:t xml:space="preserve">Application </w:t>
      </w:r>
      <w:proofErr w:type="spellStart"/>
      <w:r w:rsidRPr="009B4369">
        <w:rPr>
          <w:rFonts w:ascii="Arial" w:eastAsia="Times New Roman" w:hAnsi="Arial" w:cs="Arial"/>
          <w:i/>
          <w:iCs/>
          <w:color w:val="auto"/>
        </w:rPr>
        <w:t>Programming</w:t>
      </w:r>
      <w:proofErr w:type="spellEnd"/>
      <w:r w:rsidRPr="009B4369">
        <w:rPr>
          <w:rFonts w:ascii="Arial" w:eastAsia="Times New Roman" w:hAnsi="Arial" w:cs="Arial"/>
          <w:i/>
          <w:iCs/>
          <w:color w:val="auto"/>
        </w:rPr>
        <w:t xml:space="preserve"> Interface</w:t>
      </w:r>
      <w:r w:rsidRPr="009B4369">
        <w:rPr>
          <w:rFonts w:ascii="Arial" w:eastAsia="Times New Roman" w:hAnsi="Arial" w:cs="Arial"/>
          <w:color w:val="auto"/>
        </w:rPr>
        <w:t xml:space="preserve">) détaillée dans le document </w:t>
      </w:r>
      <w:r w:rsidR="00070CC2" w:rsidRPr="009B4369">
        <w:rPr>
          <w:rFonts w:ascii="Arial" w:eastAsia="Times New Roman" w:hAnsi="Arial" w:cs="Arial"/>
          <w:color w:val="auto"/>
        </w:rPr>
        <w:t>11</w:t>
      </w:r>
      <w:r w:rsidRPr="009B4369">
        <w:rPr>
          <w:rFonts w:ascii="Arial" w:eastAsia="Times New Roman" w:hAnsi="Arial" w:cs="Arial"/>
          <w:color w:val="auto"/>
        </w:rPr>
        <w:t>.</w:t>
      </w:r>
    </w:p>
    <w:p w14:paraId="6406AD8B" w14:textId="77777777" w:rsidR="004637DB" w:rsidRPr="009B4369" w:rsidRDefault="00B44669" w:rsidP="004F1EFF">
      <w:pPr>
        <w:pBdr>
          <w:top w:val="single" w:sz="4" w:space="1" w:color="auto"/>
          <w:left w:val="single" w:sz="4" w:space="4" w:color="auto"/>
          <w:bottom w:val="single" w:sz="4" w:space="1" w:color="auto"/>
          <w:right w:val="single" w:sz="4" w:space="4" w:color="auto"/>
        </w:pBdr>
        <w:shd w:val="clear" w:color="auto" w:fill="FFFFFF"/>
        <w:spacing w:before="120" w:after="120" w:line="100" w:lineRule="atLeast"/>
        <w:rPr>
          <w:rFonts w:ascii="Arial" w:eastAsia="Times New Roman" w:hAnsi="Arial" w:cs="Arial"/>
          <w:b/>
          <w:bCs/>
          <w:color w:val="auto"/>
        </w:rPr>
      </w:pPr>
      <w:bookmarkStart w:id="2" w:name="_Hlk29998824"/>
      <w:r w:rsidRPr="009B4369">
        <w:rPr>
          <w:rFonts w:ascii="Arial" w:eastAsia="Times New Roman" w:hAnsi="Arial" w:cs="Arial"/>
          <w:b/>
          <w:bCs/>
          <w:color w:val="auto"/>
        </w:rPr>
        <w:t xml:space="preserve">Question C.1 </w:t>
      </w:r>
    </w:p>
    <w:p w14:paraId="6F3CA395" w14:textId="77777777" w:rsidR="004637DB" w:rsidRPr="009B4369" w:rsidRDefault="004637DB" w:rsidP="004F1EFF">
      <w:pPr>
        <w:pBdr>
          <w:top w:val="single" w:sz="4" w:space="1" w:color="auto"/>
          <w:left w:val="single" w:sz="4" w:space="4" w:color="auto"/>
          <w:bottom w:val="single" w:sz="4" w:space="1" w:color="auto"/>
          <w:right w:val="single" w:sz="4" w:space="4" w:color="auto"/>
        </w:pBdr>
        <w:shd w:val="clear" w:color="auto" w:fill="FFFFFF"/>
        <w:spacing w:before="120" w:after="120" w:line="100" w:lineRule="atLeast"/>
        <w:rPr>
          <w:rFonts w:ascii="Arial" w:eastAsia="Times New Roman" w:hAnsi="Arial" w:cs="Arial"/>
          <w:color w:val="auto"/>
        </w:rPr>
      </w:pPr>
      <w:r w:rsidRPr="009B4369">
        <w:rPr>
          <w:rFonts w:ascii="Arial" w:eastAsia="Times New Roman" w:hAnsi="Arial" w:cs="Arial"/>
          <w:color w:val="auto"/>
        </w:rPr>
        <w:t xml:space="preserve">Expliquer par une phrase l'objectif du code encadré qui vient d’être rajouté dans le fichier </w:t>
      </w:r>
      <w:proofErr w:type="spellStart"/>
      <w:r w:rsidRPr="009B4369">
        <w:rPr>
          <w:rFonts w:ascii="Arial" w:eastAsia="Times New Roman" w:hAnsi="Arial" w:cs="Arial"/>
          <w:i/>
          <w:iCs/>
          <w:color w:val="auto"/>
        </w:rPr>
        <w:t>liste.vue</w:t>
      </w:r>
      <w:proofErr w:type="spellEnd"/>
      <w:r w:rsidRPr="009B4369">
        <w:rPr>
          <w:rFonts w:ascii="Arial" w:eastAsia="Times New Roman" w:hAnsi="Arial" w:cs="Arial"/>
          <w:color w:val="auto"/>
        </w:rPr>
        <w:t xml:space="preserve"> (document </w:t>
      </w:r>
      <w:r w:rsidR="00070CC2" w:rsidRPr="009B4369">
        <w:rPr>
          <w:rFonts w:ascii="Arial" w:eastAsia="Times New Roman" w:hAnsi="Arial" w:cs="Arial"/>
          <w:color w:val="auto"/>
        </w:rPr>
        <w:t>10</w:t>
      </w:r>
      <w:r w:rsidRPr="009B4369">
        <w:rPr>
          <w:rFonts w:ascii="Arial" w:eastAsia="Times New Roman" w:hAnsi="Arial" w:cs="Arial"/>
          <w:color w:val="auto"/>
        </w:rPr>
        <w:t>).</w:t>
      </w:r>
    </w:p>
    <w:bookmarkEnd w:id="2"/>
    <w:p w14:paraId="045C6F2A" w14:textId="77777777" w:rsidR="004F1EFF" w:rsidRPr="009B4369" w:rsidRDefault="004F1EFF" w:rsidP="004F1EFF">
      <w:pPr>
        <w:jc w:val="both"/>
        <w:rPr>
          <w:rFonts w:ascii="Arial" w:eastAsia="Times New Roman" w:hAnsi="Arial" w:cs="Arial"/>
          <w:b/>
          <w:bCs/>
          <w:color w:val="auto"/>
        </w:rPr>
      </w:pPr>
      <w:r w:rsidRPr="009B4369">
        <w:rPr>
          <w:rFonts w:ascii="Arial" w:hAnsi="Arial"/>
          <w:color w:val="auto"/>
        </w:rPr>
        <w:t xml:space="preserve">On désire compléter l’affichage en ajoutant une colonne « thème » à droite de la colonne « ville ». Le champ « recherche » porte sur </w:t>
      </w:r>
      <w:r w:rsidR="002D6156" w:rsidRPr="009B4369">
        <w:rPr>
          <w:rFonts w:ascii="Arial" w:hAnsi="Arial"/>
          <w:color w:val="auto"/>
        </w:rPr>
        <w:t>l’une ou l’autre de ces</w:t>
      </w:r>
      <w:r w:rsidRPr="009B4369">
        <w:rPr>
          <w:rFonts w:ascii="Arial" w:hAnsi="Arial"/>
          <w:color w:val="auto"/>
        </w:rPr>
        <w:t xml:space="preserve"> deux colonnes. </w:t>
      </w:r>
    </w:p>
    <w:p w14:paraId="69213E40" w14:textId="77777777" w:rsidR="004637DB" w:rsidRPr="009B4369" w:rsidRDefault="00B44669" w:rsidP="004637DB">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jc w:val="both"/>
        <w:rPr>
          <w:rFonts w:ascii="Arial" w:eastAsia="Times New Roman" w:hAnsi="Arial" w:cs="Arial"/>
          <w:color w:val="auto"/>
        </w:rPr>
      </w:pPr>
      <w:bookmarkStart w:id="3" w:name="_Hlk29998840"/>
      <w:r w:rsidRPr="009B4369">
        <w:rPr>
          <w:rFonts w:ascii="Arial" w:eastAsia="Times New Roman" w:hAnsi="Arial" w:cs="Arial"/>
          <w:b/>
          <w:bCs/>
          <w:color w:val="auto"/>
        </w:rPr>
        <w:t>Question C.2</w:t>
      </w:r>
      <w:r w:rsidRPr="009B4369">
        <w:rPr>
          <w:rFonts w:ascii="Arial" w:eastAsia="Times New Roman" w:hAnsi="Arial" w:cs="Arial"/>
          <w:color w:val="auto"/>
        </w:rPr>
        <w:t xml:space="preserve"> </w:t>
      </w:r>
    </w:p>
    <w:p w14:paraId="3B5E0C98" w14:textId="77777777" w:rsidR="004637DB" w:rsidRPr="009B4369" w:rsidRDefault="004637DB" w:rsidP="004637DB">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jc w:val="both"/>
        <w:rPr>
          <w:rFonts w:ascii="Arial" w:eastAsia="Times New Roman" w:hAnsi="Arial" w:cs="Arial"/>
          <w:b/>
          <w:bCs/>
          <w:color w:val="auto"/>
        </w:rPr>
      </w:pPr>
      <w:r w:rsidRPr="009B4369">
        <w:rPr>
          <w:rFonts w:ascii="Arial" w:eastAsia="Times New Roman" w:hAnsi="Arial" w:cs="Arial"/>
          <w:color w:val="auto"/>
        </w:rPr>
        <w:t xml:space="preserve">Compléter le code du fichier </w:t>
      </w:r>
      <w:proofErr w:type="spellStart"/>
      <w:r w:rsidRPr="009B4369">
        <w:rPr>
          <w:rFonts w:ascii="Arial" w:eastAsia="Times New Roman" w:hAnsi="Arial" w:cs="Arial"/>
          <w:i/>
          <w:color w:val="auto"/>
        </w:rPr>
        <w:t>liste.vue</w:t>
      </w:r>
      <w:proofErr w:type="spellEnd"/>
      <w:r w:rsidRPr="009B4369">
        <w:rPr>
          <w:rFonts w:ascii="Arial" w:eastAsia="Times New Roman" w:hAnsi="Arial" w:cs="Arial"/>
          <w:i/>
          <w:color w:val="auto"/>
        </w:rPr>
        <w:t xml:space="preserve"> </w:t>
      </w:r>
      <w:r w:rsidRPr="009B4369">
        <w:rPr>
          <w:rFonts w:ascii="Arial" w:eastAsia="Times New Roman" w:hAnsi="Arial" w:cs="Arial"/>
          <w:color w:val="auto"/>
        </w:rPr>
        <w:t xml:space="preserve">(document </w:t>
      </w:r>
      <w:r w:rsidR="00070CC2" w:rsidRPr="009B4369">
        <w:rPr>
          <w:rFonts w:ascii="Arial" w:eastAsia="Times New Roman" w:hAnsi="Arial" w:cs="Arial"/>
          <w:color w:val="auto"/>
        </w:rPr>
        <w:t>10</w:t>
      </w:r>
      <w:r w:rsidRPr="009B4369">
        <w:rPr>
          <w:rFonts w:ascii="Arial" w:eastAsia="Times New Roman" w:hAnsi="Arial" w:cs="Arial"/>
          <w:color w:val="auto"/>
        </w:rPr>
        <w:t>) et l</w:t>
      </w:r>
      <w:r w:rsidR="001155E6" w:rsidRPr="009B4369">
        <w:rPr>
          <w:rFonts w:ascii="Arial" w:eastAsia="Times New Roman" w:hAnsi="Arial" w:cs="Arial"/>
          <w:color w:val="auto"/>
        </w:rPr>
        <w:t>’interface de programmation (</w:t>
      </w:r>
      <w:r w:rsidRPr="009B4369">
        <w:rPr>
          <w:rFonts w:ascii="Arial" w:eastAsia="Times New Roman" w:hAnsi="Arial" w:cs="Arial"/>
          <w:i/>
          <w:color w:val="auto"/>
        </w:rPr>
        <w:t>API</w:t>
      </w:r>
      <w:r w:rsidR="001155E6" w:rsidRPr="009B4369">
        <w:rPr>
          <w:rFonts w:ascii="Arial" w:eastAsia="Times New Roman" w:hAnsi="Arial" w:cs="Arial"/>
          <w:color w:val="auto"/>
        </w:rPr>
        <w:t>)</w:t>
      </w:r>
      <w:r w:rsidRPr="009B4369">
        <w:rPr>
          <w:rFonts w:ascii="Arial" w:eastAsia="Times New Roman" w:hAnsi="Arial" w:cs="Arial"/>
          <w:color w:val="auto"/>
        </w:rPr>
        <w:t xml:space="preserve"> correspondante en indiquant les lignes concernées. </w:t>
      </w:r>
    </w:p>
    <w:bookmarkEnd w:id="3"/>
    <w:p w14:paraId="2215F9EA" w14:textId="2B07C7AD" w:rsidR="00B44669" w:rsidRPr="009B4369" w:rsidRDefault="00B44669">
      <w:pPr>
        <w:shd w:val="clear" w:color="auto" w:fill="FFFFFF"/>
        <w:spacing w:before="120" w:after="120" w:line="100" w:lineRule="atLeast"/>
        <w:jc w:val="both"/>
        <w:rPr>
          <w:rFonts w:ascii="Arial" w:eastAsia="Times New Roman" w:hAnsi="Arial" w:cs="Arial"/>
          <w:color w:val="auto"/>
        </w:rPr>
      </w:pPr>
      <w:r w:rsidRPr="009B4369">
        <w:rPr>
          <w:rFonts w:ascii="Arial" w:eastAsia="Times New Roman" w:hAnsi="Arial" w:cs="Arial"/>
          <w:color w:val="auto"/>
        </w:rPr>
        <w:t xml:space="preserve">Afin de gérer au mieux les </w:t>
      </w:r>
      <w:r w:rsidR="000667FD" w:rsidRPr="009B4369">
        <w:rPr>
          <w:rFonts w:ascii="Arial" w:eastAsia="Times New Roman" w:hAnsi="Arial" w:cs="Arial"/>
          <w:color w:val="auto"/>
        </w:rPr>
        <w:t>évènement</w:t>
      </w:r>
      <w:r w:rsidRPr="009B4369">
        <w:rPr>
          <w:rFonts w:ascii="Arial" w:eastAsia="Times New Roman" w:hAnsi="Arial" w:cs="Arial"/>
          <w:color w:val="auto"/>
        </w:rPr>
        <w:t xml:space="preserve">s, Mme </w:t>
      </w:r>
      <w:proofErr w:type="spellStart"/>
      <w:r w:rsidRPr="009B4369">
        <w:rPr>
          <w:rFonts w:ascii="Arial" w:eastAsia="Times New Roman" w:hAnsi="Arial" w:cs="Arial"/>
          <w:color w:val="auto"/>
        </w:rPr>
        <w:t>Mabille</w:t>
      </w:r>
      <w:proofErr w:type="spellEnd"/>
      <w:r w:rsidRPr="009B4369">
        <w:rPr>
          <w:rFonts w:ascii="Arial" w:eastAsia="Times New Roman" w:hAnsi="Arial" w:cs="Arial"/>
          <w:color w:val="auto"/>
        </w:rPr>
        <w:t xml:space="preserve"> envisage de compléter </w:t>
      </w:r>
      <w:r w:rsidR="004C56C5" w:rsidRPr="009B4369">
        <w:rPr>
          <w:rFonts w:ascii="Arial" w:eastAsia="Times New Roman" w:hAnsi="Arial" w:cs="Arial"/>
          <w:color w:val="auto"/>
        </w:rPr>
        <w:t xml:space="preserve">cette </w:t>
      </w:r>
      <w:r w:rsidRPr="009B4369">
        <w:rPr>
          <w:rFonts w:ascii="Arial" w:eastAsia="Times New Roman" w:hAnsi="Arial" w:cs="Arial"/>
          <w:color w:val="auto"/>
        </w:rPr>
        <w:t>application mobile par d'autres fonctionnalités comme la recherche de membre de jury</w:t>
      </w:r>
      <w:r w:rsidR="009B6E82">
        <w:rPr>
          <w:rFonts w:ascii="Arial" w:eastAsia="Times New Roman" w:hAnsi="Arial" w:cs="Arial"/>
          <w:color w:val="auto"/>
        </w:rPr>
        <w:t>, pour un</w:t>
      </w:r>
      <w:r w:rsidRPr="009B4369">
        <w:rPr>
          <w:rFonts w:ascii="Arial" w:eastAsia="Times New Roman" w:hAnsi="Arial" w:cs="Arial"/>
          <w:color w:val="auto"/>
        </w:rPr>
        <w:t xml:space="preserve"> remplacement de dernière minute. Pour cela, vous êtes en charge de la pr</w:t>
      </w:r>
      <w:r w:rsidR="001155E6" w:rsidRPr="009B4369">
        <w:rPr>
          <w:rFonts w:ascii="Arial" w:eastAsia="Times New Roman" w:hAnsi="Arial" w:cs="Arial"/>
          <w:color w:val="auto"/>
        </w:rPr>
        <w:t>ogramma</w:t>
      </w:r>
      <w:r w:rsidRPr="009B4369">
        <w:rPr>
          <w:rFonts w:ascii="Arial" w:eastAsia="Times New Roman" w:hAnsi="Arial" w:cs="Arial"/>
          <w:color w:val="auto"/>
        </w:rPr>
        <w:t>tion dans</w:t>
      </w:r>
      <w:r w:rsidR="001155E6" w:rsidRPr="009B4369">
        <w:rPr>
          <w:rFonts w:ascii="Arial" w:eastAsia="Times New Roman" w:hAnsi="Arial" w:cs="Arial"/>
          <w:color w:val="auto"/>
        </w:rPr>
        <w:t xml:space="preserve"> l’interface de programmation (</w:t>
      </w:r>
      <w:r w:rsidRPr="009B4369">
        <w:rPr>
          <w:rFonts w:ascii="Arial" w:eastAsia="Times New Roman" w:hAnsi="Arial" w:cs="Arial"/>
          <w:i/>
          <w:color w:val="auto"/>
        </w:rPr>
        <w:t>API</w:t>
      </w:r>
      <w:r w:rsidR="001155E6" w:rsidRPr="009B4369">
        <w:rPr>
          <w:rFonts w:ascii="Arial" w:eastAsia="Times New Roman" w:hAnsi="Arial" w:cs="Arial"/>
          <w:color w:val="auto"/>
        </w:rPr>
        <w:t xml:space="preserve">) </w:t>
      </w:r>
      <w:r w:rsidRPr="009B4369">
        <w:rPr>
          <w:rFonts w:ascii="Arial" w:eastAsia="Times New Roman" w:hAnsi="Arial" w:cs="Arial"/>
          <w:color w:val="auto"/>
        </w:rPr>
        <w:t xml:space="preserve">des requêtes </w:t>
      </w:r>
      <w:r w:rsidR="00AF469A" w:rsidRPr="009B4369">
        <w:rPr>
          <w:rFonts w:ascii="Arial" w:eastAsia="Times New Roman" w:hAnsi="Arial" w:cs="Arial"/>
          <w:color w:val="auto"/>
        </w:rPr>
        <w:t xml:space="preserve">et/ou </w:t>
      </w:r>
      <w:r w:rsidRPr="009B4369">
        <w:rPr>
          <w:rFonts w:ascii="Arial" w:eastAsia="Times New Roman" w:hAnsi="Arial" w:cs="Arial"/>
          <w:color w:val="auto"/>
        </w:rPr>
        <w:t>procédures nécessaires.</w:t>
      </w:r>
    </w:p>
    <w:p w14:paraId="40213F8E" w14:textId="77777777" w:rsidR="00B44669" w:rsidRPr="009B4369" w:rsidRDefault="00B44669">
      <w:pPr>
        <w:shd w:val="clear" w:color="auto" w:fill="FFFFFF"/>
        <w:spacing w:before="120" w:after="120" w:line="100" w:lineRule="atLeast"/>
        <w:jc w:val="both"/>
        <w:rPr>
          <w:rFonts w:ascii="Courier New" w:eastAsia="Times New Roman" w:hAnsi="Courier New" w:cs="Courier New"/>
          <w:color w:val="auto"/>
        </w:rPr>
      </w:pPr>
      <w:r w:rsidRPr="009B4369">
        <w:rPr>
          <w:rFonts w:ascii="Arial" w:eastAsia="Times New Roman" w:hAnsi="Arial" w:cs="Arial"/>
          <w:color w:val="auto"/>
        </w:rPr>
        <w:t xml:space="preserve">La requête </w:t>
      </w:r>
      <w:r w:rsidRPr="009B4369">
        <w:rPr>
          <w:rFonts w:ascii="Arial" w:eastAsia="Times New Roman" w:hAnsi="Arial" w:cs="Arial"/>
          <w:i/>
          <w:color w:val="auto"/>
        </w:rPr>
        <w:t>SQL</w:t>
      </w:r>
      <w:r w:rsidRPr="009B4369">
        <w:rPr>
          <w:rFonts w:ascii="Arial" w:eastAsia="Times New Roman" w:hAnsi="Arial" w:cs="Arial"/>
          <w:color w:val="auto"/>
        </w:rPr>
        <w:t xml:space="preserve"> renvoyant le libellé, le nombre de places des </w:t>
      </w:r>
      <w:r w:rsidR="000667FD" w:rsidRPr="009B4369">
        <w:rPr>
          <w:rFonts w:ascii="Arial" w:eastAsia="Times New Roman" w:hAnsi="Arial" w:cs="Arial"/>
          <w:color w:val="auto"/>
        </w:rPr>
        <w:t>évènement</w:t>
      </w:r>
      <w:r w:rsidRPr="009B4369">
        <w:rPr>
          <w:rFonts w:ascii="Arial" w:eastAsia="Times New Roman" w:hAnsi="Arial" w:cs="Arial"/>
          <w:color w:val="auto"/>
        </w:rPr>
        <w:t xml:space="preserve">s </w:t>
      </w:r>
      <w:r w:rsidR="009D2F0A" w:rsidRPr="009B4369">
        <w:rPr>
          <w:rFonts w:ascii="Arial" w:eastAsia="Times New Roman" w:hAnsi="Arial" w:cs="Arial"/>
          <w:color w:val="auto"/>
        </w:rPr>
        <w:t>de type « i</w:t>
      </w:r>
      <w:r w:rsidRPr="009B4369">
        <w:rPr>
          <w:rFonts w:ascii="Arial" w:eastAsia="Times New Roman" w:hAnsi="Arial" w:cs="Arial"/>
          <w:color w:val="auto"/>
        </w:rPr>
        <w:t>nitiation</w:t>
      </w:r>
      <w:r w:rsidR="009D2F0A" w:rsidRPr="009B4369">
        <w:rPr>
          <w:rFonts w:ascii="Arial" w:eastAsia="Times New Roman" w:hAnsi="Arial" w:cs="Arial"/>
          <w:color w:val="auto"/>
        </w:rPr>
        <w:t> »</w:t>
      </w:r>
      <w:r w:rsidRPr="009B4369">
        <w:rPr>
          <w:rFonts w:ascii="Arial" w:eastAsia="Times New Roman" w:hAnsi="Arial" w:cs="Arial"/>
          <w:color w:val="auto"/>
        </w:rPr>
        <w:t xml:space="preserve"> et le thème des conférences a déjà été écrite :</w:t>
      </w:r>
    </w:p>
    <w:p w14:paraId="568FF13E" w14:textId="77777777" w:rsidR="00297534" w:rsidRPr="009B4369" w:rsidRDefault="00297534" w:rsidP="00297534">
      <w:pPr>
        <w:shd w:val="clear" w:color="auto" w:fill="FFFFFF"/>
        <w:spacing w:after="0" w:line="100" w:lineRule="atLeast"/>
        <w:rPr>
          <w:rFonts w:ascii="Arial" w:eastAsia="Times New Roman" w:hAnsi="Arial" w:cs="Arial"/>
          <w:color w:val="auto"/>
          <w:lang w:val="en-US"/>
        </w:rPr>
      </w:pPr>
      <w:r w:rsidRPr="009B4369">
        <w:rPr>
          <w:rFonts w:ascii="Arial" w:eastAsia="Times New Roman" w:hAnsi="Arial" w:cs="Arial"/>
          <w:color w:val="auto"/>
          <w:lang w:val="en-US"/>
        </w:rPr>
        <w:t xml:space="preserve">SELECT </w:t>
      </w:r>
      <w:proofErr w:type="spellStart"/>
      <w:r w:rsidRPr="009B4369">
        <w:rPr>
          <w:rFonts w:ascii="Arial" w:eastAsia="Times New Roman" w:hAnsi="Arial" w:cs="Arial"/>
          <w:color w:val="auto"/>
          <w:lang w:val="en-US"/>
        </w:rPr>
        <w:t>libelle</w:t>
      </w:r>
      <w:proofErr w:type="spellEnd"/>
      <w:r w:rsidRPr="009B4369">
        <w:rPr>
          <w:rFonts w:ascii="Arial" w:eastAsia="Times New Roman" w:hAnsi="Arial" w:cs="Arial"/>
          <w:color w:val="auto"/>
          <w:lang w:val="en-US"/>
        </w:rPr>
        <w:t xml:space="preserve">, </w:t>
      </w:r>
      <w:proofErr w:type="spellStart"/>
      <w:r w:rsidRPr="009B4369">
        <w:rPr>
          <w:rFonts w:ascii="Arial" w:eastAsia="Times New Roman" w:hAnsi="Arial" w:cs="Arial"/>
          <w:color w:val="auto"/>
          <w:lang w:val="en-US"/>
        </w:rPr>
        <w:t>nbplaces</w:t>
      </w:r>
      <w:proofErr w:type="spellEnd"/>
      <w:r w:rsidRPr="009B4369">
        <w:rPr>
          <w:rFonts w:ascii="Arial" w:eastAsia="Times New Roman" w:hAnsi="Arial" w:cs="Arial"/>
          <w:color w:val="auto"/>
          <w:lang w:val="en-US"/>
        </w:rPr>
        <w:t>, theme</w:t>
      </w:r>
    </w:p>
    <w:p w14:paraId="6B26BC60" w14:textId="77777777" w:rsidR="00297534" w:rsidRPr="009B4369" w:rsidRDefault="00297534" w:rsidP="00297534">
      <w:pPr>
        <w:shd w:val="clear" w:color="auto" w:fill="FFFFFF"/>
        <w:spacing w:after="0" w:line="100" w:lineRule="atLeast"/>
        <w:rPr>
          <w:rFonts w:ascii="Arial" w:eastAsia="Times New Roman" w:hAnsi="Arial" w:cs="Arial"/>
          <w:color w:val="auto"/>
          <w:lang w:val="en-US"/>
        </w:rPr>
      </w:pPr>
      <w:r w:rsidRPr="009B4369">
        <w:rPr>
          <w:rFonts w:ascii="Arial" w:eastAsia="Times New Roman" w:hAnsi="Arial" w:cs="Arial"/>
          <w:color w:val="auto"/>
          <w:lang w:val="en-US"/>
        </w:rPr>
        <w:t>FROM EVENEMENT E</w:t>
      </w:r>
    </w:p>
    <w:p w14:paraId="48159B72" w14:textId="77777777" w:rsidR="00297534" w:rsidRPr="009B4369" w:rsidRDefault="00B44669" w:rsidP="00297534">
      <w:pPr>
        <w:shd w:val="clear" w:color="auto" w:fill="FFFFFF"/>
        <w:spacing w:after="0" w:line="100" w:lineRule="atLeast"/>
        <w:rPr>
          <w:rFonts w:ascii="Arial" w:eastAsia="Times New Roman" w:hAnsi="Arial" w:cs="Arial"/>
          <w:color w:val="auto"/>
          <w:lang w:val="en-US"/>
        </w:rPr>
      </w:pPr>
      <w:r w:rsidRPr="009B4369">
        <w:rPr>
          <w:rFonts w:ascii="Arial" w:eastAsia="Times New Roman" w:hAnsi="Arial" w:cs="Arial"/>
          <w:color w:val="auto"/>
          <w:lang w:val="en-US"/>
        </w:rPr>
        <w:t xml:space="preserve">LEFT </w:t>
      </w:r>
      <w:r w:rsidR="005D1CE3" w:rsidRPr="009B4369">
        <w:rPr>
          <w:rFonts w:ascii="Arial" w:eastAsia="Times New Roman" w:hAnsi="Arial" w:cs="Arial"/>
          <w:color w:val="auto"/>
          <w:lang w:val="en-US"/>
        </w:rPr>
        <w:t xml:space="preserve">OUTER </w:t>
      </w:r>
      <w:r w:rsidRPr="009B4369">
        <w:rPr>
          <w:rFonts w:ascii="Arial" w:eastAsia="Times New Roman" w:hAnsi="Arial" w:cs="Arial"/>
          <w:color w:val="auto"/>
          <w:lang w:val="en-US"/>
        </w:rPr>
        <w:t xml:space="preserve">JOIN INITIATION I </w:t>
      </w:r>
      <w:r w:rsidR="00297534" w:rsidRPr="009B4369">
        <w:rPr>
          <w:rFonts w:ascii="Arial" w:eastAsia="Times New Roman" w:hAnsi="Arial" w:cs="Arial"/>
          <w:color w:val="auto"/>
          <w:lang w:val="en-US"/>
        </w:rPr>
        <w:t>ON</w:t>
      </w:r>
      <w:r w:rsidRPr="009B4369">
        <w:rPr>
          <w:rFonts w:ascii="Arial" w:eastAsia="Times New Roman" w:hAnsi="Arial" w:cs="Arial"/>
          <w:color w:val="auto"/>
          <w:lang w:val="en-US"/>
        </w:rPr>
        <w:t xml:space="preserve"> E.id = </w:t>
      </w:r>
      <w:proofErr w:type="spellStart"/>
      <w:proofErr w:type="gramStart"/>
      <w:r w:rsidRPr="009B4369">
        <w:rPr>
          <w:rFonts w:ascii="Arial" w:eastAsia="Times New Roman" w:hAnsi="Arial" w:cs="Arial"/>
          <w:color w:val="auto"/>
          <w:lang w:val="en-US"/>
        </w:rPr>
        <w:t>I.idEvenementInit</w:t>
      </w:r>
      <w:proofErr w:type="spellEnd"/>
      <w:proofErr w:type="gramEnd"/>
    </w:p>
    <w:p w14:paraId="7FF945E4" w14:textId="77777777" w:rsidR="00B44669" w:rsidRPr="009B4369" w:rsidRDefault="00B44669" w:rsidP="00297534">
      <w:pPr>
        <w:shd w:val="clear" w:color="auto" w:fill="FFFFFF"/>
        <w:spacing w:after="0" w:line="100" w:lineRule="atLeast"/>
        <w:rPr>
          <w:rFonts w:ascii="Arial" w:eastAsia="Times New Roman" w:hAnsi="Arial" w:cs="Arial"/>
          <w:color w:val="auto"/>
          <w:lang w:val="en-US"/>
        </w:rPr>
      </w:pPr>
      <w:r w:rsidRPr="009B4369">
        <w:rPr>
          <w:rFonts w:ascii="Arial" w:eastAsia="Times New Roman" w:hAnsi="Arial" w:cs="Arial"/>
          <w:color w:val="auto"/>
          <w:lang w:val="en-US"/>
        </w:rPr>
        <w:t xml:space="preserve">LEFT </w:t>
      </w:r>
      <w:r w:rsidR="005D1CE3" w:rsidRPr="009B4369">
        <w:rPr>
          <w:rFonts w:ascii="Arial" w:eastAsia="Times New Roman" w:hAnsi="Arial" w:cs="Arial"/>
          <w:color w:val="auto"/>
          <w:lang w:val="en-US"/>
        </w:rPr>
        <w:t xml:space="preserve">OUTER </w:t>
      </w:r>
      <w:r w:rsidRPr="009B4369">
        <w:rPr>
          <w:rFonts w:ascii="Arial" w:eastAsia="Times New Roman" w:hAnsi="Arial" w:cs="Arial"/>
          <w:color w:val="auto"/>
          <w:lang w:val="en-US"/>
        </w:rPr>
        <w:t xml:space="preserve">JOIN </w:t>
      </w:r>
      <w:r w:rsidR="00297534" w:rsidRPr="009B4369">
        <w:rPr>
          <w:rFonts w:ascii="Arial" w:eastAsia="Times New Roman" w:hAnsi="Arial" w:cs="Arial"/>
          <w:color w:val="auto"/>
          <w:lang w:val="en-US"/>
        </w:rPr>
        <w:t>CONFERENCE</w:t>
      </w:r>
      <w:r w:rsidRPr="009B4369">
        <w:rPr>
          <w:rFonts w:ascii="Arial" w:eastAsia="Times New Roman" w:hAnsi="Arial" w:cs="Arial"/>
          <w:color w:val="auto"/>
          <w:lang w:val="en-US"/>
        </w:rPr>
        <w:t xml:space="preserve"> C ON E.id = </w:t>
      </w:r>
      <w:proofErr w:type="spellStart"/>
      <w:proofErr w:type="gramStart"/>
      <w:r w:rsidRPr="009B4369">
        <w:rPr>
          <w:rFonts w:ascii="Arial" w:eastAsia="Times New Roman" w:hAnsi="Arial" w:cs="Arial"/>
          <w:color w:val="auto"/>
          <w:lang w:val="en-US"/>
        </w:rPr>
        <w:t>C.idEvenementConf</w:t>
      </w:r>
      <w:proofErr w:type="spellEnd"/>
      <w:proofErr w:type="gramEnd"/>
      <w:r w:rsidRPr="009B4369">
        <w:rPr>
          <w:rFonts w:ascii="Arial" w:eastAsia="Times New Roman" w:hAnsi="Arial" w:cs="Arial"/>
          <w:color w:val="auto"/>
          <w:lang w:val="en-US"/>
        </w:rPr>
        <w:t>;</w:t>
      </w:r>
    </w:p>
    <w:p w14:paraId="18FB4819" w14:textId="77777777" w:rsidR="00297534" w:rsidRPr="009B4369" w:rsidRDefault="00297534" w:rsidP="00297534">
      <w:pPr>
        <w:shd w:val="clear" w:color="auto" w:fill="FFFFFF"/>
        <w:spacing w:after="0" w:line="100" w:lineRule="atLeast"/>
        <w:rPr>
          <w:rFonts w:ascii="Arial" w:eastAsia="Times New Roman" w:hAnsi="Arial" w:cs="Arial"/>
          <w:bCs/>
          <w:color w:val="auto"/>
          <w:lang w:val="en-US"/>
        </w:rPr>
      </w:pPr>
    </w:p>
    <w:p w14:paraId="7B099BC1" w14:textId="77777777" w:rsidR="00B44669" w:rsidRPr="009B4369" w:rsidRDefault="00B44669">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rPr>
          <w:rFonts w:ascii="Arial" w:eastAsia="Times New Roman" w:hAnsi="Arial" w:cs="Arial"/>
          <w:color w:val="auto"/>
        </w:rPr>
      </w:pPr>
      <w:r w:rsidRPr="009B4369">
        <w:rPr>
          <w:rFonts w:ascii="Arial" w:eastAsia="Times New Roman" w:hAnsi="Arial" w:cs="Arial"/>
          <w:b/>
          <w:bCs/>
          <w:color w:val="auto"/>
        </w:rPr>
        <w:t xml:space="preserve">Question C.3 </w:t>
      </w:r>
    </w:p>
    <w:p w14:paraId="3AA92F8D" w14:textId="2098FBC0" w:rsidR="00B44669" w:rsidRPr="009B4369" w:rsidRDefault="00B44669" w:rsidP="00394EC4">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jc w:val="both"/>
        <w:rPr>
          <w:rFonts w:ascii="Arial" w:eastAsia="Times New Roman" w:hAnsi="Arial" w:cs="Arial"/>
          <w:color w:val="auto"/>
        </w:rPr>
      </w:pPr>
      <w:bookmarkStart w:id="4" w:name="_Hlk29908652"/>
      <w:r w:rsidRPr="009B4369">
        <w:rPr>
          <w:rFonts w:ascii="Arial" w:eastAsia="Times New Roman" w:hAnsi="Arial" w:cs="Arial"/>
          <w:color w:val="auto"/>
        </w:rPr>
        <w:t>a</w:t>
      </w:r>
      <w:r w:rsidR="0072710A" w:rsidRPr="009B4369">
        <w:rPr>
          <w:rFonts w:ascii="Arial" w:eastAsia="Times New Roman" w:hAnsi="Arial" w:cs="Arial"/>
          <w:color w:val="auto"/>
        </w:rPr>
        <w:t xml:space="preserve">. </w:t>
      </w:r>
      <w:r w:rsidR="00394EC4" w:rsidRPr="009B4369">
        <w:rPr>
          <w:rFonts w:ascii="Arial" w:eastAsia="Times New Roman" w:hAnsi="Arial" w:cs="Arial"/>
          <w:color w:val="auto"/>
        </w:rPr>
        <w:t xml:space="preserve">Proposer un commentaire expliquant </w:t>
      </w:r>
      <w:r w:rsidRPr="009B4369">
        <w:rPr>
          <w:rFonts w:ascii="Arial" w:eastAsia="Times New Roman" w:hAnsi="Arial" w:cs="Arial"/>
          <w:color w:val="auto"/>
        </w:rPr>
        <w:t xml:space="preserve">l'utilité </w:t>
      </w:r>
      <w:r w:rsidR="00284676" w:rsidRPr="009B4369">
        <w:rPr>
          <w:rFonts w:ascii="Arial" w:eastAsia="Times New Roman" w:hAnsi="Arial" w:cs="Arial"/>
          <w:color w:val="auto"/>
        </w:rPr>
        <w:t xml:space="preserve">des </w:t>
      </w:r>
      <w:r w:rsidR="00394EC4" w:rsidRPr="009B4369">
        <w:rPr>
          <w:rFonts w:ascii="Arial" w:eastAsia="Times New Roman" w:hAnsi="Arial" w:cs="Arial"/>
          <w:color w:val="auto"/>
        </w:rPr>
        <w:t>jointure</w:t>
      </w:r>
      <w:r w:rsidR="00284676" w:rsidRPr="009B4369">
        <w:rPr>
          <w:rFonts w:ascii="Arial" w:eastAsia="Times New Roman" w:hAnsi="Arial" w:cs="Arial"/>
          <w:color w:val="auto"/>
        </w:rPr>
        <w:t>s</w:t>
      </w:r>
      <w:r w:rsidR="00394EC4" w:rsidRPr="009B4369">
        <w:rPr>
          <w:rFonts w:ascii="Arial" w:eastAsia="Times New Roman" w:hAnsi="Arial" w:cs="Arial"/>
          <w:color w:val="auto"/>
        </w:rPr>
        <w:t xml:space="preserve"> de type</w:t>
      </w:r>
      <w:r w:rsidRPr="009B4369">
        <w:rPr>
          <w:rFonts w:ascii="Arial" w:eastAsia="Times New Roman" w:hAnsi="Arial" w:cs="Arial"/>
          <w:color w:val="auto"/>
        </w:rPr>
        <w:t xml:space="preserve"> </w:t>
      </w:r>
      <w:r w:rsidRPr="009B4369">
        <w:rPr>
          <w:rFonts w:ascii="Arial" w:eastAsia="Times New Roman" w:hAnsi="Arial" w:cs="Arial"/>
          <w:b/>
          <w:iCs/>
          <w:color w:val="auto"/>
        </w:rPr>
        <w:t xml:space="preserve">LEFT </w:t>
      </w:r>
      <w:r w:rsidR="005D1CE3" w:rsidRPr="009B4369">
        <w:rPr>
          <w:rFonts w:ascii="Arial" w:eastAsia="Times New Roman" w:hAnsi="Arial" w:cs="Arial"/>
          <w:b/>
          <w:iCs/>
          <w:color w:val="auto"/>
        </w:rPr>
        <w:t xml:space="preserve">OUTER </w:t>
      </w:r>
      <w:r w:rsidRPr="009B4369">
        <w:rPr>
          <w:rFonts w:ascii="Arial" w:eastAsia="Times New Roman" w:hAnsi="Arial" w:cs="Arial"/>
          <w:b/>
          <w:iCs/>
          <w:color w:val="auto"/>
        </w:rPr>
        <w:t>JOIN</w:t>
      </w:r>
      <w:r w:rsidRPr="009B4369">
        <w:rPr>
          <w:rFonts w:ascii="Arial" w:eastAsia="Times New Roman" w:hAnsi="Arial" w:cs="Arial"/>
          <w:color w:val="auto"/>
        </w:rPr>
        <w:t xml:space="preserve"> dans cette requête.</w:t>
      </w:r>
    </w:p>
    <w:p w14:paraId="0792188E" w14:textId="27FEB377" w:rsidR="00B44669" w:rsidRPr="009B4369" w:rsidRDefault="00B44669">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jc w:val="both"/>
        <w:rPr>
          <w:rFonts w:ascii="Arial" w:eastAsia="Times New Roman" w:hAnsi="Arial" w:cs="Arial"/>
          <w:color w:val="auto"/>
        </w:rPr>
      </w:pPr>
      <w:bookmarkStart w:id="5" w:name="_Hlk29998950"/>
      <w:bookmarkEnd w:id="4"/>
      <w:r w:rsidRPr="009B4369">
        <w:rPr>
          <w:rFonts w:ascii="Arial" w:eastAsia="Times New Roman" w:hAnsi="Arial" w:cs="Arial"/>
          <w:color w:val="auto"/>
        </w:rPr>
        <w:t>b</w:t>
      </w:r>
      <w:r w:rsidR="0072710A" w:rsidRPr="009B4369">
        <w:rPr>
          <w:rFonts w:ascii="Arial" w:eastAsia="Times New Roman" w:hAnsi="Arial" w:cs="Arial"/>
          <w:color w:val="auto"/>
        </w:rPr>
        <w:t xml:space="preserve">. </w:t>
      </w:r>
      <w:r w:rsidRPr="009B4369">
        <w:rPr>
          <w:rFonts w:ascii="Arial" w:eastAsia="Times New Roman" w:hAnsi="Arial" w:cs="Arial"/>
          <w:color w:val="auto"/>
        </w:rPr>
        <w:t xml:space="preserve">Compléter cette requête </w:t>
      </w:r>
      <w:r w:rsidRPr="009B4369">
        <w:rPr>
          <w:rFonts w:ascii="Arial" w:eastAsia="Times New Roman" w:hAnsi="Arial" w:cs="Arial"/>
          <w:i/>
          <w:iCs/>
          <w:color w:val="auto"/>
        </w:rPr>
        <w:t>SQL</w:t>
      </w:r>
      <w:r w:rsidRPr="009B4369">
        <w:rPr>
          <w:rFonts w:ascii="Arial" w:eastAsia="Times New Roman" w:hAnsi="Arial" w:cs="Arial"/>
          <w:color w:val="auto"/>
        </w:rPr>
        <w:t xml:space="preserve"> en ajoutant la date, l’heure et la salle de </w:t>
      </w:r>
      <w:r w:rsidR="002C3A8F" w:rsidRPr="009B4369">
        <w:rPr>
          <w:rFonts w:ascii="Arial" w:eastAsia="Times New Roman" w:hAnsi="Arial" w:cs="Arial"/>
          <w:color w:val="auto"/>
        </w:rPr>
        <w:t>l’évènement</w:t>
      </w:r>
      <w:r w:rsidRPr="009B4369">
        <w:rPr>
          <w:rFonts w:ascii="Arial" w:eastAsia="Times New Roman" w:hAnsi="Arial" w:cs="Arial"/>
          <w:color w:val="auto"/>
        </w:rPr>
        <w:t xml:space="preserve"> avec le nom et </w:t>
      </w:r>
      <w:r w:rsidR="006A2FDF" w:rsidRPr="009B4369">
        <w:rPr>
          <w:rFonts w:ascii="Arial" w:eastAsia="Times New Roman" w:hAnsi="Arial" w:cs="Arial"/>
          <w:color w:val="auto"/>
        </w:rPr>
        <w:t xml:space="preserve">le </w:t>
      </w:r>
      <w:r w:rsidRPr="009B4369">
        <w:rPr>
          <w:rFonts w:ascii="Arial" w:eastAsia="Times New Roman" w:hAnsi="Arial" w:cs="Arial"/>
          <w:color w:val="auto"/>
        </w:rPr>
        <w:t xml:space="preserve">prénom de l’animateur. Les </w:t>
      </w:r>
      <w:r w:rsidR="000667FD" w:rsidRPr="009B4369">
        <w:rPr>
          <w:rFonts w:ascii="Arial" w:eastAsia="Times New Roman" w:hAnsi="Arial" w:cs="Arial"/>
          <w:color w:val="auto"/>
        </w:rPr>
        <w:t>évènement</w:t>
      </w:r>
      <w:r w:rsidRPr="009B4369">
        <w:rPr>
          <w:rFonts w:ascii="Arial" w:eastAsia="Times New Roman" w:hAnsi="Arial" w:cs="Arial"/>
          <w:color w:val="auto"/>
        </w:rPr>
        <w:t>s seront triés chronologiquement.</w:t>
      </w:r>
    </w:p>
    <w:bookmarkEnd w:id="5"/>
    <w:p w14:paraId="0AC4BB62" w14:textId="77777777" w:rsidR="00B44669" w:rsidRPr="009B4369" w:rsidRDefault="00B44669">
      <w:pPr>
        <w:spacing w:after="0" w:line="100" w:lineRule="atLeast"/>
        <w:rPr>
          <w:rFonts w:ascii="Arial" w:eastAsia="Times New Roman" w:hAnsi="Arial" w:cs="Arial"/>
          <w:color w:val="auto"/>
        </w:rPr>
      </w:pPr>
    </w:p>
    <w:p w14:paraId="38555021" w14:textId="0DBAEDD1" w:rsidR="00B44669" w:rsidRPr="009B4369" w:rsidRDefault="00B44669" w:rsidP="006F0B64">
      <w:pPr>
        <w:spacing w:after="0" w:line="100" w:lineRule="atLeast"/>
        <w:jc w:val="both"/>
        <w:rPr>
          <w:rFonts w:ascii="Arial" w:eastAsia="Times New Roman" w:hAnsi="Arial" w:cs="Arial"/>
          <w:b/>
          <w:bCs/>
          <w:color w:val="auto"/>
        </w:rPr>
      </w:pPr>
      <w:r w:rsidRPr="009B4369">
        <w:rPr>
          <w:rFonts w:ascii="Arial" w:eastAsia="Times New Roman" w:hAnsi="Arial" w:cs="Arial"/>
          <w:color w:val="auto"/>
        </w:rPr>
        <w:t xml:space="preserve">Afin d'améliorer le choix des </w:t>
      </w:r>
      <w:r w:rsidR="000667FD" w:rsidRPr="009B4369">
        <w:rPr>
          <w:rFonts w:ascii="Arial" w:eastAsia="Times New Roman" w:hAnsi="Arial" w:cs="Arial"/>
          <w:color w:val="auto"/>
        </w:rPr>
        <w:t>évènement</w:t>
      </w:r>
      <w:r w:rsidRPr="009B4369">
        <w:rPr>
          <w:rFonts w:ascii="Arial" w:eastAsia="Times New Roman" w:hAnsi="Arial" w:cs="Arial"/>
          <w:color w:val="auto"/>
        </w:rPr>
        <w:t xml:space="preserve">s, on désire savoir s'ils connaissent du succès ou </w:t>
      </w:r>
      <w:r w:rsidR="006F0B64" w:rsidRPr="009B4369">
        <w:rPr>
          <w:rFonts w:ascii="Arial" w:eastAsia="Times New Roman" w:hAnsi="Arial" w:cs="Arial"/>
          <w:color w:val="auto"/>
        </w:rPr>
        <w:t xml:space="preserve">peu ou </w:t>
      </w:r>
      <w:r w:rsidRPr="009B4369">
        <w:rPr>
          <w:rFonts w:ascii="Arial" w:eastAsia="Times New Roman" w:hAnsi="Arial" w:cs="Arial"/>
          <w:color w:val="auto"/>
        </w:rPr>
        <w:t>pas</w:t>
      </w:r>
      <w:r w:rsidR="005C4826" w:rsidRPr="009B4369">
        <w:rPr>
          <w:rFonts w:ascii="Arial" w:eastAsia="Times New Roman" w:hAnsi="Arial" w:cs="Arial"/>
          <w:color w:val="auto"/>
        </w:rPr>
        <w:t xml:space="preserve"> </w:t>
      </w:r>
      <w:r w:rsidR="006F0B64" w:rsidRPr="009B4369">
        <w:rPr>
          <w:rFonts w:ascii="Arial" w:eastAsia="Times New Roman" w:hAnsi="Arial" w:cs="Arial"/>
          <w:color w:val="auto"/>
        </w:rPr>
        <w:t>du tout (aucun inscrit).</w:t>
      </w:r>
    </w:p>
    <w:p w14:paraId="3BEFDE4D" w14:textId="77777777" w:rsidR="00B44669" w:rsidRPr="009B4369" w:rsidRDefault="00B44669">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rPr>
          <w:rFonts w:ascii="Arial" w:eastAsia="Times New Roman" w:hAnsi="Arial" w:cs="Arial"/>
          <w:color w:val="auto"/>
        </w:rPr>
      </w:pPr>
      <w:r w:rsidRPr="009B4369">
        <w:rPr>
          <w:rFonts w:ascii="Arial" w:eastAsia="Times New Roman" w:hAnsi="Arial" w:cs="Arial"/>
          <w:b/>
          <w:bCs/>
          <w:color w:val="auto"/>
        </w:rPr>
        <w:t>Question C.4</w:t>
      </w:r>
      <w:r w:rsidR="00F67513" w:rsidRPr="009B4369">
        <w:rPr>
          <w:rFonts w:ascii="Arial" w:eastAsia="Times New Roman" w:hAnsi="Arial" w:cs="Arial"/>
          <w:b/>
          <w:bCs/>
          <w:color w:val="auto"/>
        </w:rPr>
        <w:t xml:space="preserve"> </w:t>
      </w:r>
    </w:p>
    <w:p w14:paraId="7C30016B" w14:textId="010B0A7F" w:rsidR="00B44669" w:rsidRPr="009B4369" w:rsidRDefault="00B44669">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jc w:val="both"/>
        <w:rPr>
          <w:rFonts w:ascii="Arial" w:hAnsi="Arial" w:cs="Arial"/>
          <w:b/>
          <w:bCs/>
          <w:color w:val="auto"/>
          <w:sz w:val="32"/>
          <w:szCs w:val="32"/>
        </w:rPr>
      </w:pPr>
      <w:r w:rsidRPr="009B4369">
        <w:rPr>
          <w:rFonts w:ascii="Arial" w:eastAsia="Times New Roman" w:hAnsi="Arial" w:cs="Arial"/>
          <w:color w:val="auto"/>
        </w:rPr>
        <w:t xml:space="preserve">Créer une vue en langage </w:t>
      </w:r>
      <w:r w:rsidRPr="009B4369">
        <w:rPr>
          <w:rFonts w:ascii="Arial" w:eastAsia="Times New Roman" w:hAnsi="Arial" w:cs="Arial"/>
          <w:i/>
          <w:iCs/>
          <w:color w:val="auto"/>
        </w:rPr>
        <w:t>SQL</w:t>
      </w:r>
      <w:r w:rsidRPr="009B4369">
        <w:rPr>
          <w:rFonts w:ascii="Arial" w:eastAsia="Times New Roman" w:hAnsi="Arial" w:cs="Arial"/>
          <w:color w:val="auto"/>
        </w:rPr>
        <w:t xml:space="preserve"> permettant de retourner les identifiants de</w:t>
      </w:r>
      <w:r w:rsidR="001C48B6" w:rsidRPr="009B4369">
        <w:rPr>
          <w:rFonts w:ascii="Arial" w:eastAsia="Times New Roman" w:hAnsi="Arial" w:cs="Arial"/>
          <w:color w:val="auto"/>
        </w:rPr>
        <w:t xml:space="preserve"> tous le</w:t>
      </w:r>
      <w:r w:rsidRPr="009B4369">
        <w:rPr>
          <w:rFonts w:ascii="Arial" w:eastAsia="Times New Roman" w:hAnsi="Arial" w:cs="Arial"/>
          <w:color w:val="auto"/>
        </w:rPr>
        <w:t xml:space="preserve">s </w:t>
      </w:r>
      <w:r w:rsidR="000667FD" w:rsidRPr="009B4369">
        <w:rPr>
          <w:rFonts w:ascii="Arial" w:eastAsia="Times New Roman" w:hAnsi="Arial" w:cs="Arial"/>
          <w:color w:val="auto"/>
        </w:rPr>
        <w:t>évènement</w:t>
      </w:r>
      <w:r w:rsidRPr="009B4369">
        <w:rPr>
          <w:rFonts w:ascii="Arial" w:eastAsia="Times New Roman" w:hAnsi="Arial" w:cs="Arial"/>
          <w:color w:val="auto"/>
        </w:rPr>
        <w:t xml:space="preserve">s de type </w:t>
      </w:r>
      <w:r w:rsidR="009D2F0A" w:rsidRPr="009B4369">
        <w:rPr>
          <w:rFonts w:ascii="Arial" w:eastAsia="Times New Roman" w:hAnsi="Arial" w:cs="Arial"/>
          <w:color w:val="auto"/>
        </w:rPr>
        <w:t>« </w:t>
      </w:r>
      <w:r w:rsidRPr="009B4369">
        <w:rPr>
          <w:rFonts w:ascii="Arial" w:eastAsia="Times New Roman" w:hAnsi="Arial" w:cs="Arial"/>
          <w:color w:val="auto"/>
        </w:rPr>
        <w:t>initiation</w:t>
      </w:r>
      <w:r w:rsidR="009D2F0A" w:rsidRPr="009B4369">
        <w:rPr>
          <w:rFonts w:ascii="Arial" w:eastAsia="Times New Roman" w:hAnsi="Arial" w:cs="Arial"/>
          <w:color w:val="auto"/>
        </w:rPr>
        <w:t> »</w:t>
      </w:r>
      <w:r w:rsidRPr="009B4369">
        <w:rPr>
          <w:rFonts w:ascii="Arial" w:eastAsia="Times New Roman" w:hAnsi="Arial" w:cs="Arial"/>
          <w:color w:val="auto"/>
        </w:rPr>
        <w:t xml:space="preserve"> </w:t>
      </w:r>
      <w:r w:rsidR="001C48B6" w:rsidRPr="009B4369">
        <w:rPr>
          <w:rFonts w:ascii="Arial" w:eastAsia="Times New Roman" w:hAnsi="Arial" w:cs="Arial"/>
          <w:color w:val="auto"/>
        </w:rPr>
        <w:t>avec, pour chacun, le</w:t>
      </w:r>
      <w:r w:rsidRPr="009B4369">
        <w:rPr>
          <w:rFonts w:ascii="Arial" w:eastAsia="Times New Roman" w:hAnsi="Arial" w:cs="Arial"/>
          <w:color w:val="auto"/>
        </w:rPr>
        <w:t xml:space="preserve"> nombre de membres inscrits.</w:t>
      </w:r>
    </w:p>
    <w:p w14:paraId="58B350B8" w14:textId="77777777" w:rsidR="00B44669" w:rsidRPr="009B4369" w:rsidRDefault="00B44669">
      <w:pPr>
        <w:pageBreakBefore/>
        <w:spacing w:after="0" w:line="100" w:lineRule="atLeast"/>
        <w:jc w:val="both"/>
        <w:rPr>
          <w:rFonts w:ascii="Arial" w:eastAsia="Times New Roman" w:hAnsi="Arial" w:cs="Arial"/>
          <w:color w:val="auto"/>
          <w:sz w:val="20"/>
        </w:rPr>
      </w:pPr>
      <w:r w:rsidRPr="009B4369">
        <w:rPr>
          <w:rFonts w:ascii="Arial" w:hAnsi="Arial" w:cs="Arial"/>
          <w:b/>
          <w:bCs/>
          <w:color w:val="auto"/>
          <w:sz w:val="28"/>
          <w:szCs w:val="32"/>
        </w:rPr>
        <w:lastRenderedPageBreak/>
        <w:t>Dossier D : Gestion des votes</w:t>
      </w:r>
    </w:p>
    <w:p w14:paraId="722C7D94" w14:textId="77777777" w:rsidR="00B44669" w:rsidRPr="009B4369" w:rsidRDefault="00521293" w:rsidP="00D200C8">
      <w:pPr>
        <w:shd w:val="clear" w:color="auto" w:fill="FFFFFF"/>
        <w:spacing w:before="360" w:after="120" w:line="100" w:lineRule="atLeast"/>
        <w:jc w:val="both"/>
        <w:rPr>
          <w:rFonts w:ascii="Arial" w:eastAsia="Times New Roman" w:hAnsi="Arial" w:cs="Arial"/>
          <w:color w:val="auto"/>
        </w:rPr>
      </w:pPr>
      <w:r w:rsidRPr="009B4369">
        <w:rPr>
          <w:rFonts w:ascii="Arial" w:eastAsia="Times New Roman" w:hAnsi="Arial" w:cs="Arial"/>
          <w:color w:val="auto"/>
        </w:rPr>
        <w:t>À</w:t>
      </w:r>
      <w:r w:rsidR="00B44669" w:rsidRPr="009B4369">
        <w:rPr>
          <w:rFonts w:ascii="Arial" w:eastAsia="Times New Roman" w:hAnsi="Arial" w:cs="Arial"/>
          <w:color w:val="auto"/>
        </w:rPr>
        <w:t xml:space="preserve"> terme, </w:t>
      </w:r>
      <w:proofErr w:type="spellStart"/>
      <w:r w:rsidR="00B44669" w:rsidRPr="009B4369">
        <w:rPr>
          <w:rFonts w:ascii="Arial" w:eastAsia="Times New Roman" w:hAnsi="Arial" w:cs="Arial"/>
          <w:color w:val="auto"/>
        </w:rPr>
        <w:t>Hackat'Innov</w:t>
      </w:r>
      <w:proofErr w:type="spellEnd"/>
      <w:r w:rsidR="00B44669" w:rsidRPr="009B4369">
        <w:rPr>
          <w:rFonts w:ascii="Arial" w:eastAsia="Times New Roman" w:hAnsi="Arial" w:cs="Arial"/>
          <w:color w:val="auto"/>
        </w:rPr>
        <w:t xml:space="preserve"> souhaite proposer en téléchargement une application mobile type </w:t>
      </w:r>
      <w:r w:rsidR="00B44669" w:rsidRPr="009B4369">
        <w:rPr>
          <w:rFonts w:ascii="Arial" w:eastAsia="Times New Roman" w:hAnsi="Arial" w:cs="Arial"/>
          <w:i/>
          <w:iCs/>
          <w:color w:val="auto"/>
        </w:rPr>
        <w:t>Android</w:t>
      </w:r>
      <w:r w:rsidR="00F67513" w:rsidRPr="009B4369">
        <w:rPr>
          <w:rFonts w:ascii="Arial" w:eastAsia="Times New Roman" w:hAnsi="Arial" w:cs="Arial"/>
          <w:color w:val="auto"/>
        </w:rPr>
        <w:t xml:space="preserve"> </w:t>
      </w:r>
      <w:r w:rsidR="00B44669" w:rsidRPr="009B4369">
        <w:rPr>
          <w:rFonts w:ascii="Arial" w:eastAsia="Times New Roman" w:hAnsi="Arial" w:cs="Arial"/>
          <w:color w:val="auto"/>
        </w:rPr>
        <w:t>:</w:t>
      </w:r>
    </w:p>
    <w:p w14:paraId="2FDA95B2" w14:textId="77777777" w:rsidR="00B44669" w:rsidRPr="009B4369" w:rsidRDefault="00B44669" w:rsidP="00D200C8">
      <w:pPr>
        <w:pStyle w:val="Paragraphedeliste1"/>
        <w:numPr>
          <w:ilvl w:val="0"/>
          <w:numId w:val="4"/>
        </w:numPr>
        <w:shd w:val="clear" w:color="auto" w:fill="FFFFFF"/>
        <w:tabs>
          <w:tab w:val="clear" w:pos="708"/>
        </w:tabs>
        <w:spacing w:before="120" w:after="120" w:line="100" w:lineRule="atLeast"/>
        <w:ind w:left="567" w:hanging="283"/>
        <w:jc w:val="both"/>
        <w:rPr>
          <w:rFonts w:ascii="Arial" w:eastAsia="Times New Roman" w:hAnsi="Arial" w:cs="Arial"/>
          <w:color w:val="auto"/>
        </w:rPr>
      </w:pPr>
      <w:proofErr w:type="gramStart"/>
      <w:r w:rsidRPr="009B4369">
        <w:rPr>
          <w:rFonts w:ascii="Arial" w:eastAsia="Times New Roman" w:hAnsi="Arial" w:cs="Arial"/>
          <w:color w:val="auto"/>
        </w:rPr>
        <w:t>permettant</w:t>
      </w:r>
      <w:proofErr w:type="gramEnd"/>
      <w:r w:rsidRPr="009B4369">
        <w:rPr>
          <w:rFonts w:ascii="Arial" w:eastAsia="Times New Roman" w:hAnsi="Arial" w:cs="Arial"/>
          <w:color w:val="auto"/>
        </w:rPr>
        <w:t xml:space="preserve"> aux participants de </w:t>
      </w:r>
      <w:r w:rsidR="00AF469A" w:rsidRPr="009B4369">
        <w:rPr>
          <w:rFonts w:ascii="Arial" w:eastAsia="Times New Roman" w:hAnsi="Arial" w:cs="Arial"/>
          <w:color w:val="auto"/>
        </w:rPr>
        <w:t>se positionner</w:t>
      </w:r>
      <w:r w:rsidRPr="009B4369">
        <w:rPr>
          <w:rFonts w:ascii="Arial" w:eastAsia="Times New Roman" w:hAnsi="Arial" w:cs="Arial"/>
          <w:color w:val="auto"/>
        </w:rPr>
        <w:t xml:space="preserve"> </w:t>
      </w:r>
      <w:r w:rsidR="00AF469A" w:rsidRPr="009B4369">
        <w:rPr>
          <w:rFonts w:ascii="Arial" w:eastAsia="Times New Roman" w:hAnsi="Arial" w:cs="Arial"/>
          <w:color w:val="auto"/>
        </w:rPr>
        <w:t>sur</w:t>
      </w:r>
      <w:r w:rsidRPr="009B4369">
        <w:rPr>
          <w:rFonts w:ascii="Arial" w:eastAsia="Times New Roman" w:hAnsi="Arial" w:cs="Arial"/>
          <w:color w:val="auto"/>
        </w:rPr>
        <w:t xml:space="preserve"> les projets proposés </w:t>
      </w:r>
      <w:r w:rsidR="00AF469A" w:rsidRPr="009B4369">
        <w:rPr>
          <w:rFonts w:ascii="Arial" w:eastAsia="Times New Roman" w:hAnsi="Arial" w:cs="Arial"/>
          <w:color w:val="auto"/>
        </w:rPr>
        <w:t xml:space="preserve">pour un </w:t>
      </w:r>
      <w:r w:rsidRPr="009B4369">
        <w:rPr>
          <w:rFonts w:ascii="Arial" w:eastAsia="Times New Roman" w:hAnsi="Arial" w:cs="Arial"/>
          <w:color w:val="auto"/>
        </w:rPr>
        <w:t>hackathon ;</w:t>
      </w:r>
    </w:p>
    <w:p w14:paraId="724AE531" w14:textId="4611FCA3" w:rsidR="00B44669" w:rsidRPr="009B6E82" w:rsidRDefault="00B44669" w:rsidP="0090135E">
      <w:pPr>
        <w:pStyle w:val="Paragraphedeliste1"/>
        <w:numPr>
          <w:ilvl w:val="0"/>
          <w:numId w:val="4"/>
        </w:numPr>
        <w:shd w:val="clear" w:color="auto" w:fill="FFFFFF"/>
        <w:tabs>
          <w:tab w:val="clear" w:pos="708"/>
        </w:tabs>
        <w:spacing w:before="120" w:after="120" w:line="100" w:lineRule="atLeast"/>
        <w:ind w:left="567" w:hanging="283"/>
        <w:jc w:val="both"/>
        <w:rPr>
          <w:rFonts w:ascii="Arial" w:eastAsia="Times New Roman" w:hAnsi="Arial" w:cs="Arial"/>
          <w:color w:val="auto"/>
        </w:rPr>
      </w:pPr>
      <w:proofErr w:type="gramStart"/>
      <w:r w:rsidRPr="009B6E82">
        <w:rPr>
          <w:rFonts w:ascii="Arial" w:eastAsia="Times New Roman" w:hAnsi="Arial" w:cs="Arial"/>
          <w:color w:val="auto"/>
        </w:rPr>
        <w:t>permettant</w:t>
      </w:r>
      <w:proofErr w:type="gramEnd"/>
      <w:r w:rsidRPr="009B6E82">
        <w:rPr>
          <w:rFonts w:ascii="Arial" w:eastAsia="Times New Roman" w:hAnsi="Arial" w:cs="Arial"/>
          <w:color w:val="auto"/>
        </w:rPr>
        <w:t xml:space="preserve"> aux membres du jury de voter, lors d’un hackathon, pour les trois meilleurs prototypes tous projets confondus</w:t>
      </w:r>
      <w:r w:rsidR="009B6E82" w:rsidRPr="009B6E82">
        <w:rPr>
          <w:rFonts w:ascii="Arial" w:eastAsia="Times New Roman" w:hAnsi="Arial" w:cs="Arial"/>
          <w:color w:val="auto"/>
        </w:rPr>
        <w:t xml:space="preserve"> (</w:t>
      </w:r>
      <w:r w:rsidR="0030029D" w:rsidRPr="009B6E82">
        <w:rPr>
          <w:rFonts w:ascii="Arial" w:eastAsia="Times New Roman" w:hAnsi="Arial" w:cs="Arial"/>
          <w:color w:val="auto"/>
        </w:rPr>
        <w:t>sachant qu’un membre de jury peut être membre participant pour d’autres hackathon</w:t>
      </w:r>
      <w:r w:rsidR="00854CCF" w:rsidRPr="009B6E82">
        <w:rPr>
          <w:rFonts w:ascii="Arial" w:eastAsia="Times New Roman" w:hAnsi="Arial" w:cs="Arial"/>
          <w:color w:val="auto"/>
        </w:rPr>
        <w:t>s</w:t>
      </w:r>
      <w:r w:rsidR="00062F8B" w:rsidRPr="009B6E82">
        <w:rPr>
          <w:rFonts w:ascii="Arial" w:eastAsia="Times New Roman" w:hAnsi="Arial" w:cs="Arial"/>
          <w:color w:val="auto"/>
        </w:rPr>
        <w:t xml:space="preserve"> que ceux pour lesquels il est membre du jury</w:t>
      </w:r>
      <w:r w:rsidR="009B6E82">
        <w:rPr>
          <w:rFonts w:ascii="Arial" w:eastAsia="Times New Roman" w:hAnsi="Arial" w:cs="Arial"/>
          <w:color w:val="auto"/>
        </w:rPr>
        <w:t>)</w:t>
      </w:r>
      <w:r w:rsidR="0030029D" w:rsidRPr="009B6E82">
        <w:rPr>
          <w:rFonts w:ascii="Arial" w:eastAsia="Times New Roman" w:hAnsi="Arial" w:cs="Arial"/>
          <w:color w:val="auto"/>
        </w:rPr>
        <w:t>.</w:t>
      </w:r>
    </w:p>
    <w:p w14:paraId="171F4A11" w14:textId="77777777" w:rsidR="00E97E6E" w:rsidRPr="009B4369" w:rsidRDefault="00E97E6E" w:rsidP="00E97E6E">
      <w:pPr>
        <w:shd w:val="clear" w:color="auto" w:fill="FFFFFF"/>
        <w:spacing w:before="120" w:after="120" w:line="100" w:lineRule="atLeast"/>
        <w:rPr>
          <w:rFonts w:ascii="Arial" w:eastAsia="Times New Roman" w:hAnsi="Arial" w:cs="Arial"/>
          <w:color w:val="auto"/>
        </w:rPr>
      </w:pPr>
      <w:bookmarkStart w:id="6" w:name="_Hlk57217611"/>
      <w:r w:rsidRPr="009B4369">
        <w:rPr>
          <w:rFonts w:ascii="Arial" w:eastAsia="Times New Roman" w:hAnsi="Arial" w:cs="Arial"/>
          <w:color w:val="auto"/>
        </w:rPr>
        <w:t>L’application de gestion des votes a été identifiée comme particulièrement sensible.</w:t>
      </w:r>
    </w:p>
    <w:p w14:paraId="266931C3" w14:textId="77777777" w:rsidR="00E97E6E" w:rsidRPr="009B4369" w:rsidRDefault="00E97E6E" w:rsidP="00E97E6E">
      <w:pPr>
        <w:pBdr>
          <w:top w:val="single" w:sz="4" w:space="1" w:color="auto"/>
          <w:left w:val="single" w:sz="4" w:space="4" w:color="auto"/>
          <w:bottom w:val="single" w:sz="4" w:space="1" w:color="auto"/>
          <w:right w:val="single" w:sz="4" w:space="4" w:color="auto"/>
        </w:pBdr>
        <w:shd w:val="clear" w:color="auto" w:fill="FFFFFF"/>
        <w:spacing w:before="120" w:after="120" w:line="100" w:lineRule="atLeast"/>
        <w:rPr>
          <w:rFonts w:ascii="Arial" w:eastAsia="Times New Roman" w:hAnsi="Arial" w:cs="Arial"/>
          <w:color w:val="auto"/>
        </w:rPr>
      </w:pPr>
      <w:r w:rsidRPr="009B4369">
        <w:rPr>
          <w:rFonts w:ascii="Arial" w:eastAsia="Times New Roman" w:hAnsi="Arial" w:cs="Arial"/>
          <w:b/>
          <w:bCs/>
          <w:color w:val="auto"/>
        </w:rPr>
        <w:t>Question D.1</w:t>
      </w:r>
      <w:r w:rsidRPr="009B4369">
        <w:rPr>
          <w:rFonts w:ascii="Arial" w:eastAsia="Times New Roman" w:hAnsi="Arial" w:cs="Arial"/>
          <w:color w:val="auto"/>
        </w:rPr>
        <w:t xml:space="preserve"> </w:t>
      </w:r>
    </w:p>
    <w:p w14:paraId="2CA6D989" w14:textId="77777777" w:rsidR="00E97E6E" w:rsidRPr="009B4369" w:rsidRDefault="00E97E6E" w:rsidP="00E97E6E">
      <w:pPr>
        <w:pBdr>
          <w:top w:val="single" w:sz="4" w:space="1" w:color="auto"/>
          <w:left w:val="single" w:sz="4" w:space="4" w:color="auto"/>
          <w:bottom w:val="single" w:sz="4" w:space="1" w:color="auto"/>
          <w:right w:val="single" w:sz="4" w:space="4" w:color="auto"/>
        </w:pBdr>
        <w:shd w:val="clear" w:color="auto" w:fill="FFFFFF"/>
        <w:spacing w:before="120" w:after="120" w:line="100" w:lineRule="atLeast"/>
        <w:jc w:val="both"/>
        <w:rPr>
          <w:rFonts w:ascii="Arial" w:eastAsia="Times New Roman" w:hAnsi="Arial" w:cs="Arial"/>
          <w:color w:val="auto"/>
        </w:rPr>
      </w:pPr>
      <w:r w:rsidRPr="009B4369">
        <w:rPr>
          <w:rFonts w:ascii="Arial" w:eastAsia="Times New Roman" w:hAnsi="Arial" w:cs="Arial"/>
          <w:color w:val="auto"/>
        </w:rPr>
        <w:t>Décrire une conséquence d’utilisation malveillante de l’application de gestion des votes.</w:t>
      </w:r>
    </w:p>
    <w:p w14:paraId="2D8A2EFB" w14:textId="77777777" w:rsidR="00E9352B" w:rsidRPr="009B4369" w:rsidRDefault="00E9352B" w:rsidP="00E97E6E">
      <w:pPr>
        <w:jc w:val="both"/>
        <w:rPr>
          <w:rFonts w:ascii="Arial" w:eastAsia="Times New Roman" w:hAnsi="Arial" w:cs="Arial"/>
          <w:color w:val="auto"/>
        </w:rPr>
      </w:pPr>
    </w:p>
    <w:p w14:paraId="17F4327E" w14:textId="77777777" w:rsidR="00E97E6E" w:rsidRPr="009B4369" w:rsidRDefault="00E97E6E" w:rsidP="00E97E6E">
      <w:pPr>
        <w:jc w:val="both"/>
        <w:rPr>
          <w:color w:val="auto"/>
        </w:rPr>
      </w:pPr>
      <w:r w:rsidRPr="009B4369">
        <w:rPr>
          <w:rFonts w:ascii="Arial" w:eastAsia="Times New Roman" w:hAnsi="Arial" w:cs="Arial"/>
          <w:color w:val="auto"/>
        </w:rPr>
        <w:t xml:space="preserve">Mme </w:t>
      </w:r>
      <w:proofErr w:type="spellStart"/>
      <w:r w:rsidRPr="009B4369">
        <w:rPr>
          <w:rFonts w:ascii="Arial" w:eastAsia="Times New Roman" w:hAnsi="Arial" w:cs="Arial"/>
          <w:color w:val="auto"/>
        </w:rPr>
        <w:t>Mabille</w:t>
      </w:r>
      <w:proofErr w:type="spellEnd"/>
      <w:r w:rsidRPr="009B4369">
        <w:rPr>
          <w:rFonts w:ascii="Arial" w:eastAsia="Times New Roman" w:hAnsi="Arial" w:cs="Arial"/>
          <w:color w:val="auto"/>
        </w:rPr>
        <w:t xml:space="preserve"> a commencé une étude de l’architecture applicative et a réalisé le schéma suivant :</w:t>
      </w:r>
    </w:p>
    <w:p w14:paraId="0E41B776" w14:textId="7F485372" w:rsidR="00E97E6E" w:rsidRPr="009B4369" w:rsidRDefault="00E97E6E" w:rsidP="00E97E6E">
      <w:pPr>
        <w:shd w:val="clear" w:color="auto" w:fill="FFFFFF"/>
        <w:spacing w:before="120" w:after="120" w:line="100" w:lineRule="atLeast"/>
        <w:jc w:val="center"/>
        <w:rPr>
          <w:rFonts w:ascii="Arial" w:eastAsia="Times New Roman" w:hAnsi="Arial" w:cs="Arial"/>
          <w:color w:val="auto"/>
        </w:rPr>
      </w:pPr>
      <w:r w:rsidRPr="009B4369">
        <w:rPr>
          <w:rFonts w:ascii="Arial" w:eastAsia="Times New Roman" w:hAnsi="Arial" w:cs="Arial"/>
          <w:noProof/>
          <w:color w:val="auto"/>
          <w:lang w:eastAsia="fr-FR"/>
        </w:rPr>
        <w:drawing>
          <wp:inline distT="0" distB="0" distL="0" distR="0" wp14:anchorId="46B48A02" wp14:editId="043BA57D">
            <wp:extent cx="4295775" cy="2371725"/>
            <wp:effectExtent l="0" t="0" r="0" b="0"/>
            <wp:docPr id="3" name="Image 3" descr="3-t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3-tier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5775" cy="2371725"/>
                    </a:xfrm>
                    <a:prstGeom prst="rect">
                      <a:avLst/>
                    </a:prstGeom>
                    <a:noFill/>
                    <a:ln>
                      <a:noFill/>
                    </a:ln>
                  </pic:spPr>
                </pic:pic>
              </a:graphicData>
            </a:graphic>
          </wp:inline>
        </w:drawing>
      </w:r>
    </w:p>
    <w:p w14:paraId="0A27D960" w14:textId="77777777" w:rsidR="00E97E6E" w:rsidRPr="009B4369" w:rsidRDefault="00E97E6E" w:rsidP="00E97E6E">
      <w:pPr>
        <w:pBdr>
          <w:top w:val="single" w:sz="4" w:space="1" w:color="auto"/>
          <w:left w:val="single" w:sz="4" w:space="4" w:color="auto"/>
          <w:bottom w:val="single" w:sz="4" w:space="1" w:color="auto"/>
          <w:right w:val="single" w:sz="4" w:space="4" w:color="auto"/>
        </w:pBdr>
        <w:shd w:val="clear" w:color="auto" w:fill="FFFFFF"/>
        <w:spacing w:before="120" w:after="120" w:line="100" w:lineRule="atLeast"/>
        <w:rPr>
          <w:rFonts w:ascii="Arial" w:eastAsia="Times New Roman" w:hAnsi="Arial" w:cs="Arial"/>
          <w:color w:val="auto"/>
        </w:rPr>
      </w:pPr>
      <w:r w:rsidRPr="009B4369">
        <w:rPr>
          <w:rFonts w:ascii="Arial" w:eastAsia="Times New Roman" w:hAnsi="Arial" w:cs="Arial"/>
          <w:b/>
          <w:bCs/>
          <w:color w:val="auto"/>
        </w:rPr>
        <w:t xml:space="preserve">Question D.2 </w:t>
      </w:r>
    </w:p>
    <w:p w14:paraId="35CAF17F" w14:textId="77777777" w:rsidR="00E97E6E" w:rsidRPr="009B4369" w:rsidRDefault="00E97E6E" w:rsidP="00E97E6E">
      <w:pPr>
        <w:pBdr>
          <w:top w:val="single" w:sz="4" w:space="1" w:color="auto"/>
          <w:left w:val="single" w:sz="4" w:space="4" w:color="auto"/>
          <w:bottom w:val="single" w:sz="4" w:space="1" w:color="auto"/>
          <w:right w:val="single" w:sz="4" w:space="4" w:color="auto"/>
        </w:pBdr>
        <w:shd w:val="clear" w:color="auto" w:fill="FFFFFF"/>
        <w:spacing w:before="120" w:after="120" w:line="100" w:lineRule="atLeast"/>
        <w:jc w:val="both"/>
        <w:rPr>
          <w:rFonts w:ascii="Arial" w:eastAsia="Times New Roman" w:hAnsi="Arial" w:cs="Arial"/>
          <w:color w:val="auto"/>
        </w:rPr>
      </w:pPr>
      <w:bookmarkStart w:id="7" w:name="_Hlk29909419"/>
      <w:r w:rsidRPr="009B4369">
        <w:rPr>
          <w:rFonts w:ascii="Arial" w:eastAsia="Times New Roman" w:hAnsi="Arial" w:cs="Arial"/>
          <w:color w:val="auto"/>
        </w:rPr>
        <w:t>Préciser les intérêts de mettre le serveur de bases de données en dehors de la zone démilitarisée (</w:t>
      </w:r>
      <w:r w:rsidRPr="009B4369">
        <w:rPr>
          <w:rFonts w:ascii="Arial" w:eastAsia="Times New Roman" w:hAnsi="Arial" w:cs="Arial"/>
          <w:i/>
          <w:iCs/>
          <w:color w:val="auto"/>
        </w:rPr>
        <w:t>DMZ)</w:t>
      </w:r>
      <w:r w:rsidRPr="009B4369">
        <w:rPr>
          <w:rFonts w:ascii="Arial" w:eastAsia="Times New Roman" w:hAnsi="Arial" w:cs="Arial"/>
          <w:color w:val="auto"/>
        </w:rPr>
        <w:t xml:space="preserve"> pour aider Mme </w:t>
      </w:r>
      <w:proofErr w:type="spellStart"/>
      <w:r w:rsidRPr="009B4369">
        <w:rPr>
          <w:rFonts w:ascii="Arial" w:eastAsia="Times New Roman" w:hAnsi="Arial" w:cs="Arial"/>
          <w:color w:val="auto"/>
        </w:rPr>
        <w:t>Mabille</w:t>
      </w:r>
      <w:proofErr w:type="spellEnd"/>
      <w:r w:rsidRPr="009B4369">
        <w:rPr>
          <w:rFonts w:ascii="Arial" w:eastAsia="Times New Roman" w:hAnsi="Arial" w:cs="Arial"/>
          <w:color w:val="auto"/>
        </w:rPr>
        <w:t xml:space="preserve"> à compléter son étude.</w:t>
      </w:r>
    </w:p>
    <w:bookmarkEnd w:id="7"/>
    <w:p w14:paraId="40EC61B4" w14:textId="674EB2D4" w:rsidR="00E97E6E" w:rsidRPr="009B4369" w:rsidRDefault="00E97E6E" w:rsidP="00E97E6E">
      <w:pPr>
        <w:shd w:val="clear" w:color="auto" w:fill="FFFFFF"/>
        <w:spacing w:before="120" w:after="120" w:line="100" w:lineRule="atLeast"/>
        <w:jc w:val="both"/>
        <w:rPr>
          <w:rFonts w:ascii="Arial" w:eastAsia="Times New Roman" w:hAnsi="Arial" w:cs="Arial"/>
          <w:color w:val="auto"/>
        </w:rPr>
      </w:pPr>
      <w:r w:rsidRPr="009B4369">
        <w:rPr>
          <w:rFonts w:ascii="Arial" w:eastAsia="Times New Roman" w:hAnsi="Arial" w:cs="Arial"/>
          <w:color w:val="auto"/>
        </w:rPr>
        <w:t xml:space="preserve">Suite à un audit sur le thème de la cybersécurité, </w:t>
      </w:r>
      <w:r w:rsidR="00062F8B" w:rsidRPr="009B4369">
        <w:rPr>
          <w:rFonts w:ascii="Arial" w:eastAsia="Times New Roman" w:hAnsi="Arial" w:cs="Arial"/>
          <w:color w:val="auto"/>
        </w:rPr>
        <w:t xml:space="preserve">audit appuyé sur </w:t>
      </w:r>
      <w:r w:rsidR="00062F8B" w:rsidRPr="009B4369">
        <w:rPr>
          <w:rFonts w:ascii="Arial" w:eastAsia="Times New Roman" w:hAnsi="Arial" w:cs="Arial"/>
          <w:i/>
          <w:iCs/>
          <w:color w:val="auto"/>
        </w:rPr>
        <w:t>OWASP</w:t>
      </w:r>
      <w:r w:rsidR="00062F8B" w:rsidRPr="009B4369">
        <w:rPr>
          <w:rFonts w:ascii="Arial" w:eastAsia="Times New Roman" w:hAnsi="Arial" w:cs="Arial"/>
          <w:color w:val="auto"/>
        </w:rPr>
        <w:t xml:space="preserve"> </w:t>
      </w:r>
      <w:r w:rsidR="00062F8B" w:rsidRPr="009B4369">
        <w:rPr>
          <w:rFonts w:ascii="Arial" w:eastAsia="Times New Roman" w:hAnsi="Arial" w:cs="Arial"/>
          <w:color w:val="auto"/>
          <w:sz w:val="24"/>
        </w:rPr>
        <w:t>(</w:t>
      </w:r>
      <w:r w:rsidR="00062F8B" w:rsidRPr="009B4369">
        <w:rPr>
          <w:rFonts w:eastAsia="Times New Roman"/>
          <w:i/>
          <w:color w:val="auto"/>
          <w:sz w:val="24"/>
        </w:rPr>
        <w:t>Open Web Application Security Project</w:t>
      </w:r>
      <w:r w:rsidR="00062F8B" w:rsidRPr="009B4369">
        <w:rPr>
          <w:rFonts w:ascii="Arial" w:eastAsia="Times New Roman" w:hAnsi="Arial" w:cs="Arial"/>
          <w:color w:val="auto"/>
          <w:sz w:val="24"/>
        </w:rPr>
        <w:t xml:space="preserve">), </w:t>
      </w:r>
      <w:r w:rsidRPr="009B4369">
        <w:rPr>
          <w:rFonts w:ascii="Arial" w:eastAsia="Times New Roman" w:hAnsi="Arial" w:cs="Arial"/>
          <w:color w:val="auto"/>
        </w:rPr>
        <w:t>des points de vigilance ont été relevés :</w:t>
      </w:r>
    </w:p>
    <w:p w14:paraId="476D11CE" w14:textId="0E595532" w:rsidR="00E97E6E" w:rsidRPr="009B4369" w:rsidRDefault="00E97E6E" w:rsidP="00E97E6E">
      <w:pPr>
        <w:pStyle w:val="Paragraphedeliste1"/>
        <w:numPr>
          <w:ilvl w:val="0"/>
          <w:numId w:val="18"/>
        </w:numPr>
        <w:spacing w:after="140"/>
        <w:ind w:left="714" w:hanging="357"/>
        <w:rPr>
          <w:rFonts w:ascii="Arial" w:hAnsi="Arial"/>
          <w:color w:val="auto"/>
        </w:rPr>
      </w:pPr>
      <w:r w:rsidRPr="009B4369">
        <w:rPr>
          <w:rFonts w:ascii="Arial" w:eastAsia="Times New Roman" w:hAnsi="Arial" w:cs="Arial"/>
          <w:color w:val="auto"/>
        </w:rPr>
        <w:t xml:space="preserve">Sécuriser le service </w:t>
      </w:r>
      <w:r w:rsidRPr="009B4369">
        <w:rPr>
          <w:rFonts w:ascii="Arial" w:eastAsia="Times New Roman" w:hAnsi="Arial" w:cs="Arial"/>
          <w:i/>
          <w:iCs/>
          <w:color w:val="auto"/>
        </w:rPr>
        <w:t>HTTP</w:t>
      </w:r>
      <w:r w:rsidRPr="009B4369">
        <w:rPr>
          <w:rFonts w:ascii="Arial" w:eastAsia="Times New Roman" w:hAnsi="Arial" w:cs="Arial"/>
          <w:color w:val="auto"/>
        </w:rPr>
        <w:t xml:space="preserve"> (</w:t>
      </w:r>
      <w:r w:rsidR="00E9352B" w:rsidRPr="009B4369">
        <w:rPr>
          <w:rFonts w:ascii="Arial" w:eastAsia="Times New Roman" w:hAnsi="Arial" w:cs="Arial"/>
          <w:color w:val="auto"/>
        </w:rPr>
        <w:t xml:space="preserve">utiliser </w:t>
      </w:r>
      <w:r w:rsidRPr="009B4369">
        <w:rPr>
          <w:rFonts w:ascii="Arial" w:eastAsia="Times New Roman" w:hAnsi="Arial" w:cs="Arial"/>
          <w:i/>
          <w:iCs/>
          <w:color w:val="auto"/>
        </w:rPr>
        <w:t>HTTPS</w:t>
      </w:r>
      <w:r w:rsidRPr="009B4369">
        <w:rPr>
          <w:rFonts w:ascii="Arial" w:eastAsia="Times New Roman" w:hAnsi="Arial" w:cs="Arial"/>
          <w:color w:val="auto"/>
        </w:rPr>
        <w:t>)</w:t>
      </w:r>
      <w:r w:rsidR="004A770C" w:rsidRPr="009B4369">
        <w:rPr>
          <w:rFonts w:ascii="Arial" w:eastAsia="Times New Roman" w:hAnsi="Arial" w:cs="Arial"/>
          <w:color w:val="auto"/>
        </w:rPr>
        <w:t>.</w:t>
      </w:r>
    </w:p>
    <w:p w14:paraId="3E50D664" w14:textId="5DDC77FA" w:rsidR="00E97E6E" w:rsidRPr="009B4369" w:rsidRDefault="00E97E6E" w:rsidP="00E97E6E">
      <w:pPr>
        <w:pStyle w:val="Paragraphedeliste1"/>
        <w:numPr>
          <w:ilvl w:val="0"/>
          <w:numId w:val="18"/>
        </w:numPr>
        <w:spacing w:after="140"/>
        <w:ind w:left="714" w:hanging="357"/>
        <w:rPr>
          <w:rFonts w:ascii="Arial" w:hAnsi="Arial" w:cs="Calibri"/>
          <w:color w:val="auto"/>
        </w:rPr>
      </w:pPr>
      <w:r w:rsidRPr="009B4369">
        <w:rPr>
          <w:rFonts w:ascii="Arial" w:hAnsi="Arial"/>
          <w:color w:val="auto"/>
        </w:rPr>
        <w:t>Utiliser des requêtes préparées</w:t>
      </w:r>
      <w:r w:rsidR="004A770C" w:rsidRPr="009B4369">
        <w:rPr>
          <w:rFonts w:ascii="Arial" w:hAnsi="Arial"/>
          <w:color w:val="auto"/>
        </w:rPr>
        <w:t>.</w:t>
      </w:r>
      <w:r w:rsidRPr="009B4369">
        <w:rPr>
          <w:rFonts w:ascii="Arial" w:hAnsi="Arial"/>
          <w:color w:val="auto"/>
        </w:rPr>
        <w:t xml:space="preserve"> </w:t>
      </w:r>
    </w:p>
    <w:p w14:paraId="3E3D89E7" w14:textId="6DF3A26F" w:rsidR="00E97E6E" w:rsidRPr="009B4369" w:rsidRDefault="00E97E6E" w:rsidP="00E97E6E">
      <w:pPr>
        <w:pStyle w:val="Paragraphedeliste1"/>
        <w:numPr>
          <w:ilvl w:val="0"/>
          <w:numId w:val="18"/>
        </w:numPr>
        <w:spacing w:after="140"/>
        <w:ind w:left="714" w:hanging="357"/>
        <w:rPr>
          <w:rFonts w:ascii="Arial" w:eastAsia="Times New Roman" w:hAnsi="Arial" w:cs="Arial"/>
          <w:color w:val="auto"/>
        </w:rPr>
      </w:pPr>
      <w:r w:rsidRPr="009B4369">
        <w:rPr>
          <w:rFonts w:ascii="Arial" w:hAnsi="Arial" w:cs="Calibri"/>
          <w:color w:val="auto"/>
        </w:rPr>
        <w:t xml:space="preserve">Se prémunir des attaques par injection </w:t>
      </w:r>
      <w:r w:rsidRPr="009B4369">
        <w:rPr>
          <w:rFonts w:ascii="Arial" w:hAnsi="Arial" w:cs="Calibri"/>
          <w:i/>
          <w:iCs/>
          <w:color w:val="auto"/>
        </w:rPr>
        <w:t>SQ</w:t>
      </w:r>
      <w:r w:rsidRPr="009B4369">
        <w:rPr>
          <w:rFonts w:ascii="Arial" w:eastAsia="Times New Roman" w:hAnsi="Arial" w:cs="Arial"/>
          <w:i/>
          <w:iCs/>
          <w:color w:val="auto"/>
        </w:rPr>
        <w:t>L</w:t>
      </w:r>
      <w:r w:rsidR="004A770C" w:rsidRPr="009B4369">
        <w:rPr>
          <w:rFonts w:ascii="Arial" w:eastAsia="Times New Roman" w:hAnsi="Arial" w:cs="Arial"/>
          <w:i/>
          <w:iCs/>
          <w:color w:val="auto"/>
        </w:rPr>
        <w:t>.</w:t>
      </w:r>
      <w:r w:rsidRPr="009B4369">
        <w:rPr>
          <w:rFonts w:ascii="Arial" w:eastAsia="Times New Roman" w:hAnsi="Arial" w:cs="Arial"/>
          <w:color w:val="auto"/>
        </w:rPr>
        <w:t xml:space="preserve"> </w:t>
      </w:r>
    </w:p>
    <w:p w14:paraId="59E03902" w14:textId="217F29E3" w:rsidR="00E97E6E" w:rsidRPr="009B4369" w:rsidRDefault="00E97E6E" w:rsidP="00E97E6E">
      <w:pPr>
        <w:pStyle w:val="Paragraphedeliste1"/>
        <w:numPr>
          <w:ilvl w:val="0"/>
          <w:numId w:val="18"/>
        </w:numPr>
        <w:spacing w:after="140"/>
        <w:ind w:left="714" w:hanging="357"/>
        <w:rPr>
          <w:rFonts w:ascii="Arial" w:hAnsi="Arial"/>
          <w:color w:val="auto"/>
        </w:rPr>
      </w:pPr>
      <w:r w:rsidRPr="009B4369">
        <w:rPr>
          <w:rFonts w:ascii="Arial" w:eastAsia="Times New Roman" w:hAnsi="Arial" w:cs="Arial"/>
          <w:color w:val="auto"/>
        </w:rPr>
        <w:t xml:space="preserve">Se connecter via un réseau </w:t>
      </w:r>
      <w:r w:rsidRPr="009B4369">
        <w:rPr>
          <w:rFonts w:ascii="Arial" w:eastAsia="Times New Roman" w:hAnsi="Arial" w:cs="Arial"/>
          <w:i/>
          <w:iCs/>
          <w:color w:val="auto"/>
        </w:rPr>
        <w:t>Wi-Fi</w:t>
      </w:r>
      <w:r w:rsidRPr="009B4369">
        <w:rPr>
          <w:rFonts w:ascii="Arial" w:eastAsia="Times New Roman" w:hAnsi="Arial" w:cs="Arial"/>
          <w:color w:val="auto"/>
        </w:rPr>
        <w:t xml:space="preserve"> sécurisé </w:t>
      </w:r>
      <w:r w:rsidRPr="009B6E82">
        <w:rPr>
          <w:rFonts w:ascii="Arial" w:eastAsia="Times New Roman" w:hAnsi="Arial" w:cs="Arial"/>
          <w:color w:val="auto"/>
        </w:rPr>
        <w:t>(</w:t>
      </w:r>
      <w:r w:rsidR="009B6E82">
        <w:rPr>
          <w:rFonts w:ascii="Arial" w:eastAsia="Times New Roman" w:hAnsi="Arial" w:cs="Arial"/>
          <w:color w:val="auto"/>
        </w:rPr>
        <w:t xml:space="preserve">pour éviter des attaques de type </w:t>
      </w:r>
      <w:r w:rsidRPr="009B4369">
        <w:rPr>
          <w:rFonts w:ascii="Arial" w:eastAsia="Times New Roman" w:hAnsi="Arial" w:cs="Arial"/>
          <w:i/>
          <w:color w:val="auto"/>
        </w:rPr>
        <w:t>Man in the Middl</w:t>
      </w:r>
      <w:r w:rsidRPr="009B4369">
        <w:rPr>
          <w:rFonts w:ascii="Arial" w:eastAsia="Times New Roman" w:hAnsi="Arial" w:cs="Arial"/>
          <w:color w:val="auto"/>
        </w:rPr>
        <w:t>e)</w:t>
      </w:r>
      <w:r w:rsidR="004A770C" w:rsidRPr="009B4369">
        <w:rPr>
          <w:rFonts w:ascii="Arial" w:eastAsia="Times New Roman" w:hAnsi="Arial" w:cs="Arial"/>
          <w:color w:val="auto"/>
        </w:rPr>
        <w:t>.</w:t>
      </w:r>
      <w:r w:rsidRPr="009B4369">
        <w:rPr>
          <w:rFonts w:ascii="Arial" w:eastAsia="Times New Roman" w:hAnsi="Arial" w:cs="Arial"/>
          <w:color w:val="auto"/>
        </w:rPr>
        <w:t xml:space="preserve"> </w:t>
      </w:r>
    </w:p>
    <w:p w14:paraId="09F7F69E" w14:textId="44592154" w:rsidR="00E97E6E" w:rsidRPr="009B4369" w:rsidRDefault="00E97E6E" w:rsidP="00E97E6E">
      <w:pPr>
        <w:pStyle w:val="Paragraphedeliste1"/>
        <w:numPr>
          <w:ilvl w:val="0"/>
          <w:numId w:val="18"/>
        </w:numPr>
        <w:spacing w:after="140"/>
        <w:ind w:left="714" w:hanging="357"/>
        <w:rPr>
          <w:rFonts w:ascii="Arial" w:hAnsi="Arial"/>
          <w:color w:val="auto"/>
        </w:rPr>
      </w:pPr>
      <w:r w:rsidRPr="009B4369">
        <w:rPr>
          <w:rFonts w:ascii="Arial" w:hAnsi="Arial"/>
          <w:color w:val="auto"/>
        </w:rPr>
        <w:t>Préserver l'intégrité des données (</w:t>
      </w:r>
      <w:r w:rsidR="009B6E82">
        <w:rPr>
          <w:rFonts w:ascii="Arial" w:hAnsi="Arial"/>
          <w:color w:val="auto"/>
        </w:rPr>
        <w:t>configurations et mise en place des droits d’accès</w:t>
      </w:r>
      <w:r w:rsidRPr="009B4369">
        <w:rPr>
          <w:rFonts w:ascii="Arial" w:hAnsi="Arial"/>
          <w:color w:val="auto"/>
        </w:rPr>
        <w:t>)</w:t>
      </w:r>
      <w:r w:rsidR="004A770C" w:rsidRPr="009B4369">
        <w:rPr>
          <w:rFonts w:ascii="Arial" w:hAnsi="Arial"/>
          <w:color w:val="auto"/>
        </w:rPr>
        <w:t>.</w:t>
      </w:r>
      <w:r w:rsidRPr="009B4369">
        <w:rPr>
          <w:rFonts w:ascii="Arial" w:hAnsi="Arial"/>
          <w:color w:val="auto"/>
        </w:rPr>
        <w:t xml:space="preserve"> </w:t>
      </w:r>
    </w:p>
    <w:p w14:paraId="08BCCCAA" w14:textId="67643CCE" w:rsidR="00E97E6E" w:rsidRPr="009B4369" w:rsidRDefault="00E97E6E" w:rsidP="00E97E6E">
      <w:pPr>
        <w:pStyle w:val="Paragraphedeliste1"/>
        <w:numPr>
          <w:ilvl w:val="0"/>
          <w:numId w:val="18"/>
        </w:numPr>
        <w:spacing w:after="140"/>
        <w:ind w:left="714" w:hanging="357"/>
        <w:rPr>
          <w:rFonts w:ascii="Arial" w:eastAsia="Times New Roman" w:hAnsi="Arial" w:cs="Arial"/>
          <w:b/>
          <w:bCs/>
          <w:color w:val="auto"/>
        </w:rPr>
      </w:pPr>
      <w:r w:rsidRPr="009B4369">
        <w:rPr>
          <w:rFonts w:ascii="Arial" w:hAnsi="Arial"/>
          <w:color w:val="auto"/>
        </w:rPr>
        <w:t xml:space="preserve">S'assurer de la mise à jour des </w:t>
      </w:r>
      <w:r w:rsidR="0030306C" w:rsidRPr="009B4369">
        <w:rPr>
          <w:rFonts w:ascii="Arial" w:hAnsi="Arial"/>
          <w:color w:val="auto"/>
        </w:rPr>
        <w:t>bibliothèques logicielles</w:t>
      </w:r>
      <w:r w:rsidRPr="009B4369">
        <w:rPr>
          <w:rFonts w:ascii="Arial" w:hAnsi="Arial"/>
          <w:color w:val="auto"/>
        </w:rPr>
        <w:t xml:space="preserve"> et des </w:t>
      </w:r>
      <w:bookmarkStart w:id="8" w:name="_GoBack"/>
      <w:bookmarkEnd w:id="8"/>
      <w:r w:rsidRPr="009B4369">
        <w:rPr>
          <w:rFonts w:ascii="Arial" w:hAnsi="Arial"/>
          <w:color w:val="auto"/>
        </w:rPr>
        <w:t>composants logiciels</w:t>
      </w:r>
      <w:r w:rsidR="004A770C" w:rsidRPr="009B4369">
        <w:rPr>
          <w:rFonts w:ascii="Arial" w:hAnsi="Arial"/>
          <w:color w:val="auto"/>
        </w:rPr>
        <w:t>.</w:t>
      </w:r>
    </w:p>
    <w:p w14:paraId="459F62C3" w14:textId="4E045140" w:rsidR="00E97E6E" w:rsidRPr="009B4369" w:rsidRDefault="00E97E6E" w:rsidP="00E97E6E">
      <w:pPr>
        <w:shd w:val="clear" w:color="auto" w:fill="FFFFFF"/>
        <w:spacing w:before="120" w:after="120" w:line="100" w:lineRule="atLeast"/>
        <w:jc w:val="both"/>
        <w:rPr>
          <w:rFonts w:ascii="Arial" w:eastAsia="Times New Roman" w:hAnsi="Arial" w:cs="Arial"/>
          <w:color w:val="auto"/>
        </w:rPr>
      </w:pPr>
    </w:p>
    <w:p w14:paraId="361756F0" w14:textId="70F6BB3F" w:rsidR="00B44669" w:rsidRPr="009B4369" w:rsidRDefault="00B44669">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rPr>
          <w:rFonts w:ascii="Arial" w:eastAsia="Times New Roman" w:hAnsi="Arial" w:cs="Arial"/>
          <w:color w:val="auto"/>
        </w:rPr>
      </w:pPr>
      <w:r w:rsidRPr="009B4369">
        <w:rPr>
          <w:rFonts w:ascii="Arial" w:eastAsia="Times New Roman" w:hAnsi="Arial" w:cs="Arial"/>
          <w:b/>
          <w:bCs/>
          <w:color w:val="auto"/>
        </w:rPr>
        <w:t xml:space="preserve">Question D.3 </w:t>
      </w:r>
    </w:p>
    <w:p w14:paraId="7FA06BA9" w14:textId="77777777" w:rsidR="0030029D" w:rsidRPr="009B4369" w:rsidRDefault="0030029D" w:rsidP="0030029D">
      <w:pPr>
        <w:pBdr>
          <w:top w:val="single" w:sz="4" w:space="1" w:color="000000"/>
          <w:left w:val="single" w:sz="4" w:space="4" w:color="000000"/>
          <w:bottom w:val="single" w:sz="4" w:space="1" w:color="000000"/>
          <w:right w:val="single" w:sz="4" w:space="4" w:color="000000"/>
        </w:pBdr>
        <w:shd w:val="clear" w:color="auto" w:fill="FFFFFF"/>
        <w:spacing w:before="120" w:after="120" w:line="100" w:lineRule="atLeast"/>
        <w:jc w:val="both"/>
        <w:rPr>
          <w:rFonts w:ascii="Arial" w:eastAsia="Times New Roman" w:hAnsi="Arial" w:cs="Arial"/>
          <w:color w:val="auto"/>
        </w:rPr>
      </w:pPr>
      <w:bookmarkStart w:id="9" w:name="_Hlk29910101"/>
      <w:r w:rsidRPr="009B4369">
        <w:rPr>
          <w:rFonts w:ascii="Arial" w:eastAsia="Times New Roman" w:hAnsi="Arial" w:cs="Arial"/>
          <w:color w:val="auto"/>
        </w:rPr>
        <w:t>Présenter sous forme d’un tableau le ou les éléments de l’architecture applicative concerné(s) par chacun des points de vigilance relevés.</w:t>
      </w:r>
    </w:p>
    <w:p w14:paraId="15056F39" w14:textId="77777777" w:rsidR="00B44669" w:rsidRPr="009B4369" w:rsidRDefault="00B44669" w:rsidP="00BA789D">
      <w:pPr>
        <w:pStyle w:val="TitreDoc"/>
        <w:rPr>
          <w:color w:val="auto"/>
        </w:rPr>
      </w:pPr>
      <w:bookmarkStart w:id="10" w:name="_Toc62060681"/>
      <w:bookmarkEnd w:id="6"/>
      <w:bookmarkEnd w:id="9"/>
      <w:r w:rsidRPr="009B4369">
        <w:rPr>
          <w:color w:val="auto"/>
        </w:rPr>
        <w:lastRenderedPageBreak/>
        <w:t>DOCUMENT 1</w:t>
      </w:r>
      <w:r w:rsidR="0017713B" w:rsidRPr="009B4369">
        <w:rPr>
          <w:color w:val="auto"/>
          <w:u w:val="none"/>
        </w:rPr>
        <w:t> :</w:t>
      </w:r>
      <w:r w:rsidRPr="009B4369">
        <w:rPr>
          <w:color w:val="auto"/>
          <w:u w:val="none"/>
        </w:rPr>
        <w:t xml:space="preserve"> </w:t>
      </w:r>
      <w:r w:rsidR="0017713B" w:rsidRPr="009B4369">
        <w:rPr>
          <w:rStyle w:val="TitreDocCar"/>
          <w:b/>
          <w:color w:val="auto"/>
          <w:u w:val="none"/>
        </w:rPr>
        <w:t>b</w:t>
      </w:r>
      <w:r w:rsidRPr="009B4369">
        <w:rPr>
          <w:rStyle w:val="TitreDocCar"/>
          <w:b/>
          <w:color w:val="auto"/>
          <w:u w:val="none"/>
        </w:rPr>
        <w:t xml:space="preserve">ase de données actuelle de l’application </w:t>
      </w:r>
      <w:proofErr w:type="spellStart"/>
      <w:r w:rsidRPr="009B4369">
        <w:rPr>
          <w:rStyle w:val="TitreDocCar"/>
          <w:b/>
          <w:i/>
          <w:color w:val="auto"/>
          <w:u w:val="none"/>
        </w:rPr>
        <w:t>Hackat’Orga</w:t>
      </w:r>
      <w:bookmarkEnd w:id="10"/>
      <w:proofErr w:type="spellEnd"/>
    </w:p>
    <w:p w14:paraId="0C888DBD" w14:textId="32737DA5" w:rsidR="00B44669" w:rsidRPr="009B4369" w:rsidRDefault="007A7EED" w:rsidP="004B6751">
      <w:pPr>
        <w:pStyle w:val="Paragraphedeliste1"/>
        <w:tabs>
          <w:tab w:val="clear" w:pos="708"/>
          <w:tab w:val="left" w:pos="567"/>
          <w:tab w:val="left" w:pos="1134"/>
          <w:tab w:val="left" w:pos="1701"/>
          <w:tab w:val="left" w:pos="2268"/>
        </w:tabs>
        <w:ind w:left="0"/>
        <w:jc w:val="center"/>
        <w:rPr>
          <w:rFonts w:ascii="Arial" w:hAnsi="Arial" w:cs="Arial"/>
          <w:color w:val="auto"/>
        </w:rPr>
      </w:pPr>
      <w:r w:rsidRPr="009B4369">
        <w:rPr>
          <w:noProof/>
          <w:color w:val="auto"/>
          <w:lang w:eastAsia="fr-FR"/>
        </w:rPr>
        <mc:AlternateContent>
          <mc:Choice Requires="wps">
            <w:drawing>
              <wp:anchor distT="0" distB="0" distL="114300" distR="114300" simplePos="0" relativeHeight="251659264" behindDoc="0" locked="0" layoutInCell="1" allowOverlap="1" wp14:anchorId="39BCB9EE" wp14:editId="591C6C4C">
                <wp:simplePos x="0" y="0"/>
                <wp:positionH relativeFrom="column">
                  <wp:posOffset>194310</wp:posOffset>
                </wp:positionH>
                <wp:positionV relativeFrom="paragraph">
                  <wp:posOffset>70485</wp:posOffset>
                </wp:positionV>
                <wp:extent cx="2783840" cy="34734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3840" cy="347345"/>
                        </a:xfrm>
                        <a:prstGeom prst="rect">
                          <a:avLst/>
                        </a:prstGeom>
                        <a:solidFill>
                          <a:schemeClr val="lt1"/>
                        </a:solidFill>
                        <a:ln w="6350">
                          <a:noFill/>
                        </a:ln>
                      </wps:spPr>
                      <wps:txbx>
                        <w:txbxContent>
                          <w:p w14:paraId="4BBB6416" w14:textId="77777777" w:rsidR="00062F8B" w:rsidRDefault="00062F8B" w:rsidP="00FF5FBA">
                            <w:pPr>
                              <w:pStyle w:val="Paragraphedeliste1"/>
                              <w:tabs>
                                <w:tab w:val="clear" w:pos="708"/>
                                <w:tab w:val="left" w:pos="567"/>
                                <w:tab w:val="left" w:pos="1134"/>
                                <w:tab w:val="left" w:pos="1701"/>
                                <w:tab w:val="left" w:pos="2268"/>
                              </w:tabs>
                              <w:ind w:left="0"/>
                            </w:pPr>
                            <w:r w:rsidRPr="004B6751">
                              <w:rPr>
                                <w:rFonts w:ascii="Arial" w:hAnsi="Arial" w:cs="Arial"/>
                              </w:rPr>
                              <w:t>Schéma conceptuel des données</w:t>
                            </w:r>
                            <w:r>
                              <w:rPr>
                                <w:rFonts w:ascii="Arial" w:hAnsi="Arial" w:cs="Arial"/>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BCB9EE" id="_x0000_t202" coordsize="21600,21600" o:spt="202" path="m,l,21600r21600,l21600,xe">
                <v:stroke joinstyle="miter"/>
                <v:path gradientshapeok="t" o:connecttype="rect"/>
              </v:shapetype>
              <v:shape id="Zone de texte 2" o:spid="_x0000_s1026" type="#_x0000_t202" style="position:absolute;left:0;text-align:left;margin-left:15.3pt;margin-top:5.55pt;width:219.2pt;height:2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" fillcolor="white [3201]" stroked="f" strokeweight=".5pt">
                <v:textbox>
                  <w:txbxContent>
                    <w:p w14:paraId="4BBB6416" w14:textId="77777777" w:rsidR="00062F8B" w:rsidRDefault="00062F8B" w:rsidP="00FF5FBA">
                      <w:pPr>
                        <w:pStyle w:val="Paragraphedeliste1"/>
                        <w:tabs>
                          <w:tab w:val="clear" w:pos="708"/>
                          <w:tab w:val="left" w:pos="567"/>
                          <w:tab w:val="left" w:pos="1134"/>
                          <w:tab w:val="left" w:pos="1701"/>
                          <w:tab w:val="left" w:pos="2268"/>
                        </w:tabs>
                        <w:ind w:left="0"/>
                      </w:pPr>
                      <w:r w:rsidRPr="004B6751">
                        <w:rPr>
                          <w:rFonts w:ascii="Arial" w:hAnsi="Arial" w:cs="Arial"/>
                        </w:rPr>
                        <w:t>Schéma conceptuel des données</w:t>
                      </w:r>
                      <w:r>
                        <w:rPr>
                          <w:rFonts w:ascii="Arial" w:hAnsi="Arial" w:cs="Arial"/>
                        </w:rPr>
                        <w:t> :</w:t>
                      </w:r>
                    </w:p>
                  </w:txbxContent>
                </v:textbox>
              </v:shape>
            </w:pict>
          </mc:Fallback>
        </mc:AlternateContent>
      </w:r>
      <w:r w:rsidR="00855F92" w:rsidRPr="009B4369">
        <w:rPr>
          <w:noProof/>
          <w:color w:val="auto"/>
          <w:lang w:eastAsia="fr-FR"/>
        </w:rPr>
        <w:drawing>
          <wp:inline distT="0" distB="0" distL="0" distR="0" wp14:anchorId="1835A718" wp14:editId="5D581012">
            <wp:extent cx="4809490" cy="2639060"/>
            <wp:effectExtent l="0" t="0" r="0" b="8890"/>
            <wp:docPr id="7" name="Image 7" descr="m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09490" cy="2639060"/>
                    </a:xfrm>
                    <a:prstGeom prst="rect">
                      <a:avLst/>
                    </a:prstGeom>
                    <a:noFill/>
                    <a:ln>
                      <a:noFill/>
                    </a:ln>
                  </pic:spPr>
                </pic:pic>
              </a:graphicData>
            </a:graphic>
          </wp:inline>
        </w:drawing>
      </w:r>
    </w:p>
    <w:p w14:paraId="6DB24FB1" w14:textId="46702300" w:rsidR="00BA789D" w:rsidRPr="009B4369" w:rsidRDefault="007A7EED" w:rsidP="00BA789D">
      <w:pPr>
        <w:pStyle w:val="Paragraphedeliste1"/>
        <w:tabs>
          <w:tab w:val="clear" w:pos="708"/>
          <w:tab w:val="left" w:pos="567"/>
          <w:tab w:val="left" w:pos="1134"/>
          <w:tab w:val="left" w:pos="1701"/>
          <w:tab w:val="left" w:pos="2268"/>
        </w:tabs>
        <w:spacing w:after="0"/>
        <w:ind w:left="0"/>
        <w:jc w:val="center"/>
        <w:rPr>
          <w:rFonts w:ascii="Arial" w:hAnsi="Arial" w:cs="Arial"/>
          <w:color w:val="auto"/>
        </w:rPr>
      </w:pPr>
      <w:r w:rsidRPr="009B4369">
        <w:rPr>
          <w:noProof/>
          <w:color w:val="auto"/>
          <w:lang w:eastAsia="fr-FR"/>
        </w:rPr>
        <mc:AlternateContent>
          <mc:Choice Requires="wps">
            <w:drawing>
              <wp:anchor distT="0" distB="0" distL="114300" distR="114300" simplePos="0" relativeHeight="251662336" behindDoc="0" locked="0" layoutInCell="1" allowOverlap="1" wp14:anchorId="166D5FE7" wp14:editId="56884CF5">
                <wp:simplePos x="0" y="0"/>
                <wp:positionH relativeFrom="column">
                  <wp:posOffset>80009</wp:posOffset>
                </wp:positionH>
                <wp:positionV relativeFrom="paragraph">
                  <wp:posOffset>2443480</wp:posOffset>
                </wp:positionV>
                <wp:extent cx="2364105" cy="300990"/>
                <wp:effectExtent l="0" t="0" r="0" b="381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4105" cy="300990"/>
                        </a:xfrm>
                        <a:prstGeom prst="rect">
                          <a:avLst/>
                        </a:prstGeom>
                        <a:solidFill>
                          <a:schemeClr val="lt1"/>
                        </a:solidFill>
                        <a:ln w="6350">
                          <a:noFill/>
                        </a:ln>
                      </wps:spPr>
                      <wps:txbx>
                        <w:txbxContent>
                          <w:p w14:paraId="3FCE59F1" w14:textId="45FD2593" w:rsidR="00062F8B" w:rsidRPr="00BA789D" w:rsidRDefault="00062F8B" w:rsidP="00BA789D">
                            <w:pPr>
                              <w:spacing w:after="0" w:line="100" w:lineRule="atLeast"/>
                              <w:rPr>
                                <w:rFonts w:ascii="Arial" w:hAnsi="Arial" w:cs="Arial"/>
                              </w:rPr>
                            </w:pPr>
                            <w:r>
                              <w:rPr>
                                <w:rFonts w:ascii="Arial" w:hAnsi="Arial" w:cs="Arial"/>
                              </w:rPr>
                              <w:t>Schéma relationnel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D5FE7" id="Zone de texte 8" o:spid="_x0000_s1027" type="#_x0000_t202" style="position:absolute;left:0;text-align:left;margin-left:6.3pt;margin-top:192.4pt;width:186.15pt;height:2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" fillcolor="white [3201]" stroked="f" strokeweight=".5pt">
                <v:textbox>
                  <w:txbxContent>
                    <w:p w14:paraId="3FCE59F1" w14:textId="45FD2593" w:rsidR="00062F8B" w:rsidRPr="00BA789D" w:rsidRDefault="00062F8B" w:rsidP="00BA789D">
                      <w:pPr>
                        <w:spacing w:after="0" w:line="100" w:lineRule="atLeast"/>
                        <w:rPr>
                          <w:rFonts w:ascii="Arial" w:hAnsi="Arial" w:cs="Arial"/>
                        </w:rPr>
                      </w:pPr>
                      <w:r>
                        <w:rPr>
                          <w:rFonts w:ascii="Arial" w:hAnsi="Arial" w:cs="Arial"/>
                        </w:rPr>
                        <w:t>Schéma relationnel :</w:t>
                      </w:r>
                    </w:p>
                  </w:txbxContent>
                </v:textbox>
              </v:shape>
            </w:pict>
          </mc:Fallback>
        </mc:AlternateContent>
      </w:r>
      <w:r w:rsidRPr="009B4369">
        <w:rPr>
          <w:noProof/>
          <w:color w:val="auto"/>
          <w:lang w:eastAsia="fr-FR"/>
        </w:rPr>
        <mc:AlternateContent>
          <mc:Choice Requires="wps">
            <w:drawing>
              <wp:anchor distT="0" distB="0" distL="114300" distR="114300" simplePos="0" relativeHeight="251660288" behindDoc="0" locked="0" layoutInCell="1" allowOverlap="1" wp14:anchorId="7D04E0D4" wp14:editId="56329F9F">
                <wp:simplePos x="0" y="0"/>
                <wp:positionH relativeFrom="column">
                  <wp:posOffset>24765</wp:posOffset>
                </wp:positionH>
                <wp:positionV relativeFrom="paragraph">
                  <wp:posOffset>128270</wp:posOffset>
                </wp:positionV>
                <wp:extent cx="3977640" cy="514985"/>
                <wp:effectExtent l="0" t="0" r="381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77640" cy="514985"/>
                        </a:xfrm>
                        <a:prstGeom prst="rect">
                          <a:avLst/>
                        </a:prstGeom>
                        <a:solidFill>
                          <a:schemeClr val="lt1"/>
                        </a:solidFill>
                        <a:ln w="6350">
                          <a:noFill/>
                        </a:ln>
                      </wps:spPr>
                      <wps:txbx>
                        <w:txbxContent>
                          <w:p w14:paraId="5EEF1E55" w14:textId="340DF603" w:rsidR="00062F8B" w:rsidRPr="00BA789D" w:rsidRDefault="00062F8B" w:rsidP="00BA789D">
                            <w:pPr>
                              <w:spacing w:after="0" w:line="100" w:lineRule="atLeast"/>
                              <w:rPr>
                                <w:rFonts w:ascii="Arial" w:hAnsi="Arial" w:cs="Arial"/>
                              </w:rPr>
                            </w:pPr>
                            <w:r w:rsidRPr="009E6F15">
                              <w:rPr>
                                <w:rFonts w:ascii="Arial" w:hAnsi="Arial" w:cs="Arial"/>
                              </w:rPr>
                              <w:t>Diagramme de classes</w:t>
                            </w:r>
                            <w:r>
                              <w:rPr>
                                <w:rFonts w:ascii="Arial" w:hAnsi="Arial" w:cs="Arial"/>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04E0D4" id="Zone de texte 6" o:spid="_x0000_s1028" type="#_x0000_t202" style="position:absolute;left:0;text-align:left;margin-left:1.95pt;margin-top:10.1pt;width:313.2pt;height:4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" fillcolor="white [3201]" stroked="f" strokeweight=".5pt">
                <v:textbox>
                  <w:txbxContent>
                    <w:p w14:paraId="5EEF1E55" w14:textId="340DF603" w:rsidR="00062F8B" w:rsidRPr="00BA789D" w:rsidRDefault="00062F8B" w:rsidP="00BA789D">
                      <w:pPr>
                        <w:spacing w:after="0" w:line="100" w:lineRule="atLeast"/>
                        <w:rPr>
                          <w:rFonts w:ascii="Arial" w:hAnsi="Arial" w:cs="Arial"/>
                        </w:rPr>
                      </w:pPr>
                      <w:r w:rsidRPr="009E6F15">
                        <w:rPr>
                          <w:rFonts w:ascii="Arial" w:hAnsi="Arial" w:cs="Arial"/>
                        </w:rPr>
                        <w:t>Diagramme de classes</w:t>
                      </w:r>
                      <w:r>
                        <w:rPr>
                          <w:rFonts w:ascii="Arial" w:hAnsi="Arial" w:cs="Arial"/>
                        </w:rPr>
                        <w:t xml:space="preserve"> : </w:t>
                      </w:r>
                    </w:p>
                  </w:txbxContent>
                </v:textbox>
              </v:shape>
            </w:pict>
          </mc:Fallback>
        </mc:AlternateContent>
      </w:r>
      <w:r w:rsidR="00414DA9" w:rsidRPr="009B4369">
        <w:rPr>
          <w:rFonts w:ascii="Arial" w:hAnsi="Arial" w:cs="Arial"/>
          <w:noProof/>
          <w:color w:val="auto"/>
          <w:lang w:eastAsia="fr-FR"/>
        </w:rPr>
        <w:drawing>
          <wp:inline distT="0" distB="0" distL="0" distR="0" wp14:anchorId="7030339E" wp14:editId="60B32E7E">
            <wp:extent cx="5457825" cy="28003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4">
                      <a:extLst>
                        <a:ext uri="{28A0092B-C50C-407E-A947-70E740481C1C}">
                          <a14:useLocalDpi xmlns:a14="http://schemas.microsoft.com/office/drawing/2010/main" val="0"/>
                        </a:ext>
                      </a:extLst>
                    </a:blip>
                    <a:stretch>
                      <a:fillRect/>
                    </a:stretch>
                  </pic:blipFill>
                  <pic:spPr>
                    <a:xfrm>
                      <a:off x="0" y="0"/>
                      <a:ext cx="5489112" cy="2816403"/>
                    </a:xfrm>
                    <a:prstGeom prst="rect">
                      <a:avLst/>
                    </a:prstGeom>
                  </pic:spPr>
                </pic:pic>
              </a:graphicData>
            </a:graphic>
          </wp:inline>
        </w:drawing>
      </w:r>
    </w:p>
    <w:p w14:paraId="6CA836CE" w14:textId="77777777" w:rsidR="00B44669" w:rsidRPr="009B4369" w:rsidRDefault="00B44669" w:rsidP="0072710A">
      <w:pPr>
        <w:tabs>
          <w:tab w:val="left" w:pos="567"/>
          <w:tab w:val="left" w:pos="1134"/>
          <w:tab w:val="left" w:pos="1701"/>
          <w:tab w:val="left" w:pos="2268"/>
        </w:tabs>
        <w:spacing w:after="0" w:line="100" w:lineRule="atLeast"/>
        <w:ind w:left="567"/>
        <w:rPr>
          <w:rFonts w:cs="Arial"/>
          <w:b/>
          <w:color w:val="auto"/>
        </w:rPr>
      </w:pPr>
      <w:r w:rsidRPr="009B4369">
        <w:rPr>
          <w:rFonts w:cs="Arial"/>
          <w:b/>
          <w:color w:val="auto"/>
        </w:rPr>
        <w:t xml:space="preserve">ORGANISATEUR (id, statut, nom, </w:t>
      </w:r>
      <w:proofErr w:type="spellStart"/>
      <w:r w:rsidRPr="009B4369">
        <w:rPr>
          <w:rFonts w:cs="Arial"/>
          <w:b/>
          <w:color w:val="auto"/>
        </w:rPr>
        <w:t>siteWeb</w:t>
      </w:r>
      <w:proofErr w:type="spellEnd"/>
      <w:r w:rsidRPr="009B4369">
        <w:rPr>
          <w:rFonts w:cs="Arial"/>
          <w:b/>
          <w:color w:val="auto"/>
        </w:rPr>
        <w:t xml:space="preserve">, </w:t>
      </w:r>
      <w:r w:rsidR="006A5F11" w:rsidRPr="009B4369">
        <w:rPr>
          <w:rFonts w:cs="Arial"/>
          <w:b/>
          <w:color w:val="auto"/>
        </w:rPr>
        <w:t>m</w:t>
      </w:r>
      <w:r w:rsidR="002A5055" w:rsidRPr="009B4369">
        <w:rPr>
          <w:rFonts w:cs="Arial"/>
          <w:b/>
          <w:color w:val="auto"/>
        </w:rPr>
        <w:t>e</w:t>
      </w:r>
      <w:r w:rsidR="006A5F11" w:rsidRPr="009B4369">
        <w:rPr>
          <w:rFonts w:cs="Arial"/>
          <w:b/>
          <w:color w:val="auto"/>
        </w:rPr>
        <w:t>l</w:t>
      </w:r>
      <w:r w:rsidRPr="009B4369">
        <w:rPr>
          <w:rFonts w:cs="Arial"/>
          <w:b/>
          <w:color w:val="auto"/>
        </w:rPr>
        <w:t>)</w:t>
      </w:r>
      <w:r w:rsidRPr="009B4369">
        <w:rPr>
          <w:color w:val="auto"/>
        </w:rPr>
        <w:t xml:space="preserve"> </w:t>
      </w:r>
    </w:p>
    <w:p w14:paraId="0C4B6045" w14:textId="77777777" w:rsidR="00B44669" w:rsidRPr="009B4369" w:rsidRDefault="00B44669" w:rsidP="0072710A">
      <w:pPr>
        <w:tabs>
          <w:tab w:val="left" w:pos="567"/>
          <w:tab w:val="left" w:pos="1134"/>
          <w:tab w:val="left" w:pos="1701"/>
          <w:tab w:val="left" w:pos="2268"/>
        </w:tabs>
        <w:spacing w:after="0" w:line="100" w:lineRule="atLeast"/>
        <w:ind w:left="1276"/>
        <w:rPr>
          <w:rFonts w:cs="Arial"/>
          <w:color w:val="auto"/>
        </w:rPr>
      </w:pPr>
      <w:r w:rsidRPr="009B4369">
        <w:rPr>
          <w:rFonts w:cs="Arial"/>
          <w:b/>
          <w:color w:val="auto"/>
        </w:rPr>
        <w:tab/>
      </w:r>
      <w:proofErr w:type="gramStart"/>
      <w:r w:rsidRPr="009B4369">
        <w:rPr>
          <w:rFonts w:cs="Arial"/>
          <w:color w:val="auto"/>
        </w:rPr>
        <w:t>clé</w:t>
      </w:r>
      <w:proofErr w:type="gramEnd"/>
      <w:r w:rsidRPr="009B4369">
        <w:rPr>
          <w:rFonts w:cs="Arial"/>
          <w:color w:val="auto"/>
        </w:rPr>
        <w:t xml:space="preserve"> primaire : </w:t>
      </w:r>
      <w:r w:rsidRPr="009B4369">
        <w:rPr>
          <w:rFonts w:cs="Arial"/>
          <w:color w:val="auto"/>
        </w:rPr>
        <w:tab/>
        <w:t>id</w:t>
      </w:r>
    </w:p>
    <w:p w14:paraId="42B8EC0A" w14:textId="5E79294E" w:rsidR="00B44669" w:rsidRPr="009B4369" w:rsidRDefault="00B44669" w:rsidP="0072710A">
      <w:pPr>
        <w:tabs>
          <w:tab w:val="left" w:pos="567"/>
          <w:tab w:val="left" w:pos="1134"/>
          <w:tab w:val="left" w:pos="1701"/>
          <w:tab w:val="left" w:pos="2268"/>
        </w:tabs>
        <w:spacing w:after="0" w:line="100" w:lineRule="atLeast"/>
        <w:ind w:left="1701"/>
        <w:rPr>
          <w:rFonts w:cs="Arial"/>
          <w:b/>
          <w:color w:val="auto"/>
        </w:rPr>
      </w:pPr>
      <w:proofErr w:type="gramStart"/>
      <w:r w:rsidRPr="009B4369">
        <w:rPr>
          <w:rFonts w:cs="Arial"/>
          <w:color w:val="auto"/>
        </w:rPr>
        <w:t>statut</w:t>
      </w:r>
      <w:proofErr w:type="gramEnd"/>
      <w:r w:rsidRPr="009B4369">
        <w:rPr>
          <w:rFonts w:cs="Arial"/>
          <w:color w:val="auto"/>
        </w:rPr>
        <w:t> pourra prendre comme valeurs : entreprise, collectivité, association, organisme de formation</w:t>
      </w:r>
      <w:r w:rsidR="00EA1CD9" w:rsidRPr="009B4369">
        <w:rPr>
          <w:rFonts w:cs="Arial"/>
          <w:color w:val="auto"/>
        </w:rPr>
        <w:t xml:space="preserve">, </w:t>
      </w:r>
      <w:r w:rsidR="00CA5B61" w:rsidRPr="009B4369">
        <w:rPr>
          <w:rFonts w:cs="Arial"/>
          <w:color w:val="auto"/>
        </w:rPr>
        <w:t>etc.</w:t>
      </w:r>
    </w:p>
    <w:p w14:paraId="4B442595" w14:textId="77777777" w:rsidR="00B44669" w:rsidRPr="009B4369" w:rsidRDefault="00B44669" w:rsidP="009B3DF8">
      <w:pPr>
        <w:tabs>
          <w:tab w:val="left" w:pos="567"/>
          <w:tab w:val="left" w:pos="1134"/>
          <w:tab w:val="left" w:pos="1701"/>
          <w:tab w:val="left" w:pos="2268"/>
        </w:tabs>
        <w:spacing w:after="0" w:line="100" w:lineRule="atLeast"/>
        <w:ind w:left="567"/>
        <w:rPr>
          <w:rFonts w:cs="Arial"/>
          <w:b/>
          <w:color w:val="auto"/>
        </w:rPr>
      </w:pPr>
      <w:r w:rsidRPr="009B4369">
        <w:rPr>
          <w:rFonts w:cs="Arial"/>
          <w:b/>
          <w:color w:val="auto"/>
        </w:rPr>
        <w:t xml:space="preserve">MEMBRE (id, nom, </w:t>
      </w:r>
      <w:proofErr w:type="spellStart"/>
      <w:r w:rsidRPr="009B4369">
        <w:rPr>
          <w:rFonts w:cs="Arial"/>
          <w:b/>
          <w:color w:val="auto"/>
        </w:rPr>
        <w:t>prenom</w:t>
      </w:r>
      <w:proofErr w:type="spellEnd"/>
      <w:r w:rsidRPr="009B4369">
        <w:rPr>
          <w:rFonts w:cs="Arial"/>
          <w:b/>
          <w:color w:val="auto"/>
        </w:rPr>
        <w:t xml:space="preserve">, </w:t>
      </w:r>
      <w:r w:rsidR="006A5F11" w:rsidRPr="009B4369">
        <w:rPr>
          <w:rFonts w:cs="Arial"/>
          <w:b/>
          <w:color w:val="auto"/>
        </w:rPr>
        <w:t>m</w:t>
      </w:r>
      <w:r w:rsidR="002A5055" w:rsidRPr="009B4369">
        <w:rPr>
          <w:rFonts w:cs="Arial"/>
          <w:b/>
          <w:color w:val="auto"/>
        </w:rPr>
        <w:t>e</w:t>
      </w:r>
      <w:r w:rsidR="006A5F11" w:rsidRPr="009B4369">
        <w:rPr>
          <w:rFonts w:cs="Arial"/>
          <w:b/>
          <w:color w:val="auto"/>
        </w:rPr>
        <w:t>l</w:t>
      </w:r>
      <w:r w:rsidRPr="009B4369">
        <w:rPr>
          <w:rFonts w:cs="Arial"/>
          <w:b/>
          <w:color w:val="auto"/>
        </w:rPr>
        <w:t xml:space="preserve">, </w:t>
      </w:r>
      <w:proofErr w:type="spellStart"/>
      <w:r w:rsidRPr="009B4369">
        <w:rPr>
          <w:rFonts w:cs="Arial"/>
          <w:b/>
          <w:color w:val="auto"/>
        </w:rPr>
        <w:t>telephone</w:t>
      </w:r>
      <w:proofErr w:type="spellEnd"/>
      <w:r w:rsidRPr="009B4369">
        <w:rPr>
          <w:rFonts w:cs="Arial"/>
          <w:b/>
          <w:color w:val="auto"/>
        </w:rPr>
        <w:t>)</w:t>
      </w:r>
      <w:r w:rsidRPr="009B4369">
        <w:rPr>
          <w:color w:val="auto"/>
        </w:rPr>
        <w:t xml:space="preserve"> </w:t>
      </w:r>
    </w:p>
    <w:p w14:paraId="106298D4" w14:textId="77777777" w:rsidR="00B44669" w:rsidRPr="009B4369" w:rsidRDefault="00B44669" w:rsidP="009B3DF8">
      <w:pPr>
        <w:tabs>
          <w:tab w:val="left" w:pos="567"/>
          <w:tab w:val="left" w:pos="1134"/>
          <w:tab w:val="left" w:pos="1701"/>
          <w:tab w:val="left" w:pos="2268"/>
        </w:tabs>
        <w:spacing w:after="0" w:line="100" w:lineRule="atLeast"/>
        <w:ind w:left="1276"/>
        <w:rPr>
          <w:rFonts w:cs="Arial"/>
          <w:color w:val="auto"/>
        </w:rPr>
      </w:pPr>
      <w:r w:rsidRPr="009B4369">
        <w:rPr>
          <w:rFonts w:cs="Arial"/>
          <w:b/>
          <w:color w:val="auto"/>
        </w:rPr>
        <w:tab/>
      </w:r>
      <w:proofErr w:type="gramStart"/>
      <w:r w:rsidRPr="009B4369">
        <w:rPr>
          <w:rFonts w:cs="Arial"/>
          <w:color w:val="auto"/>
        </w:rPr>
        <w:t>clé</w:t>
      </w:r>
      <w:proofErr w:type="gramEnd"/>
      <w:r w:rsidRPr="009B4369">
        <w:rPr>
          <w:rFonts w:cs="Arial"/>
          <w:color w:val="auto"/>
        </w:rPr>
        <w:t xml:space="preserve"> primaire : </w:t>
      </w:r>
      <w:r w:rsidRPr="009B4369">
        <w:rPr>
          <w:rFonts w:cs="Arial"/>
          <w:color w:val="auto"/>
        </w:rPr>
        <w:tab/>
        <w:t>id</w:t>
      </w:r>
    </w:p>
    <w:p w14:paraId="318DAC5F" w14:textId="77777777" w:rsidR="00B44669" w:rsidRPr="009B4369" w:rsidRDefault="00B44669" w:rsidP="009B3DF8">
      <w:pPr>
        <w:tabs>
          <w:tab w:val="left" w:pos="567"/>
          <w:tab w:val="left" w:pos="1134"/>
          <w:tab w:val="left" w:pos="1701"/>
          <w:tab w:val="left" w:pos="2268"/>
        </w:tabs>
        <w:spacing w:after="0" w:line="100" w:lineRule="atLeast"/>
        <w:ind w:left="567"/>
        <w:rPr>
          <w:rFonts w:cs="Arial"/>
          <w:b/>
          <w:color w:val="auto"/>
        </w:rPr>
      </w:pPr>
      <w:r w:rsidRPr="009B4369">
        <w:rPr>
          <w:rFonts w:cs="Arial"/>
          <w:b/>
          <w:color w:val="auto"/>
        </w:rPr>
        <w:t xml:space="preserve">HACKATHON (id, </w:t>
      </w:r>
      <w:proofErr w:type="spellStart"/>
      <w:r w:rsidRPr="009B4369">
        <w:rPr>
          <w:rFonts w:cs="Arial"/>
          <w:b/>
          <w:color w:val="auto"/>
        </w:rPr>
        <w:t>dateHeureDebut</w:t>
      </w:r>
      <w:proofErr w:type="spellEnd"/>
      <w:r w:rsidRPr="009B4369">
        <w:rPr>
          <w:rFonts w:cs="Arial"/>
          <w:b/>
          <w:color w:val="auto"/>
        </w:rPr>
        <w:t xml:space="preserve">, </w:t>
      </w:r>
      <w:proofErr w:type="spellStart"/>
      <w:r w:rsidRPr="009B4369">
        <w:rPr>
          <w:rFonts w:cs="Arial"/>
          <w:b/>
          <w:color w:val="auto"/>
        </w:rPr>
        <w:t>dateHeureFin</w:t>
      </w:r>
      <w:proofErr w:type="spellEnd"/>
      <w:r w:rsidRPr="009B4369">
        <w:rPr>
          <w:rFonts w:cs="Arial"/>
          <w:b/>
          <w:color w:val="auto"/>
        </w:rPr>
        <w:t xml:space="preserve">, lieu, ville, </w:t>
      </w:r>
      <w:proofErr w:type="spellStart"/>
      <w:r w:rsidR="006A5F11" w:rsidRPr="009B4369">
        <w:rPr>
          <w:rFonts w:cs="Arial"/>
          <w:b/>
          <w:color w:val="auto"/>
        </w:rPr>
        <w:t>theme</w:t>
      </w:r>
      <w:proofErr w:type="spellEnd"/>
      <w:r w:rsidRPr="009B4369">
        <w:rPr>
          <w:rFonts w:cs="Arial"/>
          <w:b/>
          <w:color w:val="auto"/>
        </w:rPr>
        <w:t>, affiche, objectifs)</w:t>
      </w:r>
      <w:r w:rsidRPr="009B4369">
        <w:rPr>
          <w:color w:val="auto"/>
        </w:rPr>
        <w:t xml:space="preserve"> </w:t>
      </w:r>
    </w:p>
    <w:p w14:paraId="231A8A8F" w14:textId="77777777" w:rsidR="00B44669" w:rsidRPr="009B4369" w:rsidRDefault="00B44669" w:rsidP="009B3DF8">
      <w:pPr>
        <w:tabs>
          <w:tab w:val="left" w:pos="567"/>
          <w:tab w:val="left" w:pos="1134"/>
          <w:tab w:val="left" w:pos="1701"/>
          <w:tab w:val="left" w:pos="2268"/>
        </w:tabs>
        <w:spacing w:after="0" w:line="100" w:lineRule="atLeast"/>
        <w:ind w:left="1276"/>
        <w:rPr>
          <w:rFonts w:cs="Arial"/>
          <w:b/>
          <w:color w:val="auto"/>
        </w:rPr>
      </w:pPr>
      <w:r w:rsidRPr="009B4369">
        <w:rPr>
          <w:rFonts w:cs="Arial"/>
          <w:b/>
          <w:color w:val="auto"/>
        </w:rPr>
        <w:tab/>
      </w:r>
      <w:proofErr w:type="gramStart"/>
      <w:r w:rsidRPr="009B4369">
        <w:rPr>
          <w:rFonts w:cs="Arial"/>
          <w:color w:val="auto"/>
        </w:rPr>
        <w:t>clé</w:t>
      </w:r>
      <w:proofErr w:type="gramEnd"/>
      <w:r w:rsidRPr="009B4369">
        <w:rPr>
          <w:rFonts w:cs="Arial"/>
          <w:color w:val="auto"/>
        </w:rPr>
        <w:t xml:space="preserve"> primaire : </w:t>
      </w:r>
      <w:r w:rsidRPr="009B4369">
        <w:rPr>
          <w:rFonts w:cs="Arial"/>
          <w:color w:val="auto"/>
        </w:rPr>
        <w:tab/>
        <w:t>id</w:t>
      </w:r>
    </w:p>
    <w:p w14:paraId="4C4265D1" w14:textId="77777777" w:rsidR="00B44669" w:rsidRPr="009B4369" w:rsidRDefault="00B44669" w:rsidP="009B3DF8">
      <w:pPr>
        <w:tabs>
          <w:tab w:val="left" w:pos="567"/>
          <w:tab w:val="left" w:pos="1134"/>
          <w:tab w:val="left" w:pos="1701"/>
          <w:tab w:val="left" w:pos="2268"/>
        </w:tabs>
        <w:spacing w:after="0" w:line="100" w:lineRule="atLeast"/>
        <w:ind w:left="567"/>
        <w:rPr>
          <w:rFonts w:cs="Arial"/>
          <w:b/>
          <w:color w:val="auto"/>
        </w:rPr>
      </w:pPr>
      <w:r w:rsidRPr="009B4369">
        <w:rPr>
          <w:rFonts w:cs="Arial"/>
          <w:b/>
          <w:color w:val="auto"/>
        </w:rPr>
        <w:t>ORGANISER (</w:t>
      </w:r>
      <w:proofErr w:type="spellStart"/>
      <w:r w:rsidRPr="009B4369">
        <w:rPr>
          <w:rFonts w:cs="Arial"/>
          <w:b/>
          <w:color w:val="auto"/>
        </w:rPr>
        <w:t>idHackathon</w:t>
      </w:r>
      <w:proofErr w:type="spellEnd"/>
      <w:r w:rsidRPr="009B4369">
        <w:rPr>
          <w:rFonts w:cs="Arial"/>
          <w:b/>
          <w:color w:val="auto"/>
        </w:rPr>
        <w:t xml:space="preserve">, </w:t>
      </w:r>
      <w:proofErr w:type="spellStart"/>
      <w:r w:rsidRPr="009B4369">
        <w:rPr>
          <w:rFonts w:cs="Arial"/>
          <w:b/>
          <w:color w:val="auto"/>
        </w:rPr>
        <w:t>idOrganisateur</w:t>
      </w:r>
      <w:proofErr w:type="spellEnd"/>
      <w:r w:rsidRPr="009B4369">
        <w:rPr>
          <w:rFonts w:cs="Arial"/>
          <w:b/>
          <w:color w:val="auto"/>
        </w:rPr>
        <w:t>)</w:t>
      </w:r>
    </w:p>
    <w:p w14:paraId="2A48E2E9" w14:textId="77777777" w:rsidR="00B44669" w:rsidRPr="009B4369" w:rsidRDefault="00B44669" w:rsidP="009B3DF8">
      <w:pPr>
        <w:tabs>
          <w:tab w:val="left" w:pos="567"/>
          <w:tab w:val="left" w:pos="1134"/>
          <w:tab w:val="left" w:pos="1701"/>
          <w:tab w:val="left" w:pos="2268"/>
        </w:tabs>
        <w:spacing w:after="0" w:line="100" w:lineRule="atLeast"/>
        <w:ind w:left="1276"/>
        <w:rPr>
          <w:rFonts w:cs="Arial"/>
          <w:color w:val="auto"/>
        </w:rPr>
      </w:pPr>
      <w:r w:rsidRPr="009B4369">
        <w:rPr>
          <w:rFonts w:cs="Arial"/>
          <w:b/>
          <w:color w:val="auto"/>
        </w:rPr>
        <w:tab/>
      </w:r>
      <w:proofErr w:type="gramStart"/>
      <w:r w:rsidRPr="009B4369">
        <w:rPr>
          <w:rFonts w:cs="Arial"/>
          <w:color w:val="auto"/>
        </w:rPr>
        <w:t>clé</w:t>
      </w:r>
      <w:proofErr w:type="gramEnd"/>
      <w:r w:rsidRPr="009B4369">
        <w:rPr>
          <w:rFonts w:cs="Arial"/>
          <w:color w:val="auto"/>
        </w:rPr>
        <w:t xml:space="preserve"> primaire : </w:t>
      </w:r>
      <w:r w:rsidRPr="009B4369">
        <w:rPr>
          <w:rFonts w:cs="Arial"/>
          <w:color w:val="auto"/>
        </w:rPr>
        <w:tab/>
      </w:r>
      <w:proofErr w:type="spellStart"/>
      <w:r w:rsidRPr="009B4369">
        <w:rPr>
          <w:rFonts w:cs="Arial"/>
          <w:color w:val="auto"/>
        </w:rPr>
        <w:t>idHackathon</w:t>
      </w:r>
      <w:proofErr w:type="spellEnd"/>
      <w:r w:rsidRPr="009B4369">
        <w:rPr>
          <w:rFonts w:cs="Arial"/>
          <w:color w:val="auto"/>
        </w:rPr>
        <w:t xml:space="preserve">, </w:t>
      </w:r>
      <w:proofErr w:type="spellStart"/>
      <w:r w:rsidRPr="009B4369">
        <w:rPr>
          <w:rFonts w:cs="Arial"/>
          <w:color w:val="auto"/>
        </w:rPr>
        <w:t>idOrganisateur</w:t>
      </w:r>
      <w:proofErr w:type="spellEnd"/>
    </w:p>
    <w:p w14:paraId="4935D245" w14:textId="77777777" w:rsidR="00B44669" w:rsidRPr="009B4369" w:rsidRDefault="00B44669" w:rsidP="009B3DF8">
      <w:pPr>
        <w:tabs>
          <w:tab w:val="left" w:pos="567"/>
          <w:tab w:val="left" w:pos="1134"/>
          <w:tab w:val="left" w:pos="1701"/>
          <w:tab w:val="left" w:pos="2268"/>
        </w:tabs>
        <w:spacing w:after="0" w:line="100" w:lineRule="atLeast"/>
        <w:ind w:left="1276"/>
        <w:rPr>
          <w:rFonts w:cs="Arial"/>
          <w:color w:val="auto"/>
        </w:rPr>
      </w:pPr>
      <w:r w:rsidRPr="009B4369">
        <w:rPr>
          <w:rFonts w:cs="Arial"/>
          <w:color w:val="auto"/>
        </w:rPr>
        <w:tab/>
      </w:r>
      <w:proofErr w:type="gramStart"/>
      <w:r w:rsidRPr="009B4369">
        <w:rPr>
          <w:rFonts w:cs="Arial"/>
          <w:color w:val="auto"/>
        </w:rPr>
        <w:t>clé</w:t>
      </w:r>
      <w:proofErr w:type="gramEnd"/>
      <w:r w:rsidRPr="009B4369">
        <w:rPr>
          <w:rFonts w:cs="Arial"/>
          <w:color w:val="auto"/>
        </w:rPr>
        <w:t xml:space="preserve"> étrangère : </w:t>
      </w:r>
      <w:r w:rsidRPr="009B4369">
        <w:rPr>
          <w:rFonts w:cs="Arial"/>
          <w:color w:val="auto"/>
        </w:rPr>
        <w:tab/>
      </w:r>
      <w:proofErr w:type="spellStart"/>
      <w:r w:rsidRPr="009B4369">
        <w:rPr>
          <w:rFonts w:cs="Arial"/>
          <w:color w:val="auto"/>
        </w:rPr>
        <w:t>idHackathon</w:t>
      </w:r>
      <w:proofErr w:type="spellEnd"/>
      <w:r w:rsidRPr="009B4369">
        <w:rPr>
          <w:rFonts w:cs="Arial"/>
          <w:color w:val="auto"/>
        </w:rPr>
        <w:t xml:space="preserve"> en référence à id de HACKATHON</w:t>
      </w:r>
    </w:p>
    <w:p w14:paraId="30D081CD" w14:textId="77777777" w:rsidR="00B44669" w:rsidRPr="009B4369" w:rsidRDefault="00B44669" w:rsidP="009B3DF8">
      <w:pPr>
        <w:tabs>
          <w:tab w:val="left" w:pos="567"/>
          <w:tab w:val="left" w:pos="1134"/>
          <w:tab w:val="left" w:pos="1701"/>
          <w:tab w:val="left" w:pos="2268"/>
        </w:tabs>
        <w:spacing w:after="0" w:line="100" w:lineRule="atLeast"/>
        <w:ind w:left="1276"/>
        <w:rPr>
          <w:rFonts w:cs="Arial"/>
          <w:b/>
          <w:color w:val="auto"/>
        </w:rPr>
      </w:pPr>
      <w:r w:rsidRPr="009B4369">
        <w:rPr>
          <w:rFonts w:cs="Arial"/>
          <w:color w:val="auto"/>
        </w:rPr>
        <w:tab/>
      </w:r>
      <w:r w:rsidRPr="009B4369">
        <w:rPr>
          <w:rFonts w:cs="Arial"/>
          <w:color w:val="auto"/>
        </w:rPr>
        <w:tab/>
      </w:r>
      <w:r w:rsidRPr="009B4369">
        <w:rPr>
          <w:rFonts w:cs="Arial"/>
          <w:color w:val="auto"/>
        </w:rPr>
        <w:tab/>
      </w:r>
      <w:r w:rsidRPr="009B4369">
        <w:rPr>
          <w:rFonts w:cs="Arial"/>
          <w:color w:val="auto"/>
        </w:rPr>
        <w:tab/>
      </w:r>
      <w:proofErr w:type="spellStart"/>
      <w:proofErr w:type="gramStart"/>
      <w:r w:rsidRPr="009B4369">
        <w:rPr>
          <w:rFonts w:cs="Arial"/>
          <w:color w:val="auto"/>
        </w:rPr>
        <w:t>idOrganisateur</w:t>
      </w:r>
      <w:proofErr w:type="spellEnd"/>
      <w:proofErr w:type="gramEnd"/>
      <w:r w:rsidRPr="009B4369">
        <w:rPr>
          <w:rFonts w:cs="Arial"/>
          <w:color w:val="auto"/>
        </w:rPr>
        <w:t xml:space="preserve"> en référence à id de ORGANISATEUR</w:t>
      </w:r>
    </w:p>
    <w:p w14:paraId="4A105C0E" w14:textId="77777777" w:rsidR="00B44669" w:rsidRPr="009B4369" w:rsidRDefault="00B44669" w:rsidP="009B3DF8">
      <w:pPr>
        <w:tabs>
          <w:tab w:val="left" w:pos="567"/>
          <w:tab w:val="left" w:pos="1134"/>
          <w:tab w:val="left" w:pos="1701"/>
          <w:tab w:val="left" w:pos="2268"/>
        </w:tabs>
        <w:spacing w:after="0" w:line="100" w:lineRule="atLeast"/>
        <w:ind w:left="567"/>
        <w:rPr>
          <w:rFonts w:cs="Arial"/>
          <w:b/>
          <w:color w:val="auto"/>
        </w:rPr>
      </w:pPr>
      <w:r w:rsidRPr="009B4369">
        <w:rPr>
          <w:rFonts w:cs="Arial"/>
          <w:b/>
          <w:color w:val="auto"/>
        </w:rPr>
        <w:t>COMPOSER (</w:t>
      </w:r>
      <w:proofErr w:type="spellStart"/>
      <w:r w:rsidRPr="009B4369">
        <w:rPr>
          <w:rFonts w:cs="Arial"/>
          <w:b/>
          <w:color w:val="auto"/>
        </w:rPr>
        <w:t>idHackathon</w:t>
      </w:r>
      <w:proofErr w:type="spellEnd"/>
      <w:r w:rsidRPr="009B4369">
        <w:rPr>
          <w:rFonts w:cs="Arial"/>
          <w:b/>
          <w:color w:val="auto"/>
        </w:rPr>
        <w:t xml:space="preserve">, </w:t>
      </w:r>
      <w:proofErr w:type="spellStart"/>
      <w:r w:rsidRPr="009B4369">
        <w:rPr>
          <w:rFonts w:cs="Arial"/>
          <w:b/>
          <w:color w:val="auto"/>
        </w:rPr>
        <w:t>idMembreJury</w:t>
      </w:r>
      <w:proofErr w:type="spellEnd"/>
      <w:r w:rsidRPr="009B4369">
        <w:rPr>
          <w:rFonts w:cs="Arial"/>
          <w:b/>
          <w:color w:val="auto"/>
        </w:rPr>
        <w:t>)</w:t>
      </w:r>
      <w:r w:rsidRPr="009B4369">
        <w:rPr>
          <w:color w:val="auto"/>
        </w:rPr>
        <w:t xml:space="preserve"> </w:t>
      </w:r>
    </w:p>
    <w:p w14:paraId="70A862F8" w14:textId="77777777" w:rsidR="00B44669" w:rsidRPr="009B4369" w:rsidRDefault="00B44669" w:rsidP="009B3DF8">
      <w:pPr>
        <w:tabs>
          <w:tab w:val="left" w:pos="567"/>
          <w:tab w:val="left" w:pos="1134"/>
          <w:tab w:val="left" w:pos="1701"/>
          <w:tab w:val="left" w:pos="2268"/>
        </w:tabs>
        <w:spacing w:after="0" w:line="100" w:lineRule="atLeast"/>
        <w:ind w:left="1276"/>
        <w:rPr>
          <w:rFonts w:cs="Arial"/>
          <w:color w:val="auto"/>
        </w:rPr>
      </w:pPr>
      <w:r w:rsidRPr="009B4369">
        <w:rPr>
          <w:rFonts w:cs="Arial"/>
          <w:b/>
          <w:color w:val="auto"/>
        </w:rPr>
        <w:tab/>
      </w:r>
      <w:proofErr w:type="gramStart"/>
      <w:r w:rsidRPr="009B4369">
        <w:rPr>
          <w:rFonts w:cs="Arial"/>
          <w:color w:val="auto"/>
        </w:rPr>
        <w:t>clé</w:t>
      </w:r>
      <w:proofErr w:type="gramEnd"/>
      <w:r w:rsidRPr="009B4369">
        <w:rPr>
          <w:rFonts w:cs="Arial"/>
          <w:color w:val="auto"/>
        </w:rPr>
        <w:t xml:space="preserve"> primaire : </w:t>
      </w:r>
      <w:r w:rsidRPr="009B4369">
        <w:rPr>
          <w:rFonts w:cs="Arial"/>
          <w:color w:val="auto"/>
        </w:rPr>
        <w:tab/>
      </w:r>
      <w:proofErr w:type="spellStart"/>
      <w:r w:rsidRPr="009B4369">
        <w:rPr>
          <w:rFonts w:cs="Arial"/>
          <w:color w:val="auto"/>
        </w:rPr>
        <w:t>idHackathon</w:t>
      </w:r>
      <w:proofErr w:type="spellEnd"/>
      <w:r w:rsidRPr="009B4369">
        <w:rPr>
          <w:rFonts w:cs="Arial"/>
          <w:color w:val="auto"/>
        </w:rPr>
        <w:t xml:space="preserve">, </w:t>
      </w:r>
      <w:proofErr w:type="spellStart"/>
      <w:r w:rsidRPr="009B4369">
        <w:rPr>
          <w:rFonts w:cs="Arial"/>
          <w:color w:val="auto"/>
        </w:rPr>
        <w:t>id</w:t>
      </w:r>
      <w:r w:rsidR="006A5F11" w:rsidRPr="009B4369">
        <w:rPr>
          <w:rFonts w:cs="Arial"/>
          <w:color w:val="auto"/>
        </w:rPr>
        <w:t>Membre</w:t>
      </w:r>
      <w:r w:rsidRPr="009B4369">
        <w:rPr>
          <w:rFonts w:cs="Arial"/>
          <w:color w:val="auto"/>
        </w:rPr>
        <w:t>Jury</w:t>
      </w:r>
      <w:proofErr w:type="spellEnd"/>
    </w:p>
    <w:p w14:paraId="06E9B4CA" w14:textId="77777777" w:rsidR="00B44669" w:rsidRPr="009B4369" w:rsidRDefault="00B44669" w:rsidP="009B3DF8">
      <w:pPr>
        <w:tabs>
          <w:tab w:val="left" w:pos="567"/>
          <w:tab w:val="left" w:pos="1134"/>
          <w:tab w:val="left" w:pos="1701"/>
          <w:tab w:val="left" w:pos="2268"/>
        </w:tabs>
        <w:spacing w:after="0" w:line="100" w:lineRule="atLeast"/>
        <w:ind w:left="1276"/>
        <w:rPr>
          <w:rFonts w:cs="Arial"/>
          <w:color w:val="auto"/>
        </w:rPr>
      </w:pPr>
      <w:r w:rsidRPr="009B4369">
        <w:rPr>
          <w:rFonts w:cs="Arial"/>
          <w:color w:val="auto"/>
        </w:rPr>
        <w:tab/>
      </w:r>
      <w:proofErr w:type="gramStart"/>
      <w:r w:rsidRPr="009B4369">
        <w:rPr>
          <w:rFonts w:cs="Arial"/>
          <w:color w:val="auto"/>
        </w:rPr>
        <w:t>clé</w:t>
      </w:r>
      <w:proofErr w:type="gramEnd"/>
      <w:r w:rsidRPr="009B4369">
        <w:rPr>
          <w:rFonts w:cs="Arial"/>
          <w:color w:val="auto"/>
        </w:rPr>
        <w:t xml:space="preserve"> étrangère : </w:t>
      </w:r>
      <w:r w:rsidRPr="009B4369">
        <w:rPr>
          <w:rFonts w:cs="Arial"/>
          <w:color w:val="auto"/>
        </w:rPr>
        <w:tab/>
      </w:r>
      <w:proofErr w:type="spellStart"/>
      <w:r w:rsidRPr="009B4369">
        <w:rPr>
          <w:rFonts w:cs="Arial"/>
          <w:color w:val="auto"/>
        </w:rPr>
        <w:t>idHackathon</w:t>
      </w:r>
      <w:proofErr w:type="spellEnd"/>
      <w:r w:rsidRPr="009B4369">
        <w:rPr>
          <w:rFonts w:cs="Arial"/>
          <w:color w:val="auto"/>
        </w:rPr>
        <w:t xml:space="preserve"> en référence à id de HACKATHON</w:t>
      </w:r>
    </w:p>
    <w:p w14:paraId="4EC9640D" w14:textId="77777777" w:rsidR="00B44669" w:rsidRPr="009B4369" w:rsidRDefault="00B44669" w:rsidP="009B3DF8">
      <w:pPr>
        <w:tabs>
          <w:tab w:val="left" w:pos="567"/>
          <w:tab w:val="left" w:pos="1134"/>
          <w:tab w:val="left" w:pos="1701"/>
          <w:tab w:val="left" w:pos="2268"/>
        </w:tabs>
        <w:spacing w:after="0" w:line="100" w:lineRule="atLeast"/>
        <w:ind w:left="1276"/>
        <w:rPr>
          <w:rFonts w:cs="Arial"/>
          <w:b/>
          <w:color w:val="auto"/>
        </w:rPr>
      </w:pPr>
      <w:r w:rsidRPr="009B4369">
        <w:rPr>
          <w:rFonts w:cs="Arial"/>
          <w:color w:val="auto"/>
        </w:rPr>
        <w:tab/>
      </w:r>
      <w:r w:rsidRPr="009B4369">
        <w:rPr>
          <w:rFonts w:cs="Arial"/>
          <w:color w:val="auto"/>
        </w:rPr>
        <w:tab/>
      </w:r>
      <w:r w:rsidRPr="009B4369">
        <w:rPr>
          <w:rFonts w:cs="Arial"/>
          <w:color w:val="auto"/>
        </w:rPr>
        <w:tab/>
      </w:r>
      <w:r w:rsidRPr="009B4369">
        <w:rPr>
          <w:rFonts w:cs="Arial"/>
          <w:color w:val="auto"/>
        </w:rPr>
        <w:tab/>
      </w:r>
      <w:proofErr w:type="spellStart"/>
      <w:proofErr w:type="gramStart"/>
      <w:r w:rsidRPr="009B4369">
        <w:rPr>
          <w:rFonts w:cs="Arial"/>
          <w:color w:val="auto"/>
        </w:rPr>
        <w:t>idMembreJury</w:t>
      </w:r>
      <w:proofErr w:type="spellEnd"/>
      <w:proofErr w:type="gramEnd"/>
      <w:r w:rsidRPr="009B4369">
        <w:rPr>
          <w:rFonts w:cs="Arial"/>
          <w:color w:val="auto"/>
        </w:rPr>
        <w:t xml:space="preserve"> en référence à id de MEMBRE</w:t>
      </w:r>
    </w:p>
    <w:p w14:paraId="1F10292E" w14:textId="77777777" w:rsidR="00B44669" w:rsidRPr="009B4369" w:rsidRDefault="00B44669" w:rsidP="009B3DF8">
      <w:pPr>
        <w:tabs>
          <w:tab w:val="left" w:pos="567"/>
          <w:tab w:val="left" w:pos="1134"/>
          <w:tab w:val="left" w:pos="1701"/>
          <w:tab w:val="left" w:pos="2268"/>
        </w:tabs>
        <w:spacing w:after="0" w:line="100" w:lineRule="atLeast"/>
        <w:ind w:left="567"/>
        <w:rPr>
          <w:rFonts w:cs="Arial"/>
          <w:b/>
          <w:color w:val="auto"/>
        </w:rPr>
      </w:pPr>
      <w:r w:rsidRPr="009B4369">
        <w:rPr>
          <w:rFonts w:cs="Arial"/>
          <w:b/>
          <w:color w:val="auto"/>
        </w:rPr>
        <w:t xml:space="preserve">PROJET (id, description, retenu, </w:t>
      </w:r>
      <w:proofErr w:type="spellStart"/>
      <w:r w:rsidRPr="009B4369">
        <w:rPr>
          <w:rFonts w:cs="Arial"/>
          <w:b/>
          <w:color w:val="auto"/>
        </w:rPr>
        <w:t>idHackathon</w:t>
      </w:r>
      <w:proofErr w:type="spellEnd"/>
      <w:r w:rsidRPr="009B4369">
        <w:rPr>
          <w:rFonts w:cs="Arial"/>
          <w:b/>
          <w:color w:val="auto"/>
        </w:rPr>
        <w:t>)</w:t>
      </w:r>
      <w:r w:rsidRPr="009B4369">
        <w:rPr>
          <w:color w:val="auto"/>
        </w:rPr>
        <w:t xml:space="preserve"> </w:t>
      </w:r>
    </w:p>
    <w:p w14:paraId="4A08971D" w14:textId="77777777" w:rsidR="00B44669" w:rsidRPr="009B4369" w:rsidRDefault="00B44669" w:rsidP="009B3DF8">
      <w:pPr>
        <w:tabs>
          <w:tab w:val="left" w:pos="567"/>
          <w:tab w:val="left" w:pos="1134"/>
          <w:tab w:val="left" w:pos="1701"/>
          <w:tab w:val="left" w:pos="2268"/>
        </w:tabs>
        <w:spacing w:after="0" w:line="100" w:lineRule="atLeast"/>
        <w:ind w:left="1276"/>
        <w:rPr>
          <w:rFonts w:cs="Arial"/>
          <w:color w:val="auto"/>
        </w:rPr>
      </w:pPr>
      <w:r w:rsidRPr="009B4369">
        <w:rPr>
          <w:rFonts w:cs="Arial"/>
          <w:b/>
          <w:color w:val="auto"/>
        </w:rPr>
        <w:tab/>
      </w:r>
      <w:proofErr w:type="gramStart"/>
      <w:r w:rsidRPr="009B4369">
        <w:rPr>
          <w:rFonts w:cs="Arial"/>
          <w:color w:val="auto"/>
        </w:rPr>
        <w:t>clé</w:t>
      </w:r>
      <w:proofErr w:type="gramEnd"/>
      <w:r w:rsidRPr="009B4369">
        <w:rPr>
          <w:rFonts w:cs="Arial"/>
          <w:color w:val="auto"/>
        </w:rPr>
        <w:t xml:space="preserve"> primaire : </w:t>
      </w:r>
      <w:r w:rsidRPr="009B4369">
        <w:rPr>
          <w:rFonts w:cs="Arial"/>
          <w:color w:val="auto"/>
        </w:rPr>
        <w:tab/>
        <w:t>id</w:t>
      </w:r>
    </w:p>
    <w:p w14:paraId="4699FF5D" w14:textId="77777777" w:rsidR="00B44669" w:rsidRPr="009B4369" w:rsidRDefault="00B44669" w:rsidP="009B3DF8">
      <w:pPr>
        <w:tabs>
          <w:tab w:val="left" w:pos="567"/>
          <w:tab w:val="left" w:pos="1134"/>
          <w:tab w:val="left" w:pos="1701"/>
          <w:tab w:val="left" w:pos="2268"/>
        </w:tabs>
        <w:spacing w:after="0" w:line="100" w:lineRule="atLeast"/>
        <w:ind w:left="1276"/>
        <w:rPr>
          <w:color w:val="auto"/>
        </w:rPr>
      </w:pPr>
      <w:r w:rsidRPr="009B4369">
        <w:rPr>
          <w:rFonts w:cs="Arial"/>
          <w:color w:val="auto"/>
        </w:rPr>
        <w:tab/>
      </w:r>
      <w:proofErr w:type="gramStart"/>
      <w:r w:rsidRPr="009B4369">
        <w:rPr>
          <w:rFonts w:cs="Arial"/>
          <w:color w:val="auto"/>
        </w:rPr>
        <w:t>clé</w:t>
      </w:r>
      <w:proofErr w:type="gramEnd"/>
      <w:r w:rsidRPr="009B4369">
        <w:rPr>
          <w:rFonts w:cs="Arial"/>
          <w:color w:val="auto"/>
        </w:rPr>
        <w:t xml:space="preserve"> étrangère : </w:t>
      </w:r>
      <w:r w:rsidRPr="009B4369">
        <w:rPr>
          <w:rFonts w:cs="Arial"/>
          <w:color w:val="auto"/>
        </w:rPr>
        <w:tab/>
      </w:r>
      <w:proofErr w:type="spellStart"/>
      <w:r w:rsidRPr="009B4369">
        <w:rPr>
          <w:rFonts w:cs="Arial"/>
          <w:color w:val="auto"/>
        </w:rPr>
        <w:t>idHackathon</w:t>
      </w:r>
      <w:proofErr w:type="spellEnd"/>
      <w:r w:rsidRPr="009B4369">
        <w:rPr>
          <w:rFonts w:cs="Arial"/>
          <w:color w:val="auto"/>
        </w:rPr>
        <w:t xml:space="preserve"> en référence à id de HACKATHON</w:t>
      </w:r>
    </w:p>
    <w:p w14:paraId="4DD993B2" w14:textId="730BF190" w:rsidR="00B44669" w:rsidRPr="009B4369" w:rsidRDefault="00B44669" w:rsidP="009B3DF8">
      <w:pPr>
        <w:spacing w:before="120" w:after="0" w:line="100" w:lineRule="atLeast"/>
        <w:ind w:left="567"/>
        <w:rPr>
          <w:rFonts w:ascii="Arial" w:hAnsi="Arial" w:cs="Arial"/>
          <w:color w:val="auto"/>
        </w:rPr>
      </w:pPr>
      <w:r w:rsidRPr="009B4369">
        <w:rPr>
          <w:rFonts w:ascii="Arial" w:hAnsi="Arial" w:cs="Arial"/>
          <w:iCs/>
          <w:color w:val="auto"/>
        </w:rPr>
        <w:t>Remarque : retenu indique si le projet proposé a été retenu ou pas.</w:t>
      </w:r>
      <w:r w:rsidR="004B6122" w:rsidRPr="009B4369">
        <w:rPr>
          <w:rFonts w:ascii="Arial" w:hAnsi="Arial" w:cs="Arial"/>
          <w:color w:val="auto"/>
        </w:rPr>
        <w:br w:type="page"/>
      </w:r>
    </w:p>
    <w:p w14:paraId="2F03E88F" w14:textId="77777777" w:rsidR="00B44669" w:rsidRPr="009B4369" w:rsidRDefault="00B44669" w:rsidP="009E6F15">
      <w:pPr>
        <w:pStyle w:val="TitreDoc"/>
        <w:rPr>
          <w:rFonts w:ascii="Courier New" w:hAnsi="Courier New" w:cs="Courier New"/>
          <w:color w:val="auto"/>
          <w:sz w:val="20"/>
          <w:szCs w:val="20"/>
        </w:rPr>
      </w:pPr>
      <w:bookmarkStart w:id="11" w:name="_Toc62060682"/>
      <w:r w:rsidRPr="009B4369">
        <w:rPr>
          <w:color w:val="auto"/>
        </w:rPr>
        <w:lastRenderedPageBreak/>
        <w:t>DOCUMENT 2</w:t>
      </w:r>
      <w:r w:rsidRPr="009B4369">
        <w:rPr>
          <w:color w:val="auto"/>
          <w:u w:val="none"/>
        </w:rPr>
        <w:t xml:space="preserve"> : </w:t>
      </w:r>
      <w:r w:rsidR="0017713B" w:rsidRPr="009B4369">
        <w:rPr>
          <w:color w:val="auto"/>
          <w:u w:val="none"/>
        </w:rPr>
        <w:t>e</w:t>
      </w:r>
      <w:r w:rsidRPr="009B4369">
        <w:rPr>
          <w:color w:val="auto"/>
          <w:u w:val="none"/>
        </w:rPr>
        <w:t xml:space="preserve">xtrait de la syntaxe </w:t>
      </w:r>
      <w:r w:rsidRPr="009B4369">
        <w:rPr>
          <w:i/>
          <w:iCs/>
          <w:color w:val="auto"/>
          <w:u w:val="none"/>
        </w:rPr>
        <w:t>SQL</w:t>
      </w:r>
      <w:bookmarkEnd w:id="11"/>
    </w:p>
    <w:p w14:paraId="43FD8812" w14:textId="77777777" w:rsidR="00B44669" w:rsidRPr="009B4369" w:rsidRDefault="00B44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sz w:val="20"/>
          <w:szCs w:val="20"/>
          <w:lang w:val="en-US"/>
        </w:rPr>
      </w:pPr>
      <w:r w:rsidRPr="009B4369">
        <w:rPr>
          <w:rFonts w:ascii="Arial" w:eastAsia="Times New Roman" w:hAnsi="Arial" w:cs="Arial"/>
          <w:b/>
          <w:color w:val="auto"/>
          <w:sz w:val="20"/>
          <w:szCs w:val="20"/>
          <w:lang w:val="en-US"/>
        </w:rPr>
        <w:t xml:space="preserve">CREATE TABLE </w:t>
      </w:r>
      <w:proofErr w:type="spellStart"/>
      <w:r w:rsidRPr="009B4369">
        <w:rPr>
          <w:rFonts w:ascii="Arial" w:eastAsia="Times New Roman" w:hAnsi="Arial" w:cs="Arial"/>
          <w:b/>
          <w:color w:val="auto"/>
          <w:sz w:val="20"/>
          <w:szCs w:val="20"/>
          <w:lang w:val="en-US"/>
        </w:rPr>
        <w:t>nomTable</w:t>
      </w:r>
      <w:proofErr w:type="spellEnd"/>
      <w:r w:rsidRPr="009B4369">
        <w:rPr>
          <w:rFonts w:ascii="Arial" w:eastAsia="Times New Roman" w:hAnsi="Arial" w:cs="Arial"/>
          <w:b/>
          <w:color w:val="auto"/>
          <w:sz w:val="20"/>
          <w:szCs w:val="20"/>
          <w:lang w:val="en-US"/>
        </w:rPr>
        <w:t xml:space="preserve"> </w:t>
      </w:r>
    </w:p>
    <w:p w14:paraId="7059F75F" w14:textId="77777777" w:rsidR="00B44669" w:rsidRPr="009B4369" w:rsidRDefault="00B44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sz w:val="20"/>
          <w:szCs w:val="20"/>
          <w:lang w:val="en-US"/>
        </w:rPr>
      </w:pPr>
      <w:r w:rsidRPr="009B4369">
        <w:rPr>
          <w:rFonts w:ascii="Arial" w:eastAsia="Times New Roman" w:hAnsi="Arial" w:cs="Arial"/>
          <w:color w:val="auto"/>
          <w:sz w:val="20"/>
          <w:szCs w:val="20"/>
          <w:lang w:val="en-US"/>
        </w:rPr>
        <w:t xml:space="preserve">(champ1 type [NOT NULL/NULL] </w:t>
      </w:r>
      <w:proofErr w:type="gramStart"/>
      <w:r w:rsidRPr="009B4369">
        <w:rPr>
          <w:rFonts w:ascii="Arial" w:eastAsia="Times New Roman" w:hAnsi="Arial" w:cs="Arial"/>
          <w:color w:val="auto"/>
          <w:sz w:val="20"/>
          <w:szCs w:val="20"/>
          <w:lang w:val="en-US"/>
        </w:rPr>
        <w:t>[,champ</w:t>
      </w:r>
      <w:proofErr w:type="gramEnd"/>
      <w:r w:rsidRPr="009B4369">
        <w:rPr>
          <w:rFonts w:ascii="Arial" w:eastAsia="Times New Roman" w:hAnsi="Arial" w:cs="Arial"/>
          <w:color w:val="auto"/>
          <w:sz w:val="20"/>
          <w:szCs w:val="20"/>
          <w:lang w:val="en-US"/>
        </w:rPr>
        <w:t xml:space="preserve">2 type …]  </w:t>
      </w:r>
      <w:r w:rsidR="00F67513" w:rsidRPr="009B4369">
        <w:rPr>
          <w:rFonts w:ascii="Arial" w:eastAsia="Times New Roman" w:hAnsi="Arial" w:cs="Arial"/>
          <w:color w:val="auto"/>
          <w:sz w:val="20"/>
          <w:szCs w:val="20"/>
          <w:lang w:val="en-US"/>
        </w:rPr>
        <w:t xml:space="preserve"> </w:t>
      </w:r>
      <w:r w:rsidRPr="009B4369">
        <w:rPr>
          <w:rFonts w:ascii="Arial" w:eastAsia="Times New Roman" w:hAnsi="Arial" w:cs="Arial"/>
          <w:color w:val="auto"/>
          <w:sz w:val="20"/>
          <w:szCs w:val="20"/>
          <w:lang w:val="en-US"/>
        </w:rPr>
        <w:t xml:space="preserve"> </w:t>
      </w:r>
    </w:p>
    <w:p w14:paraId="4673F9BD" w14:textId="77777777" w:rsidR="00B44669" w:rsidRPr="009B4369" w:rsidRDefault="00B44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sz w:val="20"/>
          <w:szCs w:val="20"/>
          <w:lang w:val="en-US"/>
        </w:rPr>
      </w:pPr>
      <w:r w:rsidRPr="009B4369">
        <w:rPr>
          <w:rFonts w:ascii="Arial" w:eastAsia="Times New Roman" w:hAnsi="Arial" w:cs="Arial"/>
          <w:color w:val="auto"/>
          <w:sz w:val="20"/>
          <w:szCs w:val="20"/>
          <w:lang w:val="en-US"/>
        </w:rPr>
        <w:t xml:space="preserve">[CONSTRAINT </w:t>
      </w:r>
      <w:proofErr w:type="spellStart"/>
      <w:r w:rsidRPr="009B4369">
        <w:rPr>
          <w:rFonts w:ascii="Arial" w:eastAsia="Times New Roman" w:hAnsi="Arial" w:cs="Arial"/>
          <w:color w:val="auto"/>
          <w:sz w:val="20"/>
          <w:szCs w:val="20"/>
          <w:lang w:val="en-US"/>
        </w:rPr>
        <w:t>nom_contrainte</w:t>
      </w:r>
      <w:proofErr w:type="spellEnd"/>
      <w:r w:rsidRPr="009B4369">
        <w:rPr>
          <w:rFonts w:ascii="Arial" w:eastAsia="Times New Roman" w:hAnsi="Arial" w:cs="Arial"/>
          <w:color w:val="auto"/>
          <w:sz w:val="20"/>
          <w:szCs w:val="20"/>
          <w:lang w:val="en-US"/>
        </w:rPr>
        <w:t xml:space="preserve"> PRIMARY KEY (</w:t>
      </w:r>
      <w:proofErr w:type="gramStart"/>
      <w:r w:rsidRPr="009B4369">
        <w:rPr>
          <w:rFonts w:ascii="Arial" w:eastAsia="Times New Roman" w:hAnsi="Arial" w:cs="Arial"/>
          <w:color w:val="auto"/>
          <w:sz w:val="20"/>
          <w:szCs w:val="20"/>
          <w:lang w:val="en-US"/>
        </w:rPr>
        <w:t>champ</w:t>
      </w:r>
      <w:r w:rsidR="00F856AB" w:rsidRPr="009B4369">
        <w:rPr>
          <w:rFonts w:ascii="Arial" w:eastAsia="Times New Roman" w:hAnsi="Arial" w:cs="Arial"/>
          <w:color w:val="auto"/>
          <w:sz w:val="20"/>
          <w:szCs w:val="20"/>
          <w:lang w:val="en-US"/>
        </w:rPr>
        <w:t>[</w:t>
      </w:r>
      <w:proofErr w:type="gramEnd"/>
      <w:r w:rsidR="00F856AB" w:rsidRPr="009B4369">
        <w:rPr>
          <w:rFonts w:ascii="Arial" w:eastAsia="Times New Roman" w:hAnsi="Arial" w:cs="Arial"/>
          <w:color w:val="auto"/>
          <w:sz w:val="20"/>
          <w:szCs w:val="20"/>
          <w:lang w:val="en-US"/>
        </w:rPr>
        <w:t>, …]</w:t>
      </w:r>
      <w:r w:rsidRPr="009B4369">
        <w:rPr>
          <w:rFonts w:ascii="Arial" w:eastAsia="Times New Roman" w:hAnsi="Arial" w:cs="Arial"/>
          <w:color w:val="auto"/>
          <w:sz w:val="20"/>
          <w:szCs w:val="20"/>
          <w:lang w:val="en-US"/>
        </w:rPr>
        <w:t>)</w:t>
      </w:r>
      <w:r w:rsidR="00730F64" w:rsidRPr="009B4369">
        <w:rPr>
          <w:rFonts w:ascii="Arial" w:eastAsia="Times New Roman" w:hAnsi="Arial" w:cs="Arial"/>
          <w:color w:val="auto"/>
          <w:sz w:val="20"/>
          <w:szCs w:val="20"/>
          <w:lang w:val="en-US"/>
        </w:rPr>
        <w:t xml:space="preserve"> |</w:t>
      </w:r>
      <w:r w:rsidR="00F67513" w:rsidRPr="009B4369">
        <w:rPr>
          <w:rFonts w:ascii="Arial" w:eastAsia="Times New Roman" w:hAnsi="Arial" w:cs="Arial"/>
          <w:color w:val="auto"/>
          <w:sz w:val="20"/>
          <w:szCs w:val="20"/>
          <w:lang w:val="en-US"/>
        </w:rPr>
        <w:t xml:space="preserve"> </w:t>
      </w:r>
      <w:r w:rsidRPr="009B4369">
        <w:rPr>
          <w:rFonts w:ascii="Arial" w:eastAsia="Times New Roman" w:hAnsi="Arial" w:cs="Arial"/>
          <w:color w:val="auto"/>
          <w:sz w:val="20"/>
          <w:szCs w:val="20"/>
          <w:lang w:val="en-US"/>
        </w:rPr>
        <w:t xml:space="preserve"> </w:t>
      </w:r>
    </w:p>
    <w:p w14:paraId="6A4095CF" w14:textId="77777777" w:rsidR="00B44669" w:rsidRPr="009B4369" w:rsidRDefault="00B44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sz w:val="20"/>
          <w:szCs w:val="20"/>
          <w:lang w:val="en-US"/>
        </w:rPr>
      </w:pPr>
      <w:r w:rsidRPr="009B4369">
        <w:rPr>
          <w:rFonts w:ascii="Arial" w:eastAsia="Times New Roman" w:hAnsi="Arial" w:cs="Arial"/>
          <w:color w:val="auto"/>
          <w:sz w:val="20"/>
          <w:szCs w:val="20"/>
          <w:lang w:val="en-US"/>
        </w:rPr>
        <w:t xml:space="preserve">CONSTRAINT </w:t>
      </w:r>
      <w:proofErr w:type="spellStart"/>
      <w:r w:rsidRPr="009B4369">
        <w:rPr>
          <w:rFonts w:ascii="Arial" w:eastAsia="Times New Roman" w:hAnsi="Arial" w:cs="Arial"/>
          <w:color w:val="auto"/>
          <w:sz w:val="20"/>
          <w:szCs w:val="20"/>
          <w:lang w:val="en-US"/>
        </w:rPr>
        <w:t>nom_contrainte</w:t>
      </w:r>
      <w:proofErr w:type="spellEnd"/>
      <w:r w:rsidRPr="009B4369">
        <w:rPr>
          <w:rFonts w:ascii="Arial" w:eastAsia="Times New Roman" w:hAnsi="Arial" w:cs="Arial"/>
          <w:color w:val="auto"/>
          <w:sz w:val="20"/>
          <w:szCs w:val="20"/>
          <w:lang w:val="en-US"/>
        </w:rPr>
        <w:t xml:space="preserve"> FOREIGN KEY (champ</w:t>
      </w:r>
      <w:r w:rsidR="00F856AB" w:rsidRPr="009B4369">
        <w:rPr>
          <w:rFonts w:ascii="Arial" w:eastAsia="Times New Roman" w:hAnsi="Arial" w:cs="Arial"/>
          <w:color w:val="auto"/>
          <w:sz w:val="20"/>
          <w:szCs w:val="20"/>
          <w:lang w:val="en-US"/>
        </w:rPr>
        <w:t xml:space="preserve"> [,</w:t>
      </w:r>
      <w:r w:rsidR="00730F64" w:rsidRPr="009B4369">
        <w:rPr>
          <w:rFonts w:ascii="Arial" w:eastAsia="Times New Roman" w:hAnsi="Arial" w:cs="Arial"/>
          <w:color w:val="auto"/>
          <w:sz w:val="20"/>
          <w:szCs w:val="20"/>
          <w:lang w:val="en-US"/>
        </w:rPr>
        <w:t> </w:t>
      </w:r>
      <w:r w:rsidR="00F856AB" w:rsidRPr="009B4369">
        <w:rPr>
          <w:rFonts w:ascii="Arial" w:eastAsia="Times New Roman" w:hAnsi="Arial" w:cs="Arial"/>
          <w:color w:val="auto"/>
          <w:sz w:val="20"/>
          <w:szCs w:val="20"/>
          <w:lang w:val="en-US"/>
        </w:rPr>
        <w:t>…]</w:t>
      </w:r>
      <w:r w:rsidRPr="009B4369">
        <w:rPr>
          <w:rFonts w:ascii="Arial" w:eastAsia="Times New Roman" w:hAnsi="Arial" w:cs="Arial"/>
          <w:color w:val="auto"/>
          <w:sz w:val="20"/>
          <w:szCs w:val="20"/>
          <w:lang w:val="en-US"/>
        </w:rPr>
        <w:t xml:space="preserve">) REFERENCES </w:t>
      </w:r>
      <w:proofErr w:type="spellStart"/>
      <w:r w:rsidRPr="009B4369">
        <w:rPr>
          <w:rFonts w:ascii="Arial" w:eastAsia="Times New Roman" w:hAnsi="Arial" w:cs="Arial"/>
          <w:color w:val="auto"/>
          <w:sz w:val="20"/>
          <w:szCs w:val="20"/>
          <w:lang w:val="en-US"/>
        </w:rPr>
        <w:t>nomTable</w:t>
      </w:r>
      <w:proofErr w:type="spellEnd"/>
      <w:r w:rsidRPr="009B4369">
        <w:rPr>
          <w:rFonts w:ascii="Arial" w:eastAsia="Times New Roman" w:hAnsi="Arial" w:cs="Arial"/>
          <w:color w:val="auto"/>
          <w:sz w:val="20"/>
          <w:szCs w:val="20"/>
          <w:lang w:val="en-US"/>
        </w:rPr>
        <w:t xml:space="preserve"> (</w:t>
      </w:r>
      <w:r w:rsidR="00F856AB" w:rsidRPr="009B4369">
        <w:rPr>
          <w:rFonts w:ascii="Arial" w:eastAsia="Times New Roman" w:hAnsi="Arial" w:cs="Arial"/>
          <w:color w:val="auto"/>
          <w:sz w:val="20"/>
          <w:szCs w:val="20"/>
          <w:lang w:val="en-US"/>
        </w:rPr>
        <w:t>champ [,</w:t>
      </w:r>
      <w:r w:rsidR="00730F64" w:rsidRPr="009B4369">
        <w:rPr>
          <w:rFonts w:ascii="Arial" w:eastAsia="Times New Roman" w:hAnsi="Arial" w:cs="Arial"/>
          <w:color w:val="auto"/>
          <w:sz w:val="20"/>
          <w:szCs w:val="20"/>
          <w:lang w:val="en-US"/>
        </w:rPr>
        <w:t> </w:t>
      </w:r>
      <w:r w:rsidR="00F856AB" w:rsidRPr="009B4369">
        <w:rPr>
          <w:rFonts w:ascii="Arial" w:eastAsia="Times New Roman" w:hAnsi="Arial" w:cs="Arial"/>
          <w:color w:val="auto"/>
          <w:sz w:val="20"/>
          <w:szCs w:val="20"/>
          <w:lang w:val="en-US"/>
        </w:rPr>
        <w:t>…]</w:t>
      </w:r>
      <w:r w:rsidRPr="009B4369">
        <w:rPr>
          <w:rFonts w:ascii="Arial" w:eastAsia="Times New Roman" w:hAnsi="Arial" w:cs="Arial"/>
          <w:color w:val="auto"/>
          <w:sz w:val="20"/>
          <w:szCs w:val="20"/>
          <w:lang w:val="en-US"/>
        </w:rPr>
        <w:t>)</w:t>
      </w:r>
      <w:r w:rsidR="00F67513" w:rsidRPr="009B4369">
        <w:rPr>
          <w:rFonts w:ascii="Arial" w:eastAsia="Times New Roman" w:hAnsi="Arial" w:cs="Arial"/>
          <w:color w:val="auto"/>
          <w:sz w:val="20"/>
          <w:szCs w:val="20"/>
          <w:lang w:val="en-US"/>
        </w:rPr>
        <w:t xml:space="preserve">  </w:t>
      </w:r>
      <w:r w:rsidRPr="009B4369">
        <w:rPr>
          <w:rFonts w:ascii="Arial" w:eastAsia="Times New Roman" w:hAnsi="Arial" w:cs="Arial"/>
          <w:color w:val="auto"/>
          <w:sz w:val="20"/>
          <w:szCs w:val="20"/>
          <w:lang w:val="en-US"/>
        </w:rPr>
        <w:t xml:space="preserve"> </w:t>
      </w:r>
    </w:p>
    <w:p w14:paraId="4AC01159" w14:textId="77777777" w:rsidR="00B44669" w:rsidRPr="009B4369" w:rsidRDefault="00B44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sz w:val="20"/>
          <w:szCs w:val="20"/>
          <w:lang w:val="en-US"/>
        </w:rPr>
      </w:pPr>
      <w:r w:rsidRPr="009B4369">
        <w:rPr>
          <w:rFonts w:ascii="Arial" w:eastAsia="Times New Roman" w:hAnsi="Arial" w:cs="Arial"/>
          <w:color w:val="auto"/>
          <w:sz w:val="20"/>
          <w:szCs w:val="20"/>
          <w:lang w:val="en-US"/>
        </w:rPr>
        <w:t xml:space="preserve">    </w:t>
      </w:r>
      <w:r w:rsidR="00F856AB" w:rsidRPr="009B4369">
        <w:rPr>
          <w:rFonts w:ascii="Arial" w:eastAsia="Times New Roman" w:hAnsi="Arial" w:cs="Arial"/>
          <w:color w:val="auto"/>
          <w:sz w:val="20"/>
          <w:szCs w:val="20"/>
          <w:lang w:val="en-US"/>
        </w:rPr>
        <w:t>[</w:t>
      </w:r>
      <w:r w:rsidRPr="009B4369">
        <w:rPr>
          <w:rFonts w:ascii="Arial" w:eastAsia="Times New Roman" w:hAnsi="Arial" w:cs="Arial"/>
          <w:color w:val="auto"/>
          <w:sz w:val="20"/>
          <w:szCs w:val="20"/>
          <w:lang w:val="en-US"/>
        </w:rPr>
        <w:t xml:space="preserve">ON DELETE {CASCADE </w:t>
      </w:r>
      <w:r w:rsidR="00730F64" w:rsidRPr="009B4369">
        <w:rPr>
          <w:rFonts w:ascii="Arial" w:eastAsia="Times New Roman" w:hAnsi="Arial" w:cs="Arial"/>
          <w:color w:val="auto"/>
          <w:sz w:val="20"/>
          <w:szCs w:val="20"/>
          <w:lang w:val="en-US"/>
        </w:rPr>
        <w:t>|</w:t>
      </w:r>
      <w:r w:rsidRPr="009B4369">
        <w:rPr>
          <w:rFonts w:ascii="Arial" w:eastAsia="Times New Roman" w:hAnsi="Arial" w:cs="Arial"/>
          <w:color w:val="auto"/>
          <w:sz w:val="20"/>
          <w:szCs w:val="20"/>
          <w:lang w:val="en-US"/>
        </w:rPr>
        <w:t xml:space="preserve"> RESTRICT </w:t>
      </w:r>
      <w:r w:rsidR="00730F64" w:rsidRPr="009B4369">
        <w:rPr>
          <w:rFonts w:ascii="Arial" w:eastAsia="Times New Roman" w:hAnsi="Arial" w:cs="Arial"/>
          <w:color w:val="auto"/>
          <w:sz w:val="20"/>
          <w:szCs w:val="20"/>
          <w:lang w:val="en-US"/>
        </w:rPr>
        <w:t>|</w:t>
      </w:r>
      <w:r w:rsidRPr="009B4369">
        <w:rPr>
          <w:rFonts w:ascii="Arial" w:eastAsia="Times New Roman" w:hAnsi="Arial" w:cs="Arial"/>
          <w:color w:val="auto"/>
          <w:sz w:val="20"/>
          <w:szCs w:val="20"/>
          <w:lang w:val="en-US"/>
        </w:rPr>
        <w:t xml:space="preserve"> SET NULL}</w:t>
      </w:r>
      <w:r w:rsidR="00F856AB" w:rsidRPr="009B4369">
        <w:rPr>
          <w:rFonts w:ascii="Arial" w:eastAsia="Times New Roman" w:hAnsi="Arial" w:cs="Arial"/>
          <w:color w:val="auto"/>
          <w:sz w:val="20"/>
          <w:szCs w:val="20"/>
          <w:lang w:val="en-US"/>
        </w:rPr>
        <w:t>]</w:t>
      </w:r>
      <w:r w:rsidRPr="009B4369">
        <w:rPr>
          <w:rFonts w:ascii="Arial" w:eastAsia="Times New Roman" w:hAnsi="Arial" w:cs="Arial"/>
          <w:color w:val="auto"/>
          <w:sz w:val="20"/>
          <w:szCs w:val="20"/>
          <w:lang w:val="en-US"/>
        </w:rPr>
        <w:t xml:space="preserve"> </w:t>
      </w:r>
    </w:p>
    <w:p w14:paraId="4566536E" w14:textId="77777777" w:rsidR="00B44669" w:rsidRPr="009B4369" w:rsidRDefault="00B44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sz w:val="20"/>
          <w:szCs w:val="20"/>
          <w:lang w:val="en-US"/>
        </w:rPr>
      </w:pPr>
      <w:r w:rsidRPr="009B4369">
        <w:rPr>
          <w:rFonts w:ascii="Arial" w:eastAsia="Times New Roman" w:hAnsi="Arial" w:cs="Arial"/>
          <w:color w:val="auto"/>
          <w:sz w:val="20"/>
          <w:szCs w:val="20"/>
          <w:lang w:val="en-US"/>
        </w:rPr>
        <w:t xml:space="preserve">   </w:t>
      </w:r>
      <w:r w:rsidR="006A2FDF" w:rsidRPr="009B4369">
        <w:rPr>
          <w:rFonts w:ascii="Arial" w:eastAsia="Times New Roman" w:hAnsi="Arial" w:cs="Arial"/>
          <w:color w:val="auto"/>
          <w:sz w:val="20"/>
          <w:szCs w:val="20"/>
          <w:lang w:val="en-US"/>
        </w:rPr>
        <w:t xml:space="preserve"> </w:t>
      </w:r>
      <w:r w:rsidR="00F856AB" w:rsidRPr="009B4369">
        <w:rPr>
          <w:rFonts w:ascii="Arial" w:eastAsia="Times New Roman" w:hAnsi="Arial" w:cs="Arial"/>
          <w:color w:val="auto"/>
          <w:sz w:val="20"/>
          <w:szCs w:val="20"/>
          <w:lang w:val="en-US"/>
        </w:rPr>
        <w:t>[</w:t>
      </w:r>
      <w:r w:rsidRPr="009B4369">
        <w:rPr>
          <w:rFonts w:ascii="Arial" w:eastAsia="Times New Roman" w:hAnsi="Arial" w:cs="Arial"/>
          <w:color w:val="auto"/>
          <w:sz w:val="20"/>
          <w:szCs w:val="20"/>
          <w:lang w:val="en-US"/>
        </w:rPr>
        <w:t xml:space="preserve">ON UPDATE {CASCADE </w:t>
      </w:r>
      <w:r w:rsidR="00730F64" w:rsidRPr="009B4369">
        <w:rPr>
          <w:rFonts w:ascii="Arial" w:eastAsia="Times New Roman" w:hAnsi="Arial" w:cs="Arial"/>
          <w:color w:val="auto"/>
          <w:sz w:val="20"/>
          <w:szCs w:val="20"/>
          <w:lang w:val="en-US"/>
        </w:rPr>
        <w:t>|</w:t>
      </w:r>
      <w:r w:rsidRPr="009B4369">
        <w:rPr>
          <w:rFonts w:ascii="Arial" w:eastAsia="Times New Roman" w:hAnsi="Arial" w:cs="Arial"/>
          <w:color w:val="auto"/>
          <w:sz w:val="20"/>
          <w:szCs w:val="20"/>
          <w:lang w:val="en-US"/>
        </w:rPr>
        <w:t xml:space="preserve"> RESTRICT</w:t>
      </w:r>
      <w:r w:rsidR="00730F64" w:rsidRPr="009B4369">
        <w:rPr>
          <w:rFonts w:ascii="Arial" w:eastAsia="Times New Roman" w:hAnsi="Arial" w:cs="Arial"/>
          <w:color w:val="auto"/>
          <w:sz w:val="20"/>
          <w:szCs w:val="20"/>
          <w:lang w:val="en-US"/>
        </w:rPr>
        <w:t xml:space="preserve"> |</w:t>
      </w:r>
      <w:r w:rsidRPr="009B4369">
        <w:rPr>
          <w:rFonts w:ascii="Arial" w:eastAsia="Times New Roman" w:hAnsi="Arial" w:cs="Arial"/>
          <w:color w:val="auto"/>
          <w:sz w:val="20"/>
          <w:szCs w:val="20"/>
          <w:lang w:val="en-US"/>
        </w:rPr>
        <w:t xml:space="preserve"> SET NULL</w:t>
      </w:r>
      <w:proofErr w:type="gramStart"/>
      <w:r w:rsidRPr="009B4369">
        <w:rPr>
          <w:rFonts w:ascii="Arial" w:eastAsia="Times New Roman" w:hAnsi="Arial" w:cs="Arial"/>
          <w:color w:val="auto"/>
          <w:sz w:val="20"/>
          <w:szCs w:val="20"/>
          <w:lang w:val="en-US"/>
        </w:rPr>
        <w:t xml:space="preserve">}]  </w:t>
      </w:r>
      <w:r w:rsidR="00F856AB" w:rsidRPr="009B4369">
        <w:rPr>
          <w:rFonts w:ascii="Arial" w:eastAsia="Times New Roman" w:hAnsi="Arial" w:cs="Arial"/>
          <w:color w:val="auto"/>
          <w:sz w:val="20"/>
          <w:szCs w:val="20"/>
          <w:lang w:val="en-US"/>
        </w:rPr>
        <w:t xml:space="preserve"> </w:t>
      </w:r>
      <w:proofErr w:type="gramEnd"/>
      <w:r w:rsidR="00F856AB" w:rsidRPr="009B4369">
        <w:rPr>
          <w:rFonts w:ascii="Arial" w:eastAsia="Times New Roman" w:hAnsi="Arial" w:cs="Arial"/>
          <w:color w:val="auto"/>
          <w:sz w:val="20"/>
          <w:szCs w:val="20"/>
          <w:lang w:val="en-US"/>
        </w:rPr>
        <w:t>]</w:t>
      </w:r>
    </w:p>
    <w:p w14:paraId="019B8379" w14:textId="77777777" w:rsidR="00B44669" w:rsidRPr="009B4369" w:rsidRDefault="00B44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sz w:val="20"/>
          <w:szCs w:val="20"/>
        </w:rPr>
      </w:pPr>
      <w:r w:rsidRPr="009B4369">
        <w:rPr>
          <w:rFonts w:ascii="Arial" w:eastAsia="Times New Roman" w:hAnsi="Arial" w:cs="Arial"/>
          <w:color w:val="auto"/>
          <w:sz w:val="20"/>
          <w:szCs w:val="20"/>
        </w:rPr>
        <w:t>);</w:t>
      </w:r>
    </w:p>
    <w:p w14:paraId="460F6AA2" w14:textId="77777777" w:rsidR="00B44669" w:rsidRPr="009B4369" w:rsidRDefault="00B44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sz w:val="20"/>
          <w:szCs w:val="20"/>
        </w:rPr>
      </w:pPr>
    </w:p>
    <w:p w14:paraId="587AB31A" w14:textId="77777777" w:rsidR="00B44669" w:rsidRPr="009B4369" w:rsidRDefault="00B44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szCs w:val="24"/>
        </w:rPr>
      </w:pPr>
      <w:r w:rsidRPr="009B4369">
        <w:rPr>
          <w:rFonts w:ascii="Arial" w:eastAsia="Times New Roman" w:hAnsi="Arial" w:cs="Arial"/>
          <w:b/>
          <w:color w:val="auto"/>
          <w:sz w:val="20"/>
          <w:szCs w:val="20"/>
        </w:rPr>
        <w:t xml:space="preserve">CREATE VIEW </w:t>
      </w:r>
      <w:proofErr w:type="spellStart"/>
      <w:r w:rsidRPr="009B4369">
        <w:rPr>
          <w:rFonts w:ascii="Arial" w:eastAsia="Times New Roman" w:hAnsi="Arial" w:cs="Arial"/>
          <w:b/>
          <w:color w:val="auto"/>
          <w:sz w:val="20"/>
          <w:szCs w:val="20"/>
        </w:rPr>
        <w:t>nomVue</w:t>
      </w:r>
      <w:proofErr w:type="spellEnd"/>
      <w:r w:rsidRPr="009B4369">
        <w:rPr>
          <w:rFonts w:ascii="Arial" w:eastAsia="Times New Roman" w:hAnsi="Arial" w:cs="Arial"/>
          <w:b/>
          <w:color w:val="auto"/>
          <w:sz w:val="20"/>
          <w:szCs w:val="20"/>
        </w:rPr>
        <w:t xml:space="preserve"> </w:t>
      </w:r>
      <w:r w:rsidRPr="009B4369">
        <w:rPr>
          <w:rFonts w:ascii="Arial" w:eastAsia="Times New Roman" w:hAnsi="Arial" w:cs="Arial"/>
          <w:color w:val="auto"/>
          <w:sz w:val="20"/>
          <w:szCs w:val="20"/>
        </w:rPr>
        <w:t>(</w:t>
      </w:r>
      <w:proofErr w:type="gramStart"/>
      <w:r w:rsidRPr="009B4369">
        <w:rPr>
          <w:rFonts w:ascii="Arial" w:eastAsia="Times New Roman" w:hAnsi="Arial" w:cs="Arial"/>
          <w:color w:val="auto"/>
          <w:sz w:val="20"/>
          <w:szCs w:val="20"/>
        </w:rPr>
        <w:t>champ</w:t>
      </w:r>
      <w:r w:rsidR="00730F64" w:rsidRPr="009B4369">
        <w:rPr>
          <w:rFonts w:ascii="Arial" w:eastAsia="Times New Roman" w:hAnsi="Arial" w:cs="Arial"/>
          <w:color w:val="auto"/>
          <w:sz w:val="20"/>
          <w:szCs w:val="20"/>
        </w:rPr>
        <w:t>[</w:t>
      </w:r>
      <w:proofErr w:type="gramEnd"/>
      <w:r w:rsidR="00730F64" w:rsidRPr="009B4369">
        <w:rPr>
          <w:rFonts w:ascii="Arial" w:eastAsia="Times New Roman" w:hAnsi="Arial" w:cs="Arial"/>
          <w:color w:val="auto"/>
          <w:sz w:val="20"/>
          <w:szCs w:val="20"/>
        </w:rPr>
        <w:t>, …]</w:t>
      </w:r>
      <w:r w:rsidRPr="009B4369">
        <w:rPr>
          <w:rFonts w:ascii="Arial" w:eastAsia="Times New Roman" w:hAnsi="Arial" w:cs="Arial"/>
          <w:color w:val="auto"/>
          <w:sz w:val="20"/>
          <w:szCs w:val="20"/>
        </w:rPr>
        <w:t>)</w:t>
      </w:r>
      <w:r w:rsidR="003D7E2A" w:rsidRPr="009B4369">
        <w:rPr>
          <w:rFonts w:ascii="Arial" w:eastAsia="Times New Roman" w:hAnsi="Arial" w:cs="Arial"/>
          <w:color w:val="auto"/>
          <w:sz w:val="20"/>
          <w:szCs w:val="20"/>
        </w:rPr>
        <w:t xml:space="preserve">  </w:t>
      </w:r>
      <w:r w:rsidRPr="009B4369">
        <w:rPr>
          <w:rFonts w:ascii="Arial" w:eastAsia="Times New Roman" w:hAnsi="Arial" w:cs="Arial"/>
          <w:b/>
          <w:color w:val="auto"/>
          <w:sz w:val="20"/>
          <w:szCs w:val="20"/>
        </w:rPr>
        <w:t>AS</w:t>
      </w:r>
      <w:r w:rsidR="003D7E2A" w:rsidRPr="009B4369">
        <w:rPr>
          <w:rFonts w:ascii="Arial" w:eastAsia="Times New Roman" w:hAnsi="Arial" w:cs="Arial"/>
          <w:b/>
          <w:color w:val="auto"/>
          <w:sz w:val="20"/>
          <w:szCs w:val="20"/>
        </w:rPr>
        <w:t xml:space="preserve"> </w:t>
      </w:r>
      <w:r w:rsidRPr="009B4369">
        <w:rPr>
          <w:rFonts w:ascii="Arial" w:eastAsia="Times New Roman" w:hAnsi="Arial" w:cs="Arial"/>
          <w:color w:val="auto"/>
          <w:sz w:val="20"/>
          <w:szCs w:val="20"/>
        </w:rPr>
        <w:t>requ</w:t>
      </w:r>
      <w:r w:rsidR="00204E61" w:rsidRPr="009B4369">
        <w:rPr>
          <w:rFonts w:ascii="Arial" w:eastAsia="Times New Roman" w:hAnsi="Arial" w:cs="Arial"/>
          <w:color w:val="auto"/>
          <w:sz w:val="20"/>
          <w:szCs w:val="20"/>
        </w:rPr>
        <w:t>ê</w:t>
      </w:r>
      <w:r w:rsidRPr="009B4369">
        <w:rPr>
          <w:rFonts w:ascii="Arial" w:eastAsia="Times New Roman" w:hAnsi="Arial" w:cs="Arial"/>
          <w:color w:val="auto"/>
          <w:sz w:val="20"/>
          <w:szCs w:val="20"/>
        </w:rPr>
        <w:t>te</w:t>
      </w:r>
      <w:r w:rsidR="00204E61" w:rsidRPr="009B4369">
        <w:rPr>
          <w:rFonts w:ascii="Arial" w:eastAsia="Times New Roman" w:hAnsi="Arial" w:cs="Arial"/>
          <w:color w:val="auto"/>
          <w:sz w:val="20"/>
          <w:szCs w:val="20"/>
        </w:rPr>
        <w:t xml:space="preserve"> </w:t>
      </w:r>
      <w:r w:rsidRPr="009B4369">
        <w:rPr>
          <w:rFonts w:ascii="Arial" w:eastAsia="Times New Roman" w:hAnsi="Arial" w:cs="Arial"/>
          <w:i/>
          <w:color w:val="auto"/>
          <w:sz w:val="20"/>
          <w:szCs w:val="20"/>
        </w:rPr>
        <w:t>SQL</w:t>
      </w:r>
      <w:r w:rsidR="003E0F89" w:rsidRPr="009B4369">
        <w:rPr>
          <w:rFonts w:ascii="Arial" w:eastAsia="Times New Roman" w:hAnsi="Arial" w:cs="Arial"/>
          <w:color w:val="auto"/>
          <w:sz w:val="20"/>
          <w:szCs w:val="20"/>
        </w:rPr>
        <w:t> </w:t>
      </w:r>
      <w:r w:rsidRPr="009B4369">
        <w:rPr>
          <w:rFonts w:ascii="Arial" w:eastAsia="Times New Roman" w:hAnsi="Arial" w:cs="Arial"/>
          <w:color w:val="auto"/>
          <w:sz w:val="20"/>
          <w:szCs w:val="20"/>
        </w:rPr>
        <w:t>;</w:t>
      </w:r>
    </w:p>
    <w:p w14:paraId="7635C11C" w14:textId="77777777" w:rsidR="00B44669" w:rsidRPr="009B4369" w:rsidRDefault="00B44669" w:rsidP="009E6F15">
      <w:pPr>
        <w:pStyle w:val="TitreDoc"/>
        <w:rPr>
          <w:color w:val="auto"/>
        </w:rPr>
      </w:pPr>
      <w:bookmarkStart w:id="12" w:name="_Toc62060683"/>
      <w:r w:rsidRPr="009B4369">
        <w:rPr>
          <w:color w:val="auto"/>
        </w:rPr>
        <w:t>DOCUMENT 3</w:t>
      </w:r>
      <w:r w:rsidRPr="009B4369">
        <w:rPr>
          <w:color w:val="auto"/>
          <w:u w:val="none"/>
        </w:rPr>
        <w:t xml:space="preserve"> : </w:t>
      </w:r>
      <w:r w:rsidR="0017713B" w:rsidRPr="009B4369">
        <w:rPr>
          <w:color w:val="auto"/>
          <w:u w:val="none"/>
        </w:rPr>
        <w:t>e</w:t>
      </w:r>
      <w:r w:rsidRPr="009B4369">
        <w:rPr>
          <w:color w:val="auto"/>
          <w:u w:val="none"/>
        </w:rPr>
        <w:t>xemple d’</w:t>
      </w:r>
      <w:r w:rsidR="007D2CB8" w:rsidRPr="009B4369">
        <w:rPr>
          <w:color w:val="auto"/>
          <w:u w:val="none"/>
        </w:rPr>
        <w:t>évé</w:t>
      </w:r>
      <w:r w:rsidR="000667FD" w:rsidRPr="009B4369">
        <w:rPr>
          <w:color w:val="auto"/>
          <w:u w:val="none"/>
        </w:rPr>
        <w:t>nement</w:t>
      </w:r>
      <w:r w:rsidRPr="009B4369">
        <w:rPr>
          <w:color w:val="auto"/>
          <w:u w:val="none"/>
        </w:rPr>
        <w:t xml:space="preserve">s au format </w:t>
      </w:r>
      <w:r w:rsidRPr="009B4369">
        <w:rPr>
          <w:i/>
          <w:iCs/>
          <w:color w:val="auto"/>
          <w:u w:val="none"/>
        </w:rPr>
        <w:t>JSON</w:t>
      </w:r>
      <w:bookmarkEnd w:id="12"/>
    </w:p>
    <w:p w14:paraId="073E591E" w14:textId="77777777" w:rsidR="003E0F89" w:rsidRPr="009B4369" w:rsidRDefault="003E0F89" w:rsidP="003E0F89">
      <w:pPr>
        <w:spacing w:after="0"/>
        <w:rPr>
          <w:rFonts w:ascii="Courier New" w:eastAsia="Times New Roman" w:hAnsi="Courier New" w:cs="Courier New"/>
          <w:b/>
          <w:bCs/>
          <w:color w:val="auto"/>
          <w:sz w:val="20"/>
          <w:szCs w:val="20"/>
        </w:rPr>
      </w:pPr>
      <w:r w:rsidRPr="009B4369">
        <w:rPr>
          <w:rFonts w:ascii="Arial" w:eastAsia="Times New Roman" w:hAnsi="Arial" w:cs="Arial"/>
          <w:b/>
          <w:bCs/>
          <w:color w:val="auto"/>
        </w:rPr>
        <w:t xml:space="preserve">Exemple d’évènements de type </w:t>
      </w:r>
      <w:r w:rsidR="008C3DF9" w:rsidRPr="009B4369">
        <w:rPr>
          <w:rFonts w:ascii="Arial" w:eastAsia="Times New Roman" w:hAnsi="Arial" w:cs="Arial"/>
          <w:b/>
          <w:bCs/>
          <w:color w:val="auto"/>
        </w:rPr>
        <w:t>i</w:t>
      </w:r>
      <w:r w:rsidRPr="009B4369">
        <w:rPr>
          <w:rFonts w:ascii="Arial" w:eastAsia="Times New Roman" w:hAnsi="Arial" w:cs="Arial"/>
          <w:b/>
          <w:bCs/>
          <w:color w:val="auto"/>
        </w:rPr>
        <w:t xml:space="preserve">nitiation : </w:t>
      </w:r>
    </w:p>
    <w:p w14:paraId="7DED96CE" w14:textId="77777777" w:rsidR="003D7E2A"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w:t>
      </w:r>
    </w:p>
    <w:p w14:paraId="1EBF64E8"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 xml:space="preserve"> "libelle" : "Introduction au PHP", </w:t>
      </w:r>
    </w:p>
    <w:p w14:paraId="2F8EECBA" w14:textId="3E3FA075"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 xml:space="preserve">  </w:t>
      </w:r>
      <w:r w:rsidR="007D637B" w:rsidRPr="009B4369">
        <w:rPr>
          <w:rFonts w:ascii="Arial" w:eastAsia="Times New Roman" w:hAnsi="Arial" w:cs="Arial"/>
          <w:color w:val="auto"/>
        </w:rPr>
        <w:t>"</w:t>
      </w:r>
      <w:proofErr w:type="spellStart"/>
      <w:r w:rsidR="007D637B" w:rsidRPr="009B4369">
        <w:rPr>
          <w:rFonts w:ascii="Arial" w:eastAsia="Times New Roman" w:hAnsi="Arial" w:cs="Arial"/>
          <w:color w:val="auto"/>
        </w:rPr>
        <w:t>dateHeure</w:t>
      </w:r>
      <w:proofErr w:type="spellEnd"/>
      <w:r w:rsidR="007D637B" w:rsidRPr="009B4369">
        <w:rPr>
          <w:rFonts w:ascii="Arial" w:eastAsia="Times New Roman" w:hAnsi="Arial" w:cs="Arial"/>
          <w:color w:val="auto"/>
        </w:rPr>
        <w:t>" : "</w:t>
      </w:r>
      <w:r w:rsidR="009B3DF8" w:rsidRPr="009B4369">
        <w:rPr>
          <w:rFonts w:ascii="Arial" w:eastAsia="Times New Roman" w:hAnsi="Arial" w:cs="Arial"/>
          <w:color w:val="auto"/>
        </w:rPr>
        <w:t>19</w:t>
      </w:r>
      <w:r w:rsidR="007D637B" w:rsidRPr="009B4369">
        <w:rPr>
          <w:rFonts w:ascii="Arial" w:eastAsia="Times New Roman" w:hAnsi="Arial" w:cs="Arial"/>
          <w:color w:val="auto"/>
        </w:rPr>
        <w:t>/06/</w:t>
      </w:r>
      <w:r w:rsidR="009B3DF8" w:rsidRPr="009B4369">
        <w:rPr>
          <w:rFonts w:ascii="Arial" w:eastAsia="Times New Roman" w:hAnsi="Arial" w:cs="Arial"/>
          <w:color w:val="auto"/>
        </w:rPr>
        <w:t xml:space="preserve">2021 </w:t>
      </w:r>
      <w:proofErr w:type="gramStart"/>
      <w:r w:rsidR="007D637B" w:rsidRPr="009B4369">
        <w:rPr>
          <w:rFonts w:ascii="Arial" w:eastAsia="Times New Roman" w:hAnsi="Arial" w:cs="Arial"/>
          <w:color w:val="auto"/>
        </w:rPr>
        <w:t>13:</w:t>
      </w:r>
      <w:proofErr w:type="gramEnd"/>
      <w:r w:rsidR="007D637B" w:rsidRPr="009B4369">
        <w:rPr>
          <w:rFonts w:ascii="Arial" w:eastAsia="Times New Roman" w:hAnsi="Arial" w:cs="Arial"/>
          <w:color w:val="auto"/>
        </w:rPr>
        <w:t xml:space="preserve">00", </w:t>
      </w:r>
    </w:p>
    <w:p w14:paraId="191C6A3F" w14:textId="77777777" w:rsidR="003E0F89" w:rsidRPr="009B4369" w:rsidRDefault="007D637B"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lang w:val="en-US"/>
        </w:rPr>
      </w:pPr>
      <w:r w:rsidRPr="009B4369">
        <w:rPr>
          <w:rFonts w:ascii="Arial" w:eastAsia="Times New Roman" w:hAnsi="Arial" w:cs="Arial"/>
          <w:color w:val="auto"/>
        </w:rPr>
        <w:t xml:space="preserve">  </w:t>
      </w:r>
      <w:r w:rsidR="003E0F89" w:rsidRPr="009B4369">
        <w:rPr>
          <w:rFonts w:ascii="Arial" w:eastAsia="Times New Roman" w:hAnsi="Arial" w:cs="Arial"/>
          <w:color w:val="auto"/>
          <w:lang w:val="en-US"/>
        </w:rPr>
        <w:t>"</w:t>
      </w:r>
      <w:proofErr w:type="spellStart"/>
      <w:r w:rsidR="003E0F89" w:rsidRPr="009B4369">
        <w:rPr>
          <w:rFonts w:ascii="Arial" w:eastAsia="Times New Roman" w:hAnsi="Arial" w:cs="Arial"/>
          <w:color w:val="auto"/>
          <w:lang w:val="en-US"/>
        </w:rPr>
        <w:t>duree</w:t>
      </w:r>
      <w:proofErr w:type="spellEnd"/>
      <w:proofErr w:type="gramStart"/>
      <w:r w:rsidR="003E0F89" w:rsidRPr="009B4369">
        <w:rPr>
          <w:rFonts w:ascii="Arial" w:eastAsia="Times New Roman" w:hAnsi="Arial" w:cs="Arial"/>
          <w:color w:val="auto"/>
          <w:lang w:val="en-US"/>
        </w:rPr>
        <w:t>" :</w:t>
      </w:r>
      <w:proofErr w:type="gramEnd"/>
      <w:r w:rsidR="003E0F89" w:rsidRPr="009B4369">
        <w:rPr>
          <w:rFonts w:ascii="Arial" w:eastAsia="Times New Roman" w:hAnsi="Arial" w:cs="Arial"/>
          <w:color w:val="auto"/>
          <w:lang w:val="en-US"/>
        </w:rPr>
        <w:t xml:space="preserve"> "2h", </w:t>
      </w:r>
    </w:p>
    <w:p w14:paraId="7224C215"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lang w:val="en-US"/>
        </w:rPr>
      </w:pPr>
      <w:r w:rsidRPr="009B4369">
        <w:rPr>
          <w:rFonts w:ascii="Arial" w:eastAsia="Times New Roman" w:hAnsi="Arial" w:cs="Arial"/>
          <w:color w:val="auto"/>
          <w:lang w:val="en-US"/>
        </w:rPr>
        <w:t xml:space="preserve">  "salle</w:t>
      </w:r>
      <w:proofErr w:type="gramStart"/>
      <w:r w:rsidRPr="009B4369">
        <w:rPr>
          <w:rFonts w:ascii="Arial" w:eastAsia="Times New Roman" w:hAnsi="Arial" w:cs="Arial"/>
          <w:color w:val="auto"/>
          <w:lang w:val="en-US"/>
        </w:rPr>
        <w:t>" :</w:t>
      </w:r>
      <w:proofErr w:type="gramEnd"/>
      <w:r w:rsidRPr="009B4369">
        <w:rPr>
          <w:rFonts w:ascii="Arial" w:eastAsia="Times New Roman" w:hAnsi="Arial" w:cs="Arial"/>
          <w:color w:val="auto"/>
          <w:lang w:val="en-US"/>
        </w:rPr>
        <w:t xml:space="preserve">  "Alan Turing",</w:t>
      </w:r>
    </w:p>
    <w:p w14:paraId="07369F9C"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lang w:val="en-US"/>
        </w:rPr>
        <w:t xml:space="preserve">  </w:t>
      </w:r>
      <w:r w:rsidRPr="009B4369">
        <w:rPr>
          <w:rFonts w:ascii="Arial" w:eastAsia="Times New Roman" w:hAnsi="Arial" w:cs="Arial"/>
          <w:color w:val="auto"/>
        </w:rPr>
        <w:t>"</w:t>
      </w:r>
      <w:proofErr w:type="spellStart"/>
      <w:r w:rsidRPr="009B4369">
        <w:rPr>
          <w:rFonts w:ascii="Arial" w:eastAsia="Times New Roman" w:hAnsi="Arial" w:cs="Arial"/>
          <w:color w:val="auto"/>
        </w:rPr>
        <w:t>typePublic</w:t>
      </w:r>
      <w:proofErr w:type="spellEnd"/>
      <w:r w:rsidRPr="009B4369">
        <w:rPr>
          <w:rFonts w:ascii="Arial" w:eastAsia="Times New Roman" w:hAnsi="Arial" w:cs="Arial"/>
          <w:color w:val="auto"/>
        </w:rPr>
        <w:t xml:space="preserve">" : "étudiants ou jeunes développeurs débutants", </w:t>
      </w:r>
    </w:p>
    <w:p w14:paraId="5595E070"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 xml:space="preserve">  "animateur" : {</w:t>
      </w:r>
    </w:p>
    <w:p w14:paraId="71D00E70"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w:t>
      </w:r>
      <w:proofErr w:type="spellStart"/>
      <w:r w:rsidRPr="009B4369">
        <w:rPr>
          <w:rFonts w:ascii="Arial" w:eastAsia="Times New Roman" w:hAnsi="Arial" w:cs="Arial"/>
          <w:color w:val="auto"/>
        </w:rPr>
        <w:t>prenom</w:t>
      </w:r>
      <w:proofErr w:type="spellEnd"/>
      <w:r w:rsidRPr="009B4369">
        <w:rPr>
          <w:rFonts w:ascii="Arial" w:eastAsia="Times New Roman" w:hAnsi="Arial" w:cs="Arial"/>
          <w:color w:val="auto"/>
        </w:rPr>
        <w:t>" : "Morgan",</w:t>
      </w:r>
    </w:p>
    <w:p w14:paraId="55C6D227"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"nom" : "Friche",</w:t>
      </w:r>
    </w:p>
    <w:p w14:paraId="4778F88F"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lang w:val="de-DE"/>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lang w:val="de-DE"/>
        </w:rPr>
        <w:t>"</w:t>
      </w:r>
      <w:proofErr w:type="spellStart"/>
      <w:r w:rsidRPr="009B4369">
        <w:rPr>
          <w:rFonts w:ascii="Arial" w:eastAsia="Times New Roman" w:hAnsi="Arial" w:cs="Arial"/>
          <w:color w:val="auto"/>
          <w:lang w:val="de-DE"/>
        </w:rPr>
        <w:t>mel</w:t>
      </w:r>
      <w:proofErr w:type="spellEnd"/>
      <w:proofErr w:type="gramStart"/>
      <w:r w:rsidRPr="009B4369">
        <w:rPr>
          <w:rFonts w:ascii="Arial" w:eastAsia="Times New Roman" w:hAnsi="Arial" w:cs="Arial"/>
          <w:color w:val="auto"/>
          <w:lang w:val="de-DE"/>
        </w:rPr>
        <w:t>" :</w:t>
      </w:r>
      <w:proofErr w:type="gramEnd"/>
      <w:r w:rsidRPr="009B4369">
        <w:rPr>
          <w:rFonts w:ascii="Arial" w:eastAsia="Times New Roman" w:hAnsi="Arial" w:cs="Arial"/>
          <w:color w:val="auto"/>
          <w:lang w:val="de-DE"/>
        </w:rPr>
        <w:t xml:space="preserve"> "mfriche@mail.com",</w:t>
      </w:r>
    </w:p>
    <w:p w14:paraId="06E4705A" w14:textId="264D7065"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lang w:val="de-DE"/>
        </w:rPr>
      </w:pPr>
      <w:r w:rsidRPr="009B4369">
        <w:rPr>
          <w:rFonts w:ascii="Arial" w:eastAsia="Times New Roman" w:hAnsi="Arial" w:cs="Arial"/>
          <w:color w:val="auto"/>
          <w:lang w:val="de-DE"/>
        </w:rPr>
        <w:tab/>
      </w:r>
      <w:r w:rsidRPr="009B4369">
        <w:rPr>
          <w:rFonts w:ascii="Arial" w:eastAsia="Times New Roman" w:hAnsi="Arial" w:cs="Arial"/>
          <w:color w:val="auto"/>
          <w:lang w:val="de-DE"/>
        </w:rPr>
        <w:tab/>
      </w:r>
      <w:r w:rsidRPr="009B4369">
        <w:rPr>
          <w:rFonts w:ascii="Arial" w:eastAsia="Times New Roman" w:hAnsi="Arial" w:cs="Arial"/>
          <w:color w:val="auto"/>
          <w:lang w:val="de-DE"/>
        </w:rPr>
        <w:tab/>
        <w:t>"</w:t>
      </w:r>
      <w:proofErr w:type="spellStart"/>
      <w:r w:rsidRPr="009B4369">
        <w:rPr>
          <w:rFonts w:ascii="Arial" w:eastAsia="Times New Roman" w:hAnsi="Arial" w:cs="Arial"/>
          <w:color w:val="auto"/>
          <w:lang w:val="de-DE"/>
        </w:rPr>
        <w:t>telephone</w:t>
      </w:r>
      <w:proofErr w:type="spellEnd"/>
      <w:proofErr w:type="gramStart"/>
      <w:r w:rsidRPr="009B4369">
        <w:rPr>
          <w:rFonts w:ascii="Arial" w:eastAsia="Times New Roman" w:hAnsi="Arial" w:cs="Arial"/>
          <w:color w:val="auto"/>
          <w:lang w:val="de-DE"/>
        </w:rPr>
        <w:t>" :</w:t>
      </w:r>
      <w:proofErr w:type="gramEnd"/>
      <w:r w:rsidRPr="009B4369">
        <w:rPr>
          <w:rFonts w:ascii="Arial" w:eastAsia="Times New Roman" w:hAnsi="Arial" w:cs="Arial"/>
          <w:color w:val="auto"/>
          <w:lang w:val="de-DE"/>
        </w:rPr>
        <w:t xml:space="preserve"> "06</w:t>
      </w:r>
      <w:r w:rsidR="003D7E2A" w:rsidRPr="009B4369">
        <w:rPr>
          <w:rFonts w:ascii="Arial" w:eastAsia="Times New Roman" w:hAnsi="Arial" w:cs="Arial"/>
          <w:color w:val="auto"/>
          <w:lang w:val="de-DE"/>
        </w:rPr>
        <w:t xml:space="preserve"> </w:t>
      </w:r>
      <w:r w:rsidR="009B3DF8" w:rsidRPr="009B4369">
        <w:rPr>
          <w:rFonts w:ascii="Arial" w:eastAsia="Times New Roman" w:hAnsi="Arial" w:cs="Arial"/>
          <w:color w:val="auto"/>
          <w:lang w:val="de-DE"/>
        </w:rPr>
        <w:t>39 98 65 14</w:t>
      </w:r>
      <w:r w:rsidRPr="009B4369">
        <w:rPr>
          <w:rFonts w:ascii="Arial" w:eastAsia="Times New Roman" w:hAnsi="Arial" w:cs="Arial"/>
          <w:color w:val="auto"/>
          <w:lang w:val="de-DE"/>
        </w:rPr>
        <w:t xml:space="preserve">" </w:t>
      </w:r>
    </w:p>
    <w:p w14:paraId="04B6DD7A"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lang w:val="de-DE"/>
        </w:rPr>
        <w:tab/>
      </w:r>
      <w:r w:rsidRPr="009B4369">
        <w:rPr>
          <w:rFonts w:ascii="Arial" w:eastAsia="Times New Roman" w:hAnsi="Arial" w:cs="Arial"/>
          <w:color w:val="auto"/>
          <w:lang w:val="de-DE"/>
        </w:rPr>
        <w:tab/>
      </w:r>
      <w:r w:rsidR="007D637B" w:rsidRPr="009B4369">
        <w:rPr>
          <w:rFonts w:ascii="Arial" w:eastAsia="Times New Roman" w:hAnsi="Arial" w:cs="Arial"/>
          <w:color w:val="auto"/>
        </w:rPr>
        <w:t>},</w:t>
      </w:r>
    </w:p>
    <w:p w14:paraId="765B4E4F" w14:textId="77777777" w:rsidR="003E0F89" w:rsidRPr="009B4369" w:rsidRDefault="007D637B"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 xml:space="preserve">  </w:t>
      </w:r>
      <w:r w:rsidR="003E0F89" w:rsidRPr="009B4369">
        <w:rPr>
          <w:rFonts w:ascii="Arial" w:eastAsia="Times New Roman" w:hAnsi="Arial" w:cs="Arial"/>
          <w:color w:val="auto"/>
        </w:rPr>
        <w:t>"</w:t>
      </w:r>
      <w:proofErr w:type="spellStart"/>
      <w:r w:rsidR="003E0F89" w:rsidRPr="009B4369">
        <w:rPr>
          <w:rFonts w:ascii="Arial" w:eastAsia="Times New Roman" w:hAnsi="Arial" w:cs="Arial"/>
          <w:color w:val="auto"/>
        </w:rPr>
        <w:t>nb</w:t>
      </w:r>
      <w:r w:rsidR="00FA4D69" w:rsidRPr="009B4369">
        <w:rPr>
          <w:rFonts w:ascii="Arial" w:eastAsia="Times New Roman" w:hAnsi="Arial" w:cs="Arial"/>
          <w:color w:val="auto"/>
        </w:rPr>
        <w:t>P</w:t>
      </w:r>
      <w:r w:rsidR="003E0F89" w:rsidRPr="009B4369">
        <w:rPr>
          <w:rFonts w:ascii="Arial" w:eastAsia="Times New Roman" w:hAnsi="Arial" w:cs="Arial"/>
          <w:color w:val="auto"/>
        </w:rPr>
        <w:t>laces</w:t>
      </w:r>
      <w:proofErr w:type="spellEnd"/>
      <w:r w:rsidR="003E0F89" w:rsidRPr="009B4369">
        <w:rPr>
          <w:rFonts w:ascii="Arial" w:eastAsia="Times New Roman" w:hAnsi="Arial" w:cs="Arial"/>
          <w:color w:val="auto"/>
        </w:rPr>
        <w:t>" : 40,</w:t>
      </w:r>
    </w:p>
    <w:p w14:paraId="27D8275C"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 xml:space="preserve">  "</w:t>
      </w:r>
      <w:proofErr w:type="spellStart"/>
      <w:r w:rsidRPr="009B4369">
        <w:rPr>
          <w:rFonts w:ascii="Arial" w:eastAsia="Times New Roman" w:hAnsi="Arial" w:cs="Arial"/>
          <w:color w:val="auto"/>
        </w:rPr>
        <w:t>materiels</w:t>
      </w:r>
      <w:proofErr w:type="spellEnd"/>
      <w:r w:rsidRPr="009B4369">
        <w:rPr>
          <w:rFonts w:ascii="Arial" w:eastAsia="Times New Roman" w:hAnsi="Arial" w:cs="Arial"/>
          <w:color w:val="auto"/>
        </w:rPr>
        <w:t xml:space="preserve">" : [ </w:t>
      </w:r>
    </w:p>
    <w:p w14:paraId="2A6AB53D"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w:t>
      </w:r>
    </w:p>
    <w:p w14:paraId="5AB79D35"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"libelle" : "ordinateur portable ",</w:t>
      </w:r>
    </w:p>
    <w:p w14:paraId="5116CEFF"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w:t>
      </w:r>
      <w:proofErr w:type="spellStart"/>
      <w:r w:rsidRPr="009B4369">
        <w:rPr>
          <w:rFonts w:ascii="Arial" w:eastAsia="Times New Roman" w:hAnsi="Arial" w:cs="Arial"/>
          <w:color w:val="auto"/>
        </w:rPr>
        <w:t>quantite</w:t>
      </w:r>
      <w:proofErr w:type="spellEnd"/>
      <w:r w:rsidRPr="009B4369">
        <w:rPr>
          <w:rFonts w:ascii="Arial" w:eastAsia="Times New Roman" w:hAnsi="Arial" w:cs="Arial"/>
          <w:color w:val="auto"/>
        </w:rPr>
        <w:t>" : 1</w:t>
      </w:r>
    </w:p>
    <w:p w14:paraId="730FF72F"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 xml:space="preserve"> },</w:t>
      </w:r>
    </w:p>
    <w:p w14:paraId="468AAB27"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w:t>
      </w:r>
    </w:p>
    <w:p w14:paraId="50D4D25B"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 xml:space="preserve">"libelle" : "IDE </w:t>
      </w:r>
      <w:proofErr w:type="spellStart"/>
      <w:r w:rsidRPr="009B4369">
        <w:rPr>
          <w:rFonts w:ascii="Arial" w:eastAsia="Times New Roman" w:hAnsi="Arial" w:cs="Arial"/>
          <w:color w:val="auto"/>
        </w:rPr>
        <w:t>PHPStorm</w:t>
      </w:r>
      <w:proofErr w:type="spellEnd"/>
      <w:r w:rsidRPr="009B4369">
        <w:rPr>
          <w:rFonts w:ascii="Arial" w:eastAsia="Times New Roman" w:hAnsi="Arial" w:cs="Arial"/>
          <w:color w:val="auto"/>
        </w:rPr>
        <w:t xml:space="preserve"> en mode évaluation gratuit",</w:t>
      </w:r>
    </w:p>
    <w:p w14:paraId="0F96C913"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w:t>
      </w:r>
      <w:proofErr w:type="spellStart"/>
      <w:r w:rsidRPr="009B4369">
        <w:rPr>
          <w:rFonts w:ascii="Arial" w:eastAsia="Times New Roman" w:hAnsi="Arial" w:cs="Arial"/>
          <w:color w:val="auto"/>
        </w:rPr>
        <w:t>quantite</w:t>
      </w:r>
      <w:proofErr w:type="spellEnd"/>
      <w:r w:rsidRPr="009B4369">
        <w:rPr>
          <w:rFonts w:ascii="Arial" w:eastAsia="Times New Roman" w:hAnsi="Arial" w:cs="Arial"/>
          <w:color w:val="auto"/>
        </w:rPr>
        <w:t>" : 1</w:t>
      </w:r>
    </w:p>
    <w:p w14:paraId="26AC937A"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 xml:space="preserve"> }</w:t>
      </w:r>
    </w:p>
    <w:p w14:paraId="45A2844A"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t>]</w:t>
      </w:r>
    </w:p>
    <w:p w14:paraId="06B9E3FA"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w:t>
      </w:r>
    </w:p>
    <w:p w14:paraId="246BA02D"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proofErr w:type="gramStart"/>
      <w:r w:rsidRPr="009B4369">
        <w:rPr>
          <w:rFonts w:ascii="Arial" w:eastAsia="Times New Roman" w:hAnsi="Arial" w:cs="Arial"/>
          <w:color w:val="auto"/>
        </w:rPr>
        <w:t>{ "</w:t>
      </w:r>
      <w:proofErr w:type="gramEnd"/>
      <w:r w:rsidRPr="009B4369">
        <w:rPr>
          <w:rFonts w:ascii="Arial" w:eastAsia="Times New Roman" w:hAnsi="Arial" w:cs="Arial"/>
          <w:color w:val="auto"/>
        </w:rPr>
        <w:t xml:space="preserve">libelle" : "Introduction à la cybersécurité", </w:t>
      </w:r>
    </w:p>
    <w:p w14:paraId="4FEC9438" w14:textId="7AF68B64"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lang w:val="en-US"/>
        </w:rPr>
      </w:pPr>
      <w:r w:rsidRPr="009B4369">
        <w:rPr>
          <w:rFonts w:ascii="Arial" w:eastAsia="Times New Roman" w:hAnsi="Arial" w:cs="Arial"/>
          <w:color w:val="auto"/>
        </w:rPr>
        <w:t xml:space="preserve">  </w:t>
      </w:r>
      <w:r w:rsidRPr="009B4369">
        <w:rPr>
          <w:rFonts w:ascii="Arial" w:eastAsia="Times New Roman" w:hAnsi="Arial" w:cs="Arial"/>
          <w:color w:val="auto"/>
          <w:lang w:val="en-US"/>
        </w:rPr>
        <w:t>"</w:t>
      </w:r>
      <w:proofErr w:type="spellStart"/>
      <w:r w:rsidRPr="009B4369">
        <w:rPr>
          <w:rFonts w:ascii="Arial" w:eastAsia="Times New Roman" w:hAnsi="Arial" w:cs="Arial"/>
          <w:color w:val="auto"/>
          <w:lang w:val="en-US"/>
        </w:rPr>
        <w:t>dateHeure</w:t>
      </w:r>
      <w:proofErr w:type="spellEnd"/>
      <w:proofErr w:type="gramStart"/>
      <w:r w:rsidRPr="009B4369">
        <w:rPr>
          <w:rFonts w:ascii="Arial" w:eastAsia="Times New Roman" w:hAnsi="Arial" w:cs="Arial"/>
          <w:color w:val="auto"/>
          <w:lang w:val="en-US"/>
        </w:rPr>
        <w:t>" :</w:t>
      </w:r>
      <w:proofErr w:type="gramEnd"/>
      <w:r w:rsidRPr="009B4369">
        <w:rPr>
          <w:rFonts w:ascii="Arial" w:eastAsia="Times New Roman" w:hAnsi="Arial" w:cs="Arial"/>
          <w:color w:val="auto"/>
          <w:lang w:val="en-US"/>
        </w:rPr>
        <w:t xml:space="preserve"> "</w:t>
      </w:r>
      <w:r w:rsidR="009B3DF8" w:rsidRPr="009B4369">
        <w:rPr>
          <w:rFonts w:ascii="Arial" w:eastAsia="Times New Roman" w:hAnsi="Arial" w:cs="Arial"/>
          <w:color w:val="auto"/>
          <w:lang w:val="en-US"/>
        </w:rPr>
        <w:t>19</w:t>
      </w:r>
      <w:r w:rsidRPr="009B4369">
        <w:rPr>
          <w:rFonts w:ascii="Arial" w:eastAsia="Times New Roman" w:hAnsi="Arial" w:cs="Arial"/>
          <w:color w:val="auto"/>
          <w:lang w:val="en-US"/>
        </w:rPr>
        <w:t>/06/</w:t>
      </w:r>
      <w:r w:rsidR="009B3DF8" w:rsidRPr="009B4369">
        <w:rPr>
          <w:rFonts w:ascii="Arial" w:eastAsia="Times New Roman" w:hAnsi="Arial" w:cs="Arial"/>
          <w:color w:val="auto"/>
          <w:lang w:val="en-US"/>
        </w:rPr>
        <w:t xml:space="preserve">2021 </w:t>
      </w:r>
      <w:r w:rsidRPr="009B4369">
        <w:rPr>
          <w:rFonts w:ascii="Arial" w:eastAsia="Times New Roman" w:hAnsi="Arial" w:cs="Arial"/>
          <w:color w:val="auto"/>
          <w:lang w:val="en-US"/>
        </w:rPr>
        <w:t xml:space="preserve">16:00", </w:t>
      </w:r>
    </w:p>
    <w:p w14:paraId="41FF1930"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lang w:val="en-US"/>
        </w:rPr>
      </w:pPr>
      <w:r w:rsidRPr="009B4369">
        <w:rPr>
          <w:rFonts w:ascii="Arial" w:eastAsia="Times New Roman" w:hAnsi="Arial" w:cs="Arial"/>
          <w:color w:val="auto"/>
          <w:lang w:val="en-US"/>
        </w:rPr>
        <w:t xml:space="preserve">  "</w:t>
      </w:r>
      <w:proofErr w:type="spellStart"/>
      <w:r w:rsidRPr="009B4369">
        <w:rPr>
          <w:rFonts w:ascii="Arial" w:eastAsia="Times New Roman" w:hAnsi="Arial" w:cs="Arial"/>
          <w:color w:val="auto"/>
          <w:lang w:val="en-US"/>
        </w:rPr>
        <w:t>duree</w:t>
      </w:r>
      <w:proofErr w:type="spellEnd"/>
      <w:proofErr w:type="gramStart"/>
      <w:r w:rsidRPr="009B4369">
        <w:rPr>
          <w:rFonts w:ascii="Arial" w:eastAsia="Times New Roman" w:hAnsi="Arial" w:cs="Arial"/>
          <w:color w:val="auto"/>
          <w:lang w:val="en-US"/>
        </w:rPr>
        <w:t>" :</w:t>
      </w:r>
      <w:proofErr w:type="gramEnd"/>
      <w:r w:rsidRPr="009B4369">
        <w:rPr>
          <w:rFonts w:ascii="Arial" w:eastAsia="Times New Roman" w:hAnsi="Arial" w:cs="Arial"/>
          <w:color w:val="auto"/>
          <w:lang w:val="en-US"/>
        </w:rPr>
        <w:t xml:space="preserve"> "2h", </w:t>
      </w:r>
    </w:p>
    <w:p w14:paraId="72760F0A"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lang w:val="en-US"/>
        </w:rPr>
      </w:pPr>
      <w:r w:rsidRPr="009B4369">
        <w:rPr>
          <w:rFonts w:ascii="Arial" w:eastAsia="Times New Roman" w:hAnsi="Arial" w:cs="Arial"/>
          <w:color w:val="auto"/>
          <w:lang w:val="en-US"/>
        </w:rPr>
        <w:t xml:space="preserve">  "salle</w:t>
      </w:r>
      <w:proofErr w:type="gramStart"/>
      <w:r w:rsidRPr="009B4369">
        <w:rPr>
          <w:rFonts w:ascii="Arial" w:eastAsia="Times New Roman" w:hAnsi="Arial" w:cs="Arial"/>
          <w:color w:val="auto"/>
          <w:lang w:val="en-US"/>
        </w:rPr>
        <w:t>" :</w:t>
      </w:r>
      <w:proofErr w:type="gramEnd"/>
      <w:r w:rsidRPr="009B4369">
        <w:rPr>
          <w:rFonts w:ascii="Arial" w:eastAsia="Times New Roman" w:hAnsi="Arial" w:cs="Arial"/>
          <w:color w:val="auto"/>
          <w:lang w:val="en-US"/>
        </w:rPr>
        <w:t xml:space="preserve">  "Alan Turing",</w:t>
      </w:r>
    </w:p>
    <w:p w14:paraId="362BF336"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lang w:val="en-US"/>
        </w:rPr>
        <w:t xml:space="preserve">  </w:t>
      </w:r>
      <w:r w:rsidRPr="009B4369">
        <w:rPr>
          <w:rFonts w:ascii="Arial" w:eastAsia="Times New Roman" w:hAnsi="Arial" w:cs="Arial"/>
          <w:color w:val="auto"/>
        </w:rPr>
        <w:t>"</w:t>
      </w:r>
      <w:proofErr w:type="spellStart"/>
      <w:r w:rsidRPr="009B4369">
        <w:rPr>
          <w:rFonts w:ascii="Arial" w:eastAsia="Times New Roman" w:hAnsi="Arial" w:cs="Arial"/>
          <w:color w:val="auto"/>
        </w:rPr>
        <w:t>typePublic</w:t>
      </w:r>
      <w:proofErr w:type="spellEnd"/>
      <w:r w:rsidRPr="009B4369">
        <w:rPr>
          <w:rFonts w:ascii="Arial" w:eastAsia="Times New Roman" w:hAnsi="Arial" w:cs="Arial"/>
          <w:color w:val="auto"/>
        </w:rPr>
        <w:t xml:space="preserve">" : "étudiants ou jeunes développeurs débutants", </w:t>
      </w:r>
    </w:p>
    <w:p w14:paraId="4F1E2CC4"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 xml:space="preserve">  "animateur" : {</w:t>
      </w:r>
    </w:p>
    <w:p w14:paraId="53A8465A"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w:t>
      </w:r>
      <w:proofErr w:type="spellStart"/>
      <w:r w:rsidRPr="009B4369">
        <w:rPr>
          <w:rFonts w:ascii="Arial" w:eastAsia="Times New Roman" w:hAnsi="Arial" w:cs="Arial"/>
          <w:color w:val="auto"/>
        </w:rPr>
        <w:t>prenom</w:t>
      </w:r>
      <w:proofErr w:type="spellEnd"/>
      <w:r w:rsidRPr="009B4369">
        <w:rPr>
          <w:rFonts w:ascii="Arial" w:eastAsia="Times New Roman" w:hAnsi="Arial" w:cs="Arial"/>
          <w:color w:val="auto"/>
        </w:rPr>
        <w:t>" : "Morgan",</w:t>
      </w:r>
    </w:p>
    <w:p w14:paraId="799FBACA"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"nom" : "Friche",</w:t>
      </w:r>
    </w:p>
    <w:p w14:paraId="7FCDDE40"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lang w:val="de-DE"/>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lang w:val="de-DE"/>
        </w:rPr>
        <w:t>"</w:t>
      </w:r>
      <w:proofErr w:type="spellStart"/>
      <w:r w:rsidRPr="009B4369">
        <w:rPr>
          <w:rFonts w:ascii="Arial" w:eastAsia="Times New Roman" w:hAnsi="Arial" w:cs="Arial"/>
          <w:color w:val="auto"/>
          <w:lang w:val="de-DE"/>
        </w:rPr>
        <w:t>mel</w:t>
      </w:r>
      <w:proofErr w:type="spellEnd"/>
      <w:proofErr w:type="gramStart"/>
      <w:r w:rsidRPr="009B4369">
        <w:rPr>
          <w:rFonts w:ascii="Arial" w:eastAsia="Times New Roman" w:hAnsi="Arial" w:cs="Arial"/>
          <w:color w:val="auto"/>
          <w:lang w:val="de-DE"/>
        </w:rPr>
        <w:t>" :</w:t>
      </w:r>
      <w:proofErr w:type="gramEnd"/>
      <w:r w:rsidRPr="009B4369">
        <w:rPr>
          <w:rFonts w:ascii="Arial" w:eastAsia="Times New Roman" w:hAnsi="Arial" w:cs="Arial"/>
          <w:color w:val="auto"/>
          <w:lang w:val="de-DE"/>
        </w:rPr>
        <w:t xml:space="preserve"> "mfriche@mail.com",</w:t>
      </w:r>
    </w:p>
    <w:p w14:paraId="17D43BA8" w14:textId="100E51E0"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lang w:val="de-DE"/>
        </w:rPr>
      </w:pPr>
      <w:r w:rsidRPr="009B4369">
        <w:rPr>
          <w:rFonts w:ascii="Arial" w:eastAsia="Times New Roman" w:hAnsi="Arial" w:cs="Arial"/>
          <w:color w:val="auto"/>
          <w:lang w:val="de-DE"/>
        </w:rPr>
        <w:tab/>
      </w:r>
      <w:r w:rsidRPr="009B4369">
        <w:rPr>
          <w:rFonts w:ascii="Arial" w:eastAsia="Times New Roman" w:hAnsi="Arial" w:cs="Arial"/>
          <w:color w:val="auto"/>
          <w:lang w:val="de-DE"/>
        </w:rPr>
        <w:tab/>
      </w:r>
      <w:r w:rsidRPr="009B4369">
        <w:rPr>
          <w:rFonts w:ascii="Arial" w:eastAsia="Times New Roman" w:hAnsi="Arial" w:cs="Arial"/>
          <w:color w:val="auto"/>
          <w:lang w:val="de-DE"/>
        </w:rPr>
        <w:tab/>
        <w:t>"</w:t>
      </w:r>
      <w:proofErr w:type="spellStart"/>
      <w:r w:rsidRPr="009B4369">
        <w:rPr>
          <w:rFonts w:ascii="Arial" w:eastAsia="Times New Roman" w:hAnsi="Arial" w:cs="Arial"/>
          <w:color w:val="auto"/>
          <w:lang w:val="de-DE"/>
        </w:rPr>
        <w:t>telephone</w:t>
      </w:r>
      <w:proofErr w:type="spellEnd"/>
      <w:proofErr w:type="gramStart"/>
      <w:r w:rsidRPr="009B4369">
        <w:rPr>
          <w:rFonts w:ascii="Arial" w:eastAsia="Times New Roman" w:hAnsi="Arial" w:cs="Arial"/>
          <w:color w:val="auto"/>
          <w:lang w:val="de-DE"/>
        </w:rPr>
        <w:t>" :</w:t>
      </w:r>
      <w:proofErr w:type="gramEnd"/>
      <w:r w:rsidRPr="009B4369">
        <w:rPr>
          <w:rFonts w:ascii="Arial" w:eastAsia="Times New Roman" w:hAnsi="Arial" w:cs="Arial"/>
          <w:color w:val="auto"/>
          <w:lang w:val="de-DE"/>
        </w:rPr>
        <w:t xml:space="preserve"> "06</w:t>
      </w:r>
      <w:r w:rsidR="003D7E2A" w:rsidRPr="009B4369">
        <w:rPr>
          <w:rFonts w:ascii="Arial" w:eastAsia="Times New Roman" w:hAnsi="Arial" w:cs="Arial"/>
          <w:color w:val="auto"/>
          <w:lang w:val="de-DE"/>
        </w:rPr>
        <w:t xml:space="preserve"> </w:t>
      </w:r>
      <w:r w:rsidR="009B3DF8" w:rsidRPr="009B4369">
        <w:rPr>
          <w:rFonts w:ascii="Arial" w:eastAsia="Times New Roman" w:hAnsi="Arial" w:cs="Arial"/>
          <w:color w:val="auto"/>
          <w:lang w:val="de-DE"/>
        </w:rPr>
        <w:t>39 98 65 14</w:t>
      </w:r>
      <w:r w:rsidRPr="009B4369">
        <w:rPr>
          <w:rFonts w:ascii="Arial" w:eastAsia="Times New Roman" w:hAnsi="Arial" w:cs="Arial"/>
          <w:color w:val="auto"/>
          <w:lang w:val="de-DE"/>
        </w:rPr>
        <w:t xml:space="preserve">" </w:t>
      </w:r>
    </w:p>
    <w:p w14:paraId="44015FFE"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lang w:val="de-DE"/>
        </w:rPr>
        <w:tab/>
      </w:r>
      <w:r w:rsidRPr="009B4369">
        <w:rPr>
          <w:rFonts w:ascii="Arial" w:eastAsia="Times New Roman" w:hAnsi="Arial" w:cs="Arial"/>
          <w:color w:val="auto"/>
          <w:lang w:val="de-DE"/>
        </w:rPr>
        <w:tab/>
      </w:r>
      <w:r w:rsidR="007D637B" w:rsidRPr="009B4369">
        <w:rPr>
          <w:rFonts w:ascii="Arial" w:eastAsia="Times New Roman" w:hAnsi="Arial" w:cs="Arial"/>
          <w:color w:val="auto"/>
        </w:rPr>
        <w:t>},</w:t>
      </w:r>
    </w:p>
    <w:p w14:paraId="03CC6373" w14:textId="77777777" w:rsidR="003E0F89" w:rsidRPr="009B4369" w:rsidRDefault="007D637B"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 xml:space="preserve">  </w:t>
      </w:r>
      <w:r w:rsidR="003E0F89" w:rsidRPr="009B4369">
        <w:rPr>
          <w:rFonts w:ascii="Arial" w:eastAsia="Times New Roman" w:hAnsi="Arial" w:cs="Arial"/>
          <w:color w:val="auto"/>
        </w:rPr>
        <w:t>"</w:t>
      </w:r>
      <w:proofErr w:type="spellStart"/>
      <w:r w:rsidR="003E0F89" w:rsidRPr="009B4369">
        <w:rPr>
          <w:rFonts w:ascii="Arial" w:eastAsia="Times New Roman" w:hAnsi="Arial" w:cs="Arial"/>
          <w:color w:val="auto"/>
        </w:rPr>
        <w:t>nb</w:t>
      </w:r>
      <w:r w:rsidR="00FA4D69" w:rsidRPr="009B4369">
        <w:rPr>
          <w:rFonts w:ascii="Arial" w:eastAsia="Times New Roman" w:hAnsi="Arial" w:cs="Arial"/>
          <w:color w:val="auto"/>
        </w:rPr>
        <w:t>P</w:t>
      </w:r>
      <w:r w:rsidR="003E0F89" w:rsidRPr="009B4369">
        <w:rPr>
          <w:rFonts w:ascii="Arial" w:eastAsia="Times New Roman" w:hAnsi="Arial" w:cs="Arial"/>
          <w:color w:val="auto"/>
        </w:rPr>
        <w:t>laces</w:t>
      </w:r>
      <w:proofErr w:type="spellEnd"/>
      <w:r w:rsidR="003E0F89" w:rsidRPr="009B4369">
        <w:rPr>
          <w:rFonts w:ascii="Arial" w:eastAsia="Times New Roman" w:hAnsi="Arial" w:cs="Arial"/>
          <w:color w:val="auto"/>
        </w:rPr>
        <w:t>" : 40,</w:t>
      </w:r>
    </w:p>
    <w:p w14:paraId="530FF3E4"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 xml:space="preserve">  "</w:t>
      </w:r>
      <w:proofErr w:type="spellStart"/>
      <w:r w:rsidRPr="009B4369">
        <w:rPr>
          <w:rFonts w:ascii="Arial" w:eastAsia="Times New Roman" w:hAnsi="Arial" w:cs="Arial"/>
          <w:color w:val="auto"/>
        </w:rPr>
        <w:t>materiels</w:t>
      </w:r>
      <w:proofErr w:type="spellEnd"/>
      <w:r w:rsidRPr="009B4369">
        <w:rPr>
          <w:rFonts w:ascii="Arial" w:eastAsia="Times New Roman" w:hAnsi="Arial" w:cs="Arial"/>
          <w:color w:val="auto"/>
        </w:rPr>
        <w:t xml:space="preserve">" : [ </w:t>
      </w:r>
    </w:p>
    <w:p w14:paraId="260C45C0"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w:t>
      </w:r>
    </w:p>
    <w:p w14:paraId="3FDC9B03"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"libelle" : "bloc-notes papier",</w:t>
      </w:r>
    </w:p>
    <w:p w14:paraId="0D3387C7"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w:t>
      </w:r>
      <w:proofErr w:type="spellStart"/>
      <w:r w:rsidRPr="009B4369">
        <w:rPr>
          <w:rFonts w:ascii="Arial" w:eastAsia="Times New Roman" w:hAnsi="Arial" w:cs="Arial"/>
          <w:color w:val="auto"/>
        </w:rPr>
        <w:t>quantite</w:t>
      </w:r>
      <w:proofErr w:type="spellEnd"/>
      <w:r w:rsidRPr="009B4369">
        <w:rPr>
          <w:rFonts w:ascii="Arial" w:eastAsia="Times New Roman" w:hAnsi="Arial" w:cs="Arial"/>
          <w:color w:val="auto"/>
        </w:rPr>
        <w:t>" : 1</w:t>
      </w:r>
    </w:p>
    <w:p w14:paraId="0CEC8DED"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r>
      <w:r w:rsidRPr="009B4369">
        <w:rPr>
          <w:rFonts w:ascii="Arial" w:eastAsia="Times New Roman" w:hAnsi="Arial" w:cs="Arial"/>
          <w:color w:val="auto"/>
        </w:rPr>
        <w:tab/>
        <w:t xml:space="preserve"> }</w:t>
      </w:r>
    </w:p>
    <w:p w14:paraId="6A0D6C26" w14:textId="77777777" w:rsidR="003E0F89" w:rsidRPr="009B4369" w:rsidRDefault="003E0F89" w:rsidP="003E0F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ab/>
      </w:r>
      <w:r w:rsidRPr="009B4369">
        <w:rPr>
          <w:rFonts w:ascii="Arial" w:eastAsia="Times New Roman" w:hAnsi="Arial" w:cs="Arial"/>
          <w:color w:val="auto"/>
        </w:rPr>
        <w:tab/>
        <w:t>]</w:t>
      </w:r>
    </w:p>
    <w:p w14:paraId="1FFAF0B5" w14:textId="77777777" w:rsidR="003E0F89" w:rsidRPr="009B4369" w:rsidRDefault="003E0F89" w:rsidP="003D7E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Arial" w:eastAsia="Times New Roman" w:hAnsi="Arial" w:cs="Arial"/>
          <w:color w:val="auto"/>
        </w:rPr>
      </w:pPr>
      <w:r w:rsidRPr="009B4369">
        <w:rPr>
          <w:rFonts w:ascii="Arial" w:eastAsia="Times New Roman" w:hAnsi="Arial" w:cs="Arial"/>
          <w:color w:val="auto"/>
        </w:rPr>
        <w:t>} ]</w:t>
      </w:r>
      <w:r w:rsidRPr="009B4369">
        <w:rPr>
          <w:rFonts w:ascii="Arial" w:eastAsia="Times New Roman" w:hAnsi="Arial" w:cs="Arial"/>
          <w:color w:val="auto"/>
        </w:rPr>
        <w:br w:type="page"/>
      </w:r>
    </w:p>
    <w:p w14:paraId="78F10FBD" w14:textId="77777777" w:rsidR="00B44669" w:rsidRPr="009B4369" w:rsidRDefault="00B44669">
      <w:pPr>
        <w:spacing w:after="0"/>
        <w:rPr>
          <w:rFonts w:eastAsia="Times New Roman" w:cs="Courier New"/>
          <w:b/>
          <w:bCs/>
          <w:color w:val="auto"/>
        </w:rPr>
      </w:pPr>
      <w:r w:rsidRPr="009B4369">
        <w:rPr>
          <w:rFonts w:ascii="Arial" w:eastAsia="Times New Roman" w:hAnsi="Arial" w:cs="Arial"/>
          <w:b/>
          <w:bCs/>
          <w:color w:val="auto"/>
        </w:rPr>
        <w:lastRenderedPageBreak/>
        <w:t xml:space="preserve">Exemple d'un </w:t>
      </w:r>
      <w:r w:rsidR="007D2CB8" w:rsidRPr="009B4369">
        <w:rPr>
          <w:rFonts w:ascii="Arial" w:eastAsia="Times New Roman" w:hAnsi="Arial" w:cs="Arial"/>
          <w:b/>
          <w:bCs/>
          <w:color w:val="auto"/>
        </w:rPr>
        <w:t>évé</w:t>
      </w:r>
      <w:r w:rsidR="000667FD" w:rsidRPr="009B4369">
        <w:rPr>
          <w:rFonts w:ascii="Arial" w:eastAsia="Times New Roman" w:hAnsi="Arial" w:cs="Arial"/>
          <w:b/>
          <w:bCs/>
          <w:color w:val="auto"/>
        </w:rPr>
        <w:t>nement</w:t>
      </w:r>
      <w:r w:rsidRPr="009B4369">
        <w:rPr>
          <w:rFonts w:ascii="Arial" w:eastAsia="Times New Roman" w:hAnsi="Arial" w:cs="Arial"/>
          <w:b/>
          <w:bCs/>
          <w:color w:val="auto"/>
        </w:rPr>
        <w:t xml:space="preserve"> de type conférence : </w:t>
      </w:r>
    </w:p>
    <w:p w14:paraId="52F5CA82" w14:textId="77777777" w:rsidR="00B44669" w:rsidRPr="009B4369" w:rsidRDefault="00B44669">
      <w:pPr>
        <w:pStyle w:val="PrformatHTML1"/>
        <w:shd w:val="clear" w:color="auto" w:fill="FFFFFF"/>
        <w:tabs>
          <w:tab w:val="left" w:pos="708"/>
        </w:tabs>
        <w:rPr>
          <w:rFonts w:ascii="Arial" w:hAnsi="Arial" w:cs="Arial"/>
          <w:color w:val="auto"/>
          <w:sz w:val="22"/>
          <w:szCs w:val="22"/>
        </w:rPr>
      </w:pPr>
      <w:proofErr w:type="gramStart"/>
      <w:r w:rsidRPr="009B4369">
        <w:rPr>
          <w:rFonts w:ascii="Arial" w:hAnsi="Arial" w:cs="Arial"/>
          <w:color w:val="auto"/>
          <w:sz w:val="22"/>
          <w:szCs w:val="22"/>
        </w:rPr>
        <w:t>{ "</w:t>
      </w:r>
      <w:proofErr w:type="gramEnd"/>
      <w:r w:rsidRPr="009B4369">
        <w:rPr>
          <w:rFonts w:ascii="Arial" w:hAnsi="Arial" w:cs="Arial"/>
          <w:color w:val="auto"/>
          <w:sz w:val="22"/>
          <w:szCs w:val="22"/>
        </w:rPr>
        <w:t>libelle" : "</w:t>
      </w:r>
      <w:r w:rsidR="00CF37CF" w:rsidRPr="009B4369">
        <w:rPr>
          <w:rFonts w:ascii="Arial" w:hAnsi="Arial" w:cs="Arial"/>
          <w:color w:val="auto"/>
          <w:sz w:val="22"/>
          <w:szCs w:val="22"/>
        </w:rPr>
        <w:t>Les</w:t>
      </w:r>
      <w:r w:rsidRPr="009B4369">
        <w:rPr>
          <w:rFonts w:ascii="Arial" w:hAnsi="Arial" w:cs="Arial"/>
          <w:color w:val="auto"/>
          <w:sz w:val="22"/>
          <w:szCs w:val="22"/>
        </w:rPr>
        <w:t xml:space="preserve"> méthode</w:t>
      </w:r>
      <w:r w:rsidR="00CF37CF" w:rsidRPr="009B4369">
        <w:rPr>
          <w:rFonts w:ascii="Arial" w:hAnsi="Arial" w:cs="Arial"/>
          <w:color w:val="auto"/>
          <w:sz w:val="22"/>
          <w:szCs w:val="22"/>
        </w:rPr>
        <w:t>s</w:t>
      </w:r>
      <w:r w:rsidRPr="009B4369">
        <w:rPr>
          <w:rFonts w:ascii="Arial" w:hAnsi="Arial" w:cs="Arial"/>
          <w:color w:val="auto"/>
          <w:sz w:val="22"/>
          <w:szCs w:val="22"/>
        </w:rPr>
        <w:t xml:space="preserve"> </w:t>
      </w:r>
      <w:r w:rsidR="00CF37CF" w:rsidRPr="009B4369">
        <w:rPr>
          <w:rFonts w:ascii="Arial" w:hAnsi="Arial" w:cs="Arial"/>
          <w:color w:val="auto"/>
          <w:sz w:val="22"/>
          <w:szCs w:val="22"/>
        </w:rPr>
        <w:t>a</w:t>
      </w:r>
      <w:r w:rsidRPr="009B4369">
        <w:rPr>
          <w:rFonts w:ascii="Arial" w:hAnsi="Arial" w:cs="Arial"/>
          <w:color w:val="auto"/>
          <w:sz w:val="22"/>
          <w:szCs w:val="22"/>
        </w:rPr>
        <w:t>gile</w:t>
      </w:r>
      <w:r w:rsidR="00CF37CF" w:rsidRPr="009B4369">
        <w:rPr>
          <w:rFonts w:ascii="Arial" w:hAnsi="Arial" w:cs="Arial"/>
          <w:color w:val="auto"/>
          <w:sz w:val="22"/>
          <w:szCs w:val="22"/>
        </w:rPr>
        <w:t>s</w:t>
      </w:r>
      <w:r w:rsidRPr="009B4369">
        <w:rPr>
          <w:rFonts w:ascii="Arial" w:hAnsi="Arial" w:cs="Arial"/>
          <w:color w:val="auto"/>
          <w:sz w:val="22"/>
          <w:szCs w:val="22"/>
        </w:rPr>
        <w:t xml:space="preserve"> ?", </w:t>
      </w:r>
    </w:p>
    <w:p w14:paraId="3A66B904" w14:textId="576D3A6D" w:rsidR="00B44669" w:rsidRPr="009B4369" w:rsidRDefault="00B44669">
      <w:pPr>
        <w:pStyle w:val="PrformatHTML1"/>
        <w:shd w:val="clear" w:color="auto" w:fill="FFFFFF"/>
        <w:tabs>
          <w:tab w:val="left" w:pos="708"/>
        </w:tabs>
        <w:rPr>
          <w:rFonts w:ascii="Arial" w:hAnsi="Arial" w:cs="Arial"/>
          <w:color w:val="auto"/>
          <w:sz w:val="22"/>
          <w:szCs w:val="22"/>
        </w:rPr>
      </w:pPr>
      <w:r w:rsidRPr="009B4369">
        <w:rPr>
          <w:rFonts w:ascii="Arial" w:hAnsi="Arial" w:cs="Arial"/>
          <w:color w:val="auto"/>
          <w:sz w:val="22"/>
          <w:szCs w:val="22"/>
        </w:rPr>
        <w:t xml:space="preserve">  "</w:t>
      </w:r>
      <w:proofErr w:type="spellStart"/>
      <w:r w:rsidRPr="009B4369">
        <w:rPr>
          <w:rFonts w:ascii="Arial" w:hAnsi="Arial" w:cs="Arial"/>
          <w:color w:val="auto"/>
          <w:sz w:val="22"/>
          <w:szCs w:val="22"/>
        </w:rPr>
        <w:t>dateHeure</w:t>
      </w:r>
      <w:proofErr w:type="spellEnd"/>
      <w:r w:rsidRPr="009B4369">
        <w:rPr>
          <w:rFonts w:ascii="Arial" w:hAnsi="Arial" w:cs="Arial"/>
          <w:color w:val="auto"/>
          <w:sz w:val="22"/>
          <w:szCs w:val="22"/>
        </w:rPr>
        <w:t>" : "</w:t>
      </w:r>
      <w:r w:rsidR="009B3DF8" w:rsidRPr="009B4369">
        <w:rPr>
          <w:rFonts w:ascii="Arial" w:hAnsi="Arial" w:cs="Arial"/>
          <w:color w:val="auto"/>
          <w:sz w:val="22"/>
          <w:szCs w:val="22"/>
        </w:rPr>
        <w:t>19</w:t>
      </w:r>
      <w:r w:rsidRPr="009B4369">
        <w:rPr>
          <w:rFonts w:ascii="Arial" w:hAnsi="Arial" w:cs="Arial"/>
          <w:color w:val="auto"/>
          <w:sz w:val="22"/>
          <w:szCs w:val="22"/>
        </w:rPr>
        <w:t>/06/</w:t>
      </w:r>
      <w:r w:rsidR="009B3DF8" w:rsidRPr="009B4369">
        <w:rPr>
          <w:rFonts w:ascii="Arial" w:hAnsi="Arial" w:cs="Arial"/>
          <w:color w:val="auto"/>
          <w:sz w:val="22"/>
          <w:szCs w:val="22"/>
        </w:rPr>
        <w:t xml:space="preserve">2021 </w:t>
      </w:r>
      <w:proofErr w:type="gramStart"/>
      <w:r w:rsidRPr="009B4369">
        <w:rPr>
          <w:rFonts w:ascii="Arial" w:hAnsi="Arial" w:cs="Arial"/>
          <w:color w:val="auto"/>
          <w:sz w:val="22"/>
          <w:szCs w:val="22"/>
        </w:rPr>
        <w:t>09:</w:t>
      </w:r>
      <w:proofErr w:type="gramEnd"/>
      <w:r w:rsidRPr="009B4369">
        <w:rPr>
          <w:rFonts w:ascii="Arial" w:hAnsi="Arial" w:cs="Arial"/>
          <w:color w:val="auto"/>
          <w:sz w:val="22"/>
          <w:szCs w:val="22"/>
        </w:rPr>
        <w:t xml:space="preserve">00", </w:t>
      </w:r>
    </w:p>
    <w:p w14:paraId="11D4957D" w14:textId="77777777" w:rsidR="00B44669" w:rsidRPr="009B4369" w:rsidRDefault="00B44669">
      <w:pPr>
        <w:pStyle w:val="PrformatHTML1"/>
        <w:shd w:val="clear" w:color="auto" w:fill="FFFFFF"/>
        <w:tabs>
          <w:tab w:val="left" w:pos="708"/>
        </w:tabs>
        <w:rPr>
          <w:rFonts w:ascii="Arial" w:hAnsi="Arial" w:cs="Arial"/>
          <w:color w:val="auto"/>
          <w:sz w:val="22"/>
          <w:szCs w:val="22"/>
          <w:lang w:val="en-US"/>
        </w:rPr>
      </w:pPr>
      <w:r w:rsidRPr="009B4369">
        <w:rPr>
          <w:rFonts w:ascii="Arial" w:hAnsi="Arial" w:cs="Arial"/>
          <w:color w:val="auto"/>
          <w:sz w:val="22"/>
          <w:szCs w:val="22"/>
        </w:rPr>
        <w:t xml:space="preserve">  </w:t>
      </w:r>
      <w:r w:rsidRPr="009B4369">
        <w:rPr>
          <w:rFonts w:ascii="Arial" w:hAnsi="Arial" w:cs="Arial"/>
          <w:color w:val="auto"/>
          <w:sz w:val="22"/>
          <w:szCs w:val="22"/>
          <w:lang w:val="en-US"/>
        </w:rPr>
        <w:t>"</w:t>
      </w:r>
      <w:proofErr w:type="spellStart"/>
      <w:r w:rsidRPr="009B4369">
        <w:rPr>
          <w:rFonts w:ascii="Arial" w:hAnsi="Arial" w:cs="Arial"/>
          <w:color w:val="auto"/>
          <w:sz w:val="22"/>
          <w:szCs w:val="22"/>
          <w:lang w:val="en-US"/>
        </w:rPr>
        <w:t>duree</w:t>
      </w:r>
      <w:proofErr w:type="spellEnd"/>
      <w:proofErr w:type="gramStart"/>
      <w:r w:rsidRPr="009B4369">
        <w:rPr>
          <w:rFonts w:ascii="Arial" w:hAnsi="Arial" w:cs="Arial"/>
          <w:color w:val="auto"/>
          <w:sz w:val="22"/>
          <w:szCs w:val="22"/>
          <w:lang w:val="en-US"/>
        </w:rPr>
        <w:t>" :</w:t>
      </w:r>
      <w:proofErr w:type="gramEnd"/>
      <w:r w:rsidRPr="009B4369">
        <w:rPr>
          <w:rFonts w:ascii="Arial" w:hAnsi="Arial" w:cs="Arial"/>
          <w:color w:val="auto"/>
          <w:sz w:val="22"/>
          <w:szCs w:val="22"/>
          <w:lang w:val="en-US"/>
        </w:rPr>
        <w:t xml:space="preserve"> "2h", </w:t>
      </w:r>
    </w:p>
    <w:p w14:paraId="23779761" w14:textId="77777777" w:rsidR="00B44669" w:rsidRPr="009B4369" w:rsidRDefault="00B44669">
      <w:pPr>
        <w:pStyle w:val="PrformatHTML1"/>
        <w:shd w:val="clear" w:color="auto" w:fill="FFFFFF"/>
        <w:tabs>
          <w:tab w:val="left" w:pos="708"/>
        </w:tabs>
        <w:rPr>
          <w:rFonts w:ascii="Arial" w:hAnsi="Arial" w:cs="Arial"/>
          <w:color w:val="auto"/>
          <w:sz w:val="22"/>
          <w:szCs w:val="22"/>
          <w:lang w:val="en-US"/>
        </w:rPr>
      </w:pPr>
      <w:r w:rsidRPr="009B4369">
        <w:rPr>
          <w:rFonts w:ascii="Arial" w:hAnsi="Arial" w:cs="Arial"/>
          <w:color w:val="auto"/>
          <w:sz w:val="22"/>
          <w:szCs w:val="22"/>
          <w:lang w:val="en-US"/>
        </w:rPr>
        <w:t xml:space="preserve">  "salle</w:t>
      </w:r>
      <w:proofErr w:type="gramStart"/>
      <w:r w:rsidRPr="009B4369">
        <w:rPr>
          <w:rFonts w:ascii="Arial" w:hAnsi="Arial" w:cs="Arial"/>
          <w:color w:val="auto"/>
          <w:sz w:val="22"/>
          <w:szCs w:val="22"/>
          <w:lang w:val="en-US"/>
        </w:rPr>
        <w:t>" :</w:t>
      </w:r>
      <w:proofErr w:type="gramEnd"/>
      <w:r w:rsidRPr="009B4369">
        <w:rPr>
          <w:rFonts w:ascii="Arial" w:hAnsi="Arial" w:cs="Arial"/>
          <w:color w:val="auto"/>
          <w:sz w:val="22"/>
          <w:szCs w:val="22"/>
          <w:lang w:val="en-US"/>
        </w:rPr>
        <w:t xml:space="preserve">  "Hedy </w:t>
      </w:r>
      <w:proofErr w:type="spellStart"/>
      <w:r w:rsidRPr="009B4369">
        <w:rPr>
          <w:rFonts w:ascii="Arial" w:hAnsi="Arial" w:cs="Arial"/>
          <w:color w:val="auto"/>
          <w:sz w:val="22"/>
          <w:szCs w:val="22"/>
          <w:lang w:val="en-US"/>
        </w:rPr>
        <w:t>Lamarr</w:t>
      </w:r>
      <w:proofErr w:type="spellEnd"/>
      <w:r w:rsidRPr="009B4369">
        <w:rPr>
          <w:rFonts w:ascii="Arial" w:hAnsi="Arial" w:cs="Arial"/>
          <w:color w:val="auto"/>
          <w:sz w:val="22"/>
          <w:szCs w:val="22"/>
          <w:lang w:val="en-US"/>
        </w:rPr>
        <w:t>",</w:t>
      </w:r>
    </w:p>
    <w:p w14:paraId="3DF73C34" w14:textId="77777777" w:rsidR="00B44669" w:rsidRPr="009B4369" w:rsidRDefault="00B44669">
      <w:pPr>
        <w:pStyle w:val="PrformatHTML1"/>
        <w:shd w:val="clear" w:color="auto" w:fill="FFFFFF"/>
        <w:tabs>
          <w:tab w:val="left" w:pos="708"/>
        </w:tabs>
        <w:rPr>
          <w:rFonts w:ascii="Arial" w:hAnsi="Arial" w:cs="Arial"/>
          <w:color w:val="auto"/>
          <w:sz w:val="22"/>
          <w:szCs w:val="22"/>
        </w:rPr>
      </w:pPr>
      <w:r w:rsidRPr="009B4369">
        <w:rPr>
          <w:rFonts w:ascii="Arial" w:hAnsi="Arial" w:cs="Arial"/>
          <w:color w:val="auto"/>
          <w:sz w:val="22"/>
          <w:szCs w:val="22"/>
          <w:lang w:val="en-US"/>
        </w:rPr>
        <w:t xml:space="preserve">  </w:t>
      </w:r>
      <w:r w:rsidRPr="009B4369">
        <w:rPr>
          <w:rFonts w:ascii="Arial" w:hAnsi="Arial" w:cs="Arial"/>
          <w:color w:val="auto"/>
          <w:sz w:val="22"/>
          <w:szCs w:val="22"/>
        </w:rPr>
        <w:t>"</w:t>
      </w:r>
      <w:proofErr w:type="spellStart"/>
      <w:r w:rsidRPr="009B4369">
        <w:rPr>
          <w:rFonts w:ascii="Arial" w:hAnsi="Arial" w:cs="Arial"/>
          <w:color w:val="auto"/>
          <w:sz w:val="22"/>
          <w:szCs w:val="22"/>
        </w:rPr>
        <w:t>typePublic</w:t>
      </w:r>
      <w:proofErr w:type="spellEnd"/>
      <w:r w:rsidRPr="009B4369">
        <w:rPr>
          <w:rFonts w:ascii="Arial" w:hAnsi="Arial" w:cs="Arial"/>
          <w:color w:val="auto"/>
          <w:sz w:val="22"/>
          <w:szCs w:val="22"/>
        </w:rPr>
        <w:t xml:space="preserve">" : "chefs de projets novices", </w:t>
      </w:r>
    </w:p>
    <w:p w14:paraId="50CD7A2B" w14:textId="77777777" w:rsidR="00EA5048" w:rsidRPr="009B4369" w:rsidRDefault="00B44669">
      <w:pPr>
        <w:pStyle w:val="PrformatHTML1"/>
        <w:shd w:val="clear" w:color="auto" w:fill="FFFFFF"/>
        <w:tabs>
          <w:tab w:val="left" w:pos="708"/>
        </w:tabs>
        <w:rPr>
          <w:rFonts w:ascii="Arial" w:hAnsi="Arial" w:cs="Arial"/>
          <w:color w:val="auto"/>
          <w:sz w:val="22"/>
          <w:szCs w:val="22"/>
        </w:rPr>
      </w:pPr>
      <w:r w:rsidRPr="009B4369">
        <w:rPr>
          <w:rFonts w:ascii="Arial" w:hAnsi="Arial" w:cs="Arial"/>
          <w:color w:val="auto"/>
          <w:sz w:val="22"/>
          <w:szCs w:val="22"/>
        </w:rPr>
        <w:t xml:space="preserve">  "animateur" : {</w:t>
      </w:r>
    </w:p>
    <w:p w14:paraId="75D4B74F" w14:textId="77777777" w:rsidR="00B44669" w:rsidRPr="009B4369" w:rsidRDefault="00EA5048">
      <w:pPr>
        <w:pStyle w:val="PrformatHTML1"/>
        <w:shd w:val="clear" w:color="auto" w:fill="FFFFFF"/>
        <w:tabs>
          <w:tab w:val="left" w:pos="708"/>
        </w:tabs>
        <w:rPr>
          <w:rFonts w:ascii="Arial" w:hAnsi="Arial" w:cs="Arial"/>
          <w:color w:val="auto"/>
          <w:sz w:val="22"/>
          <w:szCs w:val="22"/>
        </w:rPr>
      </w:pPr>
      <w:r w:rsidRPr="009B4369">
        <w:rPr>
          <w:rFonts w:ascii="Arial" w:hAnsi="Arial" w:cs="Arial"/>
          <w:color w:val="auto"/>
          <w:sz w:val="22"/>
          <w:szCs w:val="22"/>
        </w:rPr>
        <w:tab/>
      </w:r>
      <w:r w:rsidR="00B44669" w:rsidRPr="009B4369">
        <w:rPr>
          <w:rFonts w:ascii="Arial" w:hAnsi="Arial" w:cs="Arial"/>
          <w:color w:val="auto"/>
          <w:sz w:val="22"/>
          <w:szCs w:val="22"/>
        </w:rPr>
        <w:tab/>
        <w:t>"</w:t>
      </w:r>
      <w:proofErr w:type="spellStart"/>
      <w:r w:rsidR="00B44669" w:rsidRPr="009B4369">
        <w:rPr>
          <w:rFonts w:ascii="Arial" w:hAnsi="Arial" w:cs="Arial"/>
          <w:color w:val="auto"/>
          <w:sz w:val="22"/>
          <w:szCs w:val="22"/>
        </w:rPr>
        <w:t>prenom</w:t>
      </w:r>
      <w:proofErr w:type="spellEnd"/>
      <w:r w:rsidR="00B44669" w:rsidRPr="009B4369">
        <w:rPr>
          <w:rFonts w:ascii="Arial" w:hAnsi="Arial" w:cs="Arial"/>
          <w:color w:val="auto"/>
          <w:sz w:val="22"/>
          <w:szCs w:val="22"/>
        </w:rPr>
        <w:t>" : "Louison",</w:t>
      </w:r>
    </w:p>
    <w:p w14:paraId="7C893CEB" w14:textId="77777777" w:rsidR="00B44669" w:rsidRPr="009B4369" w:rsidRDefault="00B44669">
      <w:pPr>
        <w:pStyle w:val="PrformatHTML1"/>
        <w:shd w:val="clear" w:color="auto" w:fill="FFFFFF"/>
        <w:tabs>
          <w:tab w:val="left" w:pos="708"/>
        </w:tabs>
        <w:rPr>
          <w:rFonts w:ascii="Arial" w:hAnsi="Arial" w:cs="Arial"/>
          <w:color w:val="auto"/>
          <w:sz w:val="22"/>
          <w:szCs w:val="22"/>
        </w:rPr>
      </w:pPr>
      <w:r w:rsidRPr="009B4369">
        <w:rPr>
          <w:rFonts w:ascii="Arial" w:hAnsi="Arial" w:cs="Arial"/>
          <w:color w:val="auto"/>
          <w:sz w:val="22"/>
          <w:szCs w:val="22"/>
        </w:rPr>
        <w:tab/>
      </w:r>
      <w:r w:rsidRPr="009B4369">
        <w:rPr>
          <w:rFonts w:ascii="Arial" w:hAnsi="Arial" w:cs="Arial"/>
          <w:color w:val="auto"/>
          <w:sz w:val="22"/>
          <w:szCs w:val="22"/>
        </w:rPr>
        <w:tab/>
        <w:t>"nom" : "</w:t>
      </w:r>
      <w:proofErr w:type="spellStart"/>
      <w:r w:rsidRPr="009B4369">
        <w:rPr>
          <w:rFonts w:ascii="Arial" w:hAnsi="Arial" w:cs="Arial"/>
          <w:color w:val="auto"/>
          <w:sz w:val="22"/>
          <w:szCs w:val="22"/>
        </w:rPr>
        <w:t>Gelin</w:t>
      </w:r>
      <w:proofErr w:type="spellEnd"/>
      <w:r w:rsidRPr="009B4369">
        <w:rPr>
          <w:rFonts w:ascii="Arial" w:hAnsi="Arial" w:cs="Arial"/>
          <w:color w:val="auto"/>
          <w:sz w:val="22"/>
          <w:szCs w:val="22"/>
        </w:rPr>
        <w:t>",</w:t>
      </w:r>
    </w:p>
    <w:p w14:paraId="37F300E0" w14:textId="77777777" w:rsidR="00B44669" w:rsidRPr="009B4369" w:rsidRDefault="00B44669">
      <w:pPr>
        <w:pStyle w:val="PrformatHTML1"/>
        <w:shd w:val="clear" w:color="auto" w:fill="FFFFFF"/>
        <w:tabs>
          <w:tab w:val="left" w:pos="708"/>
        </w:tabs>
        <w:rPr>
          <w:rFonts w:ascii="Arial" w:hAnsi="Arial" w:cs="Arial"/>
          <w:color w:val="auto"/>
          <w:sz w:val="22"/>
          <w:szCs w:val="22"/>
          <w:lang w:val="de-DE"/>
        </w:rPr>
      </w:pPr>
      <w:r w:rsidRPr="009B4369">
        <w:rPr>
          <w:rFonts w:ascii="Arial" w:hAnsi="Arial" w:cs="Arial"/>
          <w:color w:val="auto"/>
          <w:sz w:val="22"/>
          <w:szCs w:val="22"/>
        </w:rPr>
        <w:tab/>
      </w:r>
      <w:r w:rsidRPr="009B4369">
        <w:rPr>
          <w:rFonts w:ascii="Arial" w:hAnsi="Arial" w:cs="Arial"/>
          <w:color w:val="auto"/>
          <w:sz w:val="22"/>
          <w:szCs w:val="22"/>
        </w:rPr>
        <w:tab/>
      </w:r>
      <w:r w:rsidRPr="009B4369">
        <w:rPr>
          <w:rFonts w:ascii="Arial" w:hAnsi="Arial" w:cs="Arial"/>
          <w:color w:val="auto"/>
          <w:sz w:val="22"/>
          <w:szCs w:val="22"/>
          <w:lang w:val="de-DE"/>
        </w:rPr>
        <w:t>"</w:t>
      </w:r>
      <w:proofErr w:type="spellStart"/>
      <w:r w:rsidR="00EA5048" w:rsidRPr="009B4369">
        <w:rPr>
          <w:rFonts w:ascii="Arial" w:hAnsi="Arial" w:cs="Arial"/>
          <w:color w:val="auto"/>
          <w:sz w:val="22"/>
          <w:szCs w:val="22"/>
          <w:lang w:val="de-DE"/>
        </w:rPr>
        <w:t>mel</w:t>
      </w:r>
      <w:proofErr w:type="spellEnd"/>
      <w:proofErr w:type="gramStart"/>
      <w:r w:rsidRPr="009B4369">
        <w:rPr>
          <w:rFonts w:ascii="Arial" w:hAnsi="Arial" w:cs="Arial"/>
          <w:color w:val="auto"/>
          <w:sz w:val="22"/>
          <w:szCs w:val="22"/>
          <w:lang w:val="de-DE"/>
        </w:rPr>
        <w:t>" :</w:t>
      </w:r>
      <w:proofErr w:type="gramEnd"/>
      <w:r w:rsidRPr="009B4369">
        <w:rPr>
          <w:rFonts w:ascii="Arial" w:hAnsi="Arial" w:cs="Arial"/>
          <w:color w:val="auto"/>
          <w:sz w:val="22"/>
          <w:szCs w:val="22"/>
          <w:lang w:val="de-DE"/>
        </w:rPr>
        <w:t xml:space="preserve"> "lgelin@mail.com",</w:t>
      </w:r>
    </w:p>
    <w:p w14:paraId="007574CF" w14:textId="146744A9" w:rsidR="00B44669" w:rsidRPr="009B4369" w:rsidRDefault="00B44669">
      <w:pPr>
        <w:pStyle w:val="PrformatHTML1"/>
        <w:shd w:val="clear" w:color="auto" w:fill="FFFFFF"/>
        <w:tabs>
          <w:tab w:val="left" w:pos="708"/>
        </w:tabs>
        <w:rPr>
          <w:rFonts w:ascii="Arial" w:hAnsi="Arial" w:cs="Arial"/>
          <w:color w:val="auto"/>
          <w:sz w:val="22"/>
          <w:szCs w:val="22"/>
          <w:lang w:val="de-DE"/>
        </w:rPr>
      </w:pPr>
      <w:r w:rsidRPr="009B4369">
        <w:rPr>
          <w:rFonts w:ascii="Arial" w:hAnsi="Arial" w:cs="Arial"/>
          <w:color w:val="auto"/>
          <w:sz w:val="22"/>
          <w:szCs w:val="22"/>
          <w:lang w:val="de-DE"/>
        </w:rPr>
        <w:tab/>
      </w:r>
      <w:r w:rsidRPr="009B4369">
        <w:rPr>
          <w:rFonts w:ascii="Arial" w:hAnsi="Arial" w:cs="Arial"/>
          <w:color w:val="auto"/>
          <w:sz w:val="22"/>
          <w:szCs w:val="22"/>
          <w:lang w:val="de-DE"/>
        </w:rPr>
        <w:tab/>
        <w:t>"</w:t>
      </w:r>
      <w:proofErr w:type="spellStart"/>
      <w:r w:rsidRPr="009B4369">
        <w:rPr>
          <w:rFonts w:ascii="Arial" w:hAnsi="Arial" w:cs="Arial"/>
          <w:color w:val="auto"/>
          <w:sz w:val="22"/>
          <w:szCs w:val="22"/>
          <w:lang w:val="de-DE"/>
        </w:rPr>
        <w:t>telephone</w:t>
      </w:r>
      <w:proofErr w:type="spellEnd"/>
      <w:proofErr w:type="gramStart"/>
      <w:r w:rsidRPr="009B4369">
        <w:rPr>
          <w:rFonts w:ascii="Arial" w:hAnsi="Arial" w:cs="Arial"/>
          <w:color w:val="auto"/>
          <w:sz w:val="22"/>
          <w:szCs w:val="22"/>
          <w:lang w:val="de-DE"/>
        </w:rPr>
        <w:t>" :</w:t>
      </w:r>
      <w:proofErr w:type="gramEnd"/>
      <w:r w:rsidRPr="009B4369">
        <w:rPr>
          <w:rFonts w:ascii="Arial" w:hAnsi="Arial" w:cs="Arial"/>
          <w:color w:val="auto"/>
          <w:sz w:val="22"/>
          <w:szCs w:val="22"/>
          <w:lang w:val="de-DE"/>
        </w:rPr>
        <w:t xml:space="preserve"> "06</w:t>
      </w:r>
      <w:r w:rsidR="003D7E2A" w:rsidRPr="009B4369">
        <w:rPr>
          <w:rFonts w:ascii="Arial" w:hAnsi="Arial" w:cs="Arial"/>
          <w:color w:val="auto"/>
          <w:sz w:val="22"/>
          <w:szCs w:val="22"/>
          <w:lang w:val="de-DE"/>
        </w:rPr>
        <w:t xml:space="preserve"> </w:t>
      </w:r>
      <w:r w:rsidR="009B3DF8" w:rsidRPr="009B4369">
        <w:rPr>
          <w:rFonts w:ascii="Arial" w:hAnsi="Arial" w:cs="Arial"/>
          <w:color w:val="auto"/>
          <w:sz w:val="22"/>
          <w:szCs w:val="22"/>
          <w:lang w:val="de-DE"/>
        </w:rPr>
        <w:t xml:space="preserve">39 98 </w:t>
      </w:r>
      <w:r w:rsidRPr="009B4369">
        <w:rPr>
          <w:rFonts w:ascii="Arial" w:hAnsi="Arial" w:cs="Arial"/>
          <w:color w:val="auto"/>
          <w:sz w:val="22"/>
          <w:szCs w:val="22"/>
          <w:lang w:val="de-DE"/>
        </w:rPr>
        <w:t>23</w:t>
      </w:r>
      <w:r w:rsidR="003D7E2A" w:rsidRPr="009B4369">
        <w:rPr>
          <w:rFonts w:ascii="Arial" w:hAnsi="Arial" w:cs="Arial"/>
          <w:color w:val="auto"/>
          <w:sz w:val="22"/>
          <w:szCs w:val="22"/>
          <w:lang w:val="de-DE"/>
        </w:rPr>
        <w:t xml:space="preserve"> </w:t>
      </w:r>
      <w:r w:rsidR="009B3DF8" w:rsidRPr="009B4369">
        <w:rPr>
          <w:rFonts w:ascii="Arial" w:hAnsi="Arial" w:cs="Arial"/>
          <w:color w:val="auto"/>
          <w:sz w:val="22"/>
          <w:szCs w:val="22"/>
          <w:lang w:val="de-DE"/>
        </w:rPr>
        <w:t>01</w:t>
      </w:r>
      <w:r w:rsidRPr="009B4369">
        <w:rPr>
          <w:rFonts w:ascii="Arial" w:hAnsi="Arial" w:cs="Arial"/>
          <w:color w:val="auto"/>
          <w:sz w:val="22"/>
          <w:szCs w:val="22"/>
          <w:lang w:val="de-DE"/>
        </w:rPr>
        <w:t xml:space="preserve">" </w:t>
      </w:r>
    </w:p>
    <w:p w14:paraId="350EDE19" w14:textId="77777777" w:rsidR="00B44669" w:rsidRPr="009B4369" w:rsidRDefault="00B44669">
      <w:pPr>
        <w:pStyle w:val="PrformatHTML1"/>
        <w:shd w:val="clear" w:color="auto" w:fill="FFFFFF"/>
        <w:tabs>
          <w:tab w:val="left" w:pos="708"/>
        </w:tabs>
        <w:rPr>
          <w:rFonts w:ascii="Arial" w:hAnsi="Arial" w:cs="Arial"/>
          <w:color w:val="auto"/>
          <w:sz w:val="22"/>
          <w:szCs w:val="22"/>
        </w:rPr>
      </w:pPr>
      <w:r w:rsidRPr="009B4369">
        <w:rPr>
          <w:rFonts w:ascii="Arial" w:hAnsi="Arial" w:cs="Arial"/>
          <w:color w:val="auto"/>
          <w:sz w:val="22"/>
          <w:szCs w:val="22"/>
          <w:lang w:val="de-DE"/>
        </w:rPr>
        <w:tab/>
      </w:r>
      <w:r w:rsidRPr="009B4369">
        <w:rPr>
          <w:rFonts w:ascii="Arial" w:hAnsi="Arial" w:cs="Arial"/>
          <w:color w:val="auto"/>
          <w:sz w:val="22"/>
          <w:szCs w:val="22"/>
          <w:lang w:val="de-DE"/>
        </w:rPr>
        <w:tab/>
      </w:r>
      <w:r w:rsidR="003F18C5" w:rsidRPr="009B4369">
        <w:rPr>
          <w:rFonts w:ascii="Arial" w:hAnsi="Arial" w:cs="Arial"/>
          <w:color w:val="auto"/>
          <w:sz w:val="22"/>
          <w:szCs w:val="22"/>
        </w:rPr>
        <w:t>},</w:t>
      </w:r>
    </w:p>
    <w:p w14:paraId="166B4811" w14:textId="77777777" w:rsidR="00B44669" w:rsidRPr="009B4369" w:rsidRDefault="003F18C5">
      <w:pPr>
        <w:pStyle w:val="PrformatHTML1"/>
        <w:shd w:val="clear" w:color="auto" w:fill="FFFFFF"/>
        <w:tabs>
          <w:tab w:val="left" w:pos="708"/>
        </w:tabs>
        <w:rPr>
          <w:rFonts w:ascii="Arial" w:hAnsi="Arial" w:cs="Arial"/>
          <w:color w:val="auto"/>
          <w:sz w:val="22"/>
          <w:szCs w:val="22"/>
        </w:rPr>
      </w:pPr>
      <w:r w:rsidRPr="009B4369">
        <w:rPr>
          <w:rFonts w:ascii="Arial" w:hAnsi="Arial" w:cs="Arial"/>
          <w:color w:val="auto"/>
          <w:sz w:val="22"/>
          <w:szCs w:val="22"/>
        </w:rPr>
        <w:t xml:space="preserve">  </w:t>
      </w:r>
      <w:r w:rsidR="00B44669" w:rsidRPr="009B4369">
        <w:rPr>
          <w:rFonts w:ascii="Arial" w:hAnsi="Arial" w:cs="Arial"/>
          <w:color w:val="auto"/>
          <w:sz w:val="22"/>
          <w:szCs w:val="22"/>
        </w:rPr>
        <w:t>"</w:t>
      </w:r>
      <w:proofErr w:type="spellStart"/>
      <w:r w:rsidR="00B44669" w:rsidRPr="009B4369">
        <w:rPr>
          <w:rFonts w:ascii="Arial" w:hAnsi="Arial" w:cs="Arial"/>
          <w:color w:val="auto"/>
          <w:sz w:val="22"/>
          <w:szCs w:val="22"/>
        </w:rPr>
        <w:t>theme</w:t>
      </w:r>
      <w:proofErr w:type="spellEnd"/>
      <w:r w:rsidR="00B44669" w:rsidRPr="009B4369">
        <w:rPr>
          <w:rFonts w:ascii="Arial" w:hAnsi="Arial" w:cs="Arial"/>
          <w:color w:val="auto"/>
          <w:sz w:val="22"/>
          <w:szCs w:val="22"/>
        </w:rPr>
        <w:t>" : "gestion de projet"</w:t>
      </w:r>
    </w:p>
    <w:p w14:paraId="2CB87122" w14:textId="77777777" w:rsidR="00B44669" w:rsidRPr="009B4369" w:rsidRDefault="00B44669">
      <w:pPr>
        <w:pStyle w:val="PrformatHTML1"/>
        <w:shd w:val="clear" w:color="auto" w:fill="FFFFFF"/>
        <w:tabs>
          <w:tab w:val="left" w:pos="708"/>
        </w:tabs>
        <w:rPr>
          <w:rFonts w:ascii="Arial" w:hAnsi="Arial" w:cs="Arial"/>
          <w:color w:val="auto"/>
          <w:sz w:val="22"/>
          <w:szCs w:val="22"/>
        </w:rPr>
      </w:pPr>
      <w:r w:rsidRPr="009B4369">
        <w:rPr>
          <w:rFonts w:ascii="Arial" w:hAnsi="Arial" w:cs="Arial"/>
          <w:color w:val="auto"/>
          <w:sz w:val="22"/>
          <w:szCs w:val="22"/>
        </w:rPr>
        <w:t>}</w:t>
      </w:r>
    </w:p>
    <w:p w14:paraId="3AD8E2FB" w14:textId="77777777" w:rsidR="00B516F2" w:rsidRPr="009B4369" w:rsidRDefault="00B516F2" w:rsidP="009E6F15">
      <w:pPr>
        <w:pStyle w:val="TitreDoc"/>
        <w:rPr>
          <w:color w:val="auto"/>
        </w:rPr>
      </w:pPr>
    </w:p>
    <w:p w14:paraId="2D888D2A" w14:textId="77777777" w:rsidR="00B44669" w:rsidRPr="009B4369" w:rsidRDefault="00B44669" w:rsidP="009E6F15">
      <w:pPr>
        <w:pStyle w:val="TitreDoc"/>
        <w:rPr>
          <w:color w:val="auto"/>
        </w:rPr>
      </w:pPr>
      <w:bookmarkStart w:id="13" w:name="_Toc62060684"/>
      <w:r w:rsidRPr="009B4369">
        <w:rPr>
          <w:color w:val="auto"/>
        </w:rPr>
        <w:t>DOCUMENT 4</w:t>
      </w:r>
      <w:r w:rsidRPr="009B4369">
        <w:rPr>
          <w:color w:val="auto"/>
          <w:u w:val="none"/>
        </w:rPr>
        <w:t xml:space="preserve"> : </w:t>
      </w:r>
      <w:r w:rsidR="0017713B" w:rsidRPr="009B4369">
        <w:rPr>
          <w:color w:val="auto"/>
          <w:u w:val="none"/>
        </w:rPr>
        <w:t>d</w:t>
      </w:r>
      <w:r w:rsidRPr="009B4369">
        <w:rPr>
          <w:color w:val="auto"/>
          <w:u w:val="none"/>
        </w:rPr>
        <w:t xml:space="preserve">iagramme de classes du module </w:t>
      </w:r>
      <w:proofErr w:type="spellStart"/>
      <w:r w:rsidRPr="009B4369">
        <w:rPr>
          <w:i/>
          <w:iCs/>
          <w:color w:val="auto"/>
          <w:u w:val="none"/>
        </w:rPr>
        <w:t>Hackat'Event</w:t>
      </w:r>
      <w:bookmarkEnd w:id="13"/>
      <w:proofErr w:type="spellEnd"/>
    </w:p>
    <w:p w14:paraId="6A9C5B79" w14:textId="77777777" w:rsidR="005424C5" w:rsidRPr="009B4369" w:rsidRDefault="005424C5">
      <w:pPr>
        <w:spacing w:after="113" w:line="100" w:lineRule="atLeast"/>
        <w:jc w:val="both"/>
        <w:rPr>
          <w:color w:val="auto"/>
        </w:rPr>
      </w:pPr>
    </w:p>
    <w:p w14:paraId="0B6E1B49" w14:textId="7FA1A436" w:rsidR="005424C5" w:rsidRPr="009B4369" w:rsidRDefault="00C96019">
      <w:pPr>
        <w:spacing w:after="113" w:line="100" w:lineRule="atLeast"/>
        <w:jc w:val="both"/>
        <w:rPr>
          <w:color w:val="auto"/>
        </w:rPr>
      </w:pPr>
      <w:r w:rsidRPr="009B4369">
        <w:rPr>
          <w:noProof/>
          <w:color w:val="auto"/>
        </w:rPr>
        <w:drawing>
          <wp:inline distT="0" distB="0" distL="0" distR="0" wp14:anchorId="7725B09D" wp14:editId="3B4284B9">
            <wp:extent cx="6120130" cy="3822065"/>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20130" cy="3822065"/>
                    </a:xfrm>
                    <a:prstGeom prst="rect">
                      <a:avLst/>
                    </a:prstGeom>
                  </pic:spPr>
                </pic:pic>
              </a:graphicData>
            </a:graphic>
          </wp:inline>
        </w:drawing>
      </w:r>
    </w:p>
    <w:p w14:paraId="1A196955" w14:textId="77777777" w:rsidR="005424C5" w:rsidRPr="009B4369" w:rsidRDefault="005424C5">
      <w:pPr>
        <w:spacing w:after="113" w:line="100" w:lineRule="atLeast"/>
        <w:jc w:val="both"/>
        <w:rPr>
          <w:color w:val="auto"/>
        </w:rPr>
      </w:pPr>
    </w:p>
    <w:p w14:paraId="5BEAA2FD" w14:textId="77777777" w:rsidR="00B44669" w:rsidRPr="009B4369" w:rsidRDefault="00B44669">
      <w:pPr>
        <w:spacing w:after="113" w:line="100" w:lineRule="atLeast"/>
        <w:jc w:val="both"/>
        <w:rPr>
          <w:rFonts w:ascii="Arial" w:hAnsi="Arial" w:cs="Arial"/>
          <w:color w:val="auto"/>
        </w:rPr>
      </w:pPr>
      <w:r w:rsidRPr="009B4369">
        <w:rPr>
          <w:rFonts w:ascii="Arial" w:hAnsi="Arial" w:cs="Arial"/>
          <w:color w:val="auto"/>
        </w:rPr>
        <w:t xml:space="preserve">La classe </w:t>
      </w:r>
      <w:proofErr w:type="spellStart"/>
      <w:r w:rsidRPr="009B4369">
        <w:rPr>
          <w:rFonts w:ascii="Arial" w:hAnsi="Arial" w:cs="Arial"/>
          <w:color w:val="auto"/>
        </w:rPr>
        <w:t>Evenement</w:t>
      </w:r>
      <w:proofErr w:type="spellEnd"/>
      <w:r w:rsidRPr="009B4369">
        <w:rPr>
          <w:rFonts w:ascii="Arial" w:hAnsi="Arial" w:cs="Arial"/>
          <w:color w:val="auto"/>
        </w:rPr>
        <w:t xml:space="preserve"> est une classe abstraite donc elle ne pourra pas être instanciée. Seules ses </w:t>
      </w:r>
      <w:r w:rsidR="00730F64" w:rsidRPr="009B4369">
        <w:rPr>
          <w:rFonts w:ascii="Arial" w:hAnsi="Arial" w:cs="Arial"/>
          <w:color w:val="auto"/>
        </w:rPr>
        <w:t>deux</w:t>
      </w:r>
      <w:r w:rsidRPr="009B4369">
        <w:rPr>
          <w:rFonts w:ascii="Arial" w:hAnsi="Arial" w:cs="Arial"/>
          <w:color w:val="auto"/>
        </w:rPr>
        <w:t xml:space="preserve"> classes filles, </w:t>
      </w:r>
      <w:proofErr w:type="spellStart"/>
      <w:r w:rsidRPr="009B4369">
        <w:rPr>
          <w:rFonts w:ascii="Arial" w:hAnsi="Arial" w:cs="Arial"/>
          <w:color w:val="auto"/>
        </w:rPr>
        <w:t>Conference</w:t>
      </w:r>
      <w:proofErr w:type="spellEnd"/>
      <w:r w:rsidRPr="009B4369">
        <w:rPr>
          <w:rFonts w:ascii="Arial" w:hAnsi="Arial" w:cs="Arial"/>
          <w:color w:val="auto"/>
        </w:rPr>
        <w:t xml:space="preserve"> et Initiation pourront être instanciées.</w:t>
      </w:r>
    </w:p>
    <w:p w14:paraId="537BBE31" w14:textId="77777777" w:rsidR="00B516F2" w:rsidRPr="009B4369" w:rsidRDefault="00B516F2">
      <w:pPr>
        <w:tabs>
          <w:tab w:val="clear" w:pos="708"/>
        </w:tabs>
        <w:suppressAutoHyphens w:val="0"/>
        <w:spacing w:after="0" w:line="240" w:lineRule="auto"/>
        <w:rPr>
          <w:rFonts w:ascii="Arial" w:eastAsia="Times New Roman" w:hAnsi="Arial" w:cs="Arial"/>
          <w:b/>
          <w:color w:val="auto"/>
          <w:sz w:val="26"/>
          <w:szCs w:val="26"/>
          <w:u w:val="single"/>
        </w:rPr>
      </w:pPr>
      <w:r w:rsidRPr="009B4369">
        <w:rPr>
          <w:color w:val="auto"/>
        </w:rPr>
        <w:br w:type="page"/>
      </w:r>
    </w:p>
    <w:p w14:paraId="4D3C486C" w14:textId="77777777" w:rsidR="00B44669" w:rsidRPr="009B4369" w:rsidRDefault="00B44669" w:rsidP="009E6F15">
      <w:pPr>
        <w:pStyle w:val="TitreDoc"/>
        <w:rPr>
          <w:color w:val="auto"/>
        </w:rPr>
      </w:pPr>
      <w:bookmarkStart w:id="14" w:name="_Toc62060685"/>
      <w:r w:rsidRPr="009B4369">
        <w:rPr>
          <w:color w:val="auto"/>
        </w:rPr>
        <w:lastRenderedPageBreak/>
        <w:t>DOCUMENT 5</w:t>
      </w:r>
      <w:r w:rsidRPr="009B4369">
        <w:rPr>
          <w:color w:val="auto"/>
          <w:u w:val="none"/>
        </w:rPr>
        <w:t xml:space="preserve"> : </w:t>
      </w:r>
      <w:r w:rsidR="0017713B" w:rsidRPr="009B4369">
        <w:rPr>
          <w:color w:val="auto"/>
          <w:u w:val="none"/>
        </w:rPr>
        <w:t>c</w:t>
      </w:r>
      <w:r w:rsidR="00094DC1" w:rsidRPr="009B4369">
        <w:rPr>
          <w:color w:val="auto"/>
          <w:u w:val="none"/>
        </w:rPr>
        <w:t xml:space="preserve">ode </w:t>
      </w:r>
      <w:r w:rsidR="00094DC1" w:rsidRPr="009B4369">
        <w:rPr>
          <w:i/>
          <w:iCs/>
          <w:color w:val="auto"/>
          <w:u w:val="none"/>
        </w:rPr>
        <w:t>PHP</w:t>
      </w:r>
      <w:r w:rsidR="00F67513" w:rsidRPr="009B4369">
        <w:rPr>
          <w:i/>
          <w:iCs/>
          <w:color w:val="auto"/>
          <w:u w:val="none"/>
        </w:rPr>
        <w:t xml:space="preserve"> </w:t>
      </w:r>
      <w:r w:rsidRPr="009B4369">
        <w:rPr>
          <w:color w:val="auto"/>
          <w:u w:val="none"/>
        </w:rPr>
        <w:t>partiel des classes du module</w:t>
      </w:r>
      <w:r w:rsidRPr="009B4369">
        <w:rPr>
          <w:i/>
          <w:iCs/>
          <w:color w:val="auto"/>
          <w:u w:val="none"/>
        </w:rPr>
        <w:t xml:space="preserve"> </w:t>
      </w:r>
      <w:proofErr w:type="spellStart"/>
      <w:r w:rsidRPr="009B4369">
        <w:rPr>
          <w:i/>
          <w:color w:val="auto"/>
          <w:u w:val="none"/>
        </w:rPr>
        <w:t>Hackat'Event</w:t>
      </w:r>
      <w:bookmarkEnd w:id="14"/>
      <w:proofErr w:type="spellEnd"/>
    </w:p>
    <w:p w14:paraId="1CB34349" w14:textId="77777777" w:rsidR="00CD5F04" w:rsidRPr="009B4369" w:rsidRDefault="003E0F89" w:rsidP="00CD5F04">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b/>
          <w:bCs/>
          <w:color w:val="auto"/>
          <w:lang w:val="en-US"/>
        </w:rPr>
        <w:t>class Materiel</w:t>
      </w:r>
      <w:r w:rsidRPr="009B4369">
        <w:rPr>
          <w:rFonts w:ascii="Arial" w:hAnsi="Arial" w:cs="Arial"/>
          <w:color w:val="auto"/>
          <w:lang w:val="en-US"/>
        </w:rPr>
        <w:t>{</w:t>
      </w:r>
      <w:r w:rsidR="00CD5F04" w:rsidRPr="009B4369">
        <w:rPr>
          <w:rFonts w:ascii="Arial" w:hAnsi="Arial" w:cs="Arial"/>
          <w:color w:val="auto"/>
          <w:lang w:val="en-US"/>
        </w:rPr>
        <w:t xml:space="preserve"> </w:t>
      </w:r>
      <w:r w:rsidRPr="009B4369">
        <w:rPr>
          <w:rFonts w:ascii="Arial" w:hAnsi="Arial" w:cs="Arial"/>
          <w:color w:val="auto"/>
          <w:lang w:val="en-US"/>
        </w:rPr>
        <w:br/>
        <w:t xml:space="preserve">   private $</w:t>
      </w:r>
      <w:proofErr w:type="spellStart"/>
      <w:r w:rsidRPr="009B4369">
        <w:rPr>
          <w:rFonts w:ascii="Arial" w:hAnsi="Arial" w:cs="Arial"/>
          <w:color w:val="auto"/>
          <w:lang w:val="en-US"/>
        </w:rPr>
        <w:t>libelle</w:t>
      </w:r>
      <w:proofErr w:type="spellEnd"/>
      <w:r w:rsidRPr="009B4369">
        <w:rPr>
          <w:rFonts w:ascii="Arial" w:hAnsi="Arial" w:cs="Arial"/>
          <w:color w:val="auto"/>
          <w:lang w:val="en-US"/>
        </w:rPr>
        <w:t xml:space="preserve">; </w:t>
      </w:r>
    </w:p>
    <w:p w14:paraId="2428F826" w14:textId="77777777" w:rsidR="003E0F89" w:rsidRPr="009B4369" w:rsidRDefault="003E0F89" w:rsidP="00CD5F04">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br/>
        <w:t xml:space="preserve">   public function __construct($</w:t>
      </w:r>
      <w:proofErr w:type="spellStart"/>
      <w:proofErr w:type="gramStart"/>
      <w:r w:rsidRPr="009B4369">
        <w:rPr>
          <w:rFonts w:ascii="Arial" w:hAnsi="Arial" w:cs="Arial"/>
          <w:color w:val="auto"/>
          <w:lang w:val="en-US"/>
        </w:rPr>
        <w:t>libM</w:t>
      </w:r>
      <w:proofErr w:type="spellEnd"/>
      <w:r w:rsidRPr="009B4369">
        <w:rPr>
          <w:rFonts w:ascii="Arial" w:hAnsi="Arial" w:cs="Arial"/>
          <w:color w:val="auto"/>
          <w:lang w:val="en-US"/>
        </w:rPr>
        <w:t>){</w:t>
      </w:r>
      <w:proofErr w:type="gramEnd"/>
    </w:p>
    <w:p w14:paraId="52C49F39" w14:textId="77777777" w:rsidR="003E0F89" w:rsidRPr="009B4369" w:rsidRDefault="003E0F89" w:rsidP="003E0F8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 xml:space="preserve">       $this-&gt;</w:t>
      </w:r>
      <w:proofErr w:type="spellStart"/>
      <w:r w:rsidRPr="009B4369">
        <w:rPr>
          <w:rFonts w:ascii="Arial" w:hAnsi="Arial" w:cs="Arial"/>
          <w:color w:val="auto"/>
          <w:lang w:val="en-US"/>
        </w:rPr>
        <w:t>libelle</w:t>
      </w:r>
      <w:proofErr w:type="spellEnd"/>
      <w:r w:rsidR="00945691" w:rsidRPr="009B4369">
        <w:rPr>
          <w:rFonts w:ascii="Arial" w:hAnsi="Arial" w:cs="Arial"/>
          <w:color w:val="auto"/>
          <w:lang w:val="en-US"/>
        </w:rPr>
        <w:t xml:space="preserve"> </w:t>
      </w:r>
      <w:r w:rsidRPr="009B4369">
        <w:rPr>
          <w:rFonts w:ascii="Arial" w:hAnsi="Arial" w:cs="Arial"/>
          <w:color w:val="auto"/>
          <w:lang w:val="en-US"/>
        </w:rPr>
        <w:t>=</w:t>
      </w:r>
      <w:r w:rsidR="00945691" w:rsidRPr="009B4369">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libM</w:t>
      </w:r>
      <w:proofErr w:type="spellEnd"/>
      <w:r w:rsidRPr="009B4369">
        <w:rPr>
          <w:rFonts w:ascii="Arial" w:hAnsi="Arial" w:cs="Arial"/>
          <w:color w:val="auto"/>
          <w:lang w:val="en-US"/>
        </w:rPr>
        <w:t>;</w:t>
      </w:r>
    </w:p>
    <w:p w14:paraId="5C1D2A3E" w14:textId="77777777" w:rsidR="003E0F89" w:rsidRPr="009B4369" w:rsidRDefault="003E0F89" w:rsidP="003E0F8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 xml:space="preserve">   }</w:t>
      </w:r>
      <w:r w:rsidRPr="009B4369">
        <w:rPr>
          <w:rFonts w:ascii="Arial" w:hAnsi="Arial" w:cs="Arial"/>
          <w:color w:val="auto"/>
          <w:lang w:val="en-US"/>
        </w:rPr>
        <w:br/>
        <w:t xml:space="preserve">   public function </w:t>
      </w:r>
      <w:proofErr w:type="spellStart"/>
      <w:proofErr w:type="gramStart"/>
      <w:r w:rsidRPr="009B4369">
        <w:rPr>
          <w:rFonts w:ascii="Arial" w:hAnsi="Arial" w:cs="Arial"/>
          <w:color w:val="auto"/>
          <w:lang w:val="en-US"/>
        </w:rPr>
        <w:t>getLibelle</w:t>
      </w:r>
      <w:proofErr w:type="spellEnd"/>
      <w:r w:rsidRPr="009B4369">
        <w:rPr>
          <w:rFonts w:ascii="Arial" w:hAnsi="Arial" w:cs="Arial"/>
          <w:color w:val="auto"/>
          <w:lang w:val="en-US"/>
        </w:rPr>
        <w:t>(</w:t>
      </w:r>
      <w:proofErr w:type="gramEnd"/>
      <w:r w:rsidRPr="009B4369">
        <w:rPr>
          <w:rFonts w:ascii="Arial" w:hAnsi="Arial" w:cs="Arial"/>
          <w:color w:val="auto"/>
          <w:lang w:val="en-US"/>
        </w:rPr>
        <w:t xml:space="preserve">) {return $this-&gt; </w:t>
      </w:r>
      <w:proofErr w:type="spellStart"/>
      <w:r w:rsidRPr="009B4369">
        <w:rPr>
          <w:rFonts w:ascii="Arial" w:hAnsi="Arial" w:cs="Arial"/>
          <w:color w:val="auto"/>
          <w:lang w:val="en-US"/>
        </w:rPr>
        <w:t>libelle</w:t>
      </w:r>
      <w:proofErr w:type="spellEnd"/>
      <w:r w:rsidRPr="009B4369">
        <w:rPr>
          <w:rFonts w:ascii="Arial" w:hAnsi="Arial" w:cs="Arial"/>
          <w:color w:val="auto"/>
          <w:lang w:val="en-US"/>
        </w:rPr>
        <w:t> ;}</w:t>
      </w:r>
      <w:r w:rsidRPr="009B4369">
        <w:rPr>
          <w:rFonts w:ascii="Arial" w:hAnsi="Arial" w:cs="Arial"/>
          <w:color w:val="auto"/>
          <w:lang w:val="en-US"/>
        </w:rPr>
        <w:br/>
        <w:t xml:space="preserve">} </w:t>
      </w:r>
    </w:p>
    <w:p w14:paraId="65EA72E0" w14:textId="77777777" w:rsidR="00B516F2" w:rsidRPr="009B4369" w:rsidRDefault="00B516F2" w:rsidP="00B516F2">
      <w:pPr>
        <w:spacing w:after="0" w:line="100" w:lineRule="atLeast"/>
        <w:rPr>
          <w:rFonts w:ascii="Arial" w:hAnsi="Arial" w:cs="Arial"/>
          <w:color w:val="auto"/>
          <w:lang w:val="en-US"/>
        </w:rPr>
      </w:pPr>
    </w:p>
    <w:p w14:paraId="6E45D9DB" w14:textId="2187ACCE" w:rsidR="00CD5F04"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proofErr w:type="gramStart"/>
      <w:r w:rsidRPr="009B4369">
        <w:rPr>
          <w:rFonts w:ascii="Arial" w:hAnsi="Arial" w:cs="Arial"/>
          <w:b/>
          <w:bCs/>
          <w:color w:val="auto"/>
        </w:rPr>
        <w:t>class</w:t>
      </w:r>
      <w:proofErr w:type="gramEnd"/>
      <w:r w:rsidR="00F67513" w:rsidRPr="009B4369">
        <w:rPr>
          <w:rFonts w:ascii="Arial" w:hAnsi="Arial" w:cs="Arial"/>
          <w:b/>
          <w:bCs/>
          <w:color w:val="auto"/>
        </w:rPr>
        <w:t xml:space="preserve"> </w:t>
      </w:r>
      <w:r w:rsidRPr="009B4369">
        <w:rPr>
          <w:rFonts w:ascii="Arial" w:hAnsi="Arial" w:cs="Arial"/>
          <w:b/>
          <w:bCs/>
          <w:color w:val="auto"/>
        </w:rPr>
        <w:t>Hackathon</w:t>
      </w:r>
      <w:r w:rsidRPr="009B4369">
        <w:rPr>
          <w:rFonts w:ascii="Arial" w:hAnsi="Arial" w:cs="Arial"/>
          <w:color w:val="auto"/>
        </w:rPr>
        <w:t xml:space="preserve"> {</w:t>
      </w:r>
      <w:r w:rsidR="00CD5F04" w:rsidRPr="009B4369">
        <w:rPr>
          <w:rFonts w:ascii="Arial" w:hAnsi="Arial" w:cs="Arial"/>
          <w:color w:val="auto"/>
        </w:rPr>
        <w:t xml:space="preserve"> </w:t>
      </w:r>
      <w:r w:rsidRPr="009B4369">
        <w:rPr>
          <w:rFonts w:ascii="Arial" w:hAnsi="Arial" w:cs="Arial"/>
          <w:color w:val="auto"/>
        </w:rPr>
        <w:br/>
        <w:t xml:space="preserve">   </w:t>
      </w:r>
      <w:proofErr w:type="spellStart"/>
      <w:r w:rsidRPr="009B4369">
        <w:rPr>
          <w:rFonts w:ascii="Arial" w:hAnsi="Arial" w:cs="Arial"/>
          <w:color w:val="auto"/>
        </w:rPr>
        <w:t>private</w:t>
      </w:r>
      <w:proofErr w:type="spellEnd"/>
      <w:r w:rsidRPr="009B4369">
        <w:rPr>
          <w:rFonts w:ascii="Arial" w:hAnsi="Arial" w:cs="Arial"/>
          <w:color w:val="auto"/>
        </w:rPr>
        <w:t xml:space="preserve"> $</w:t>
      </w:r>
      <w:proofErr w:type="spellStart"/>
      <w:r w:rsidRPr="009B4369">
        <w:rPr>
          <w:rFonts w:ascii="Arial" w:hAnsi="Arial" w:cs="Arial"/>
          <w:color w:val="auto"/>
        </w:rPr>
        <w:t>dateHeureDebut</w:t>
      </w:r>
      <w:proofErr w:type="spellEnd"/>
      <w:r w:rsidRPr="009B4369">
        <w:rPr>
          <w:rFonts w:ascii="Arial" w:hAnsi="Arial" w:cs="Arial"/>
          <w:color w:val="auto"/>
        </w:rPr>
        <w:t xml:space="preserve">; </w:t>
      </w:r>
      <w:r w:rsidRPr="009B4369">
        <w:rPr>
          <w:rFonts w:ascii="Arial" w:hAnsi="Arial" w:cs="Arial"/>
          <w:color w:val="auto"/>
        </w:rPr>
        <w:br/>
        <w:t xml:space="preserve">   </w:t>
      </w:r>
      <w:proofErr w:type="spellStart"/>
      <w:r w:rsidRPr="009B4369">
        <w:rPr>
          <w:rFonts w:ascii="Arial" w:hAnsi="Arial" w:cs="Arial"/>
          <w:color w:val="auto"/>
        </w:rPr>
        <w:t>private</w:t>
      </w:r>
      <w:proofErr w:type="spellEnd"/>
      <w:r w:rsidRPr="009B4369">
        <w:rPr>
          <w:rFonts w:ascii="Arial" w:hAnsi="Arial" w:cs="Arial"/>
          <w:color w:val="auto"/>
        </w:rPr>
        <w:t xml:space="preserve"> $</w:t>
      </w:r>
      <w:proofErr w:type="spellStart"/>
      <w:r w:rsidRPr="009B4369">
        <w:rPr>
          <w:rFonts w:ascii="Arial" w:hAnsi="Arial" w:cs="Arial"/>
          <w:color w:val="auto"/>
        </w:rPr>
        <w:t>dateHeureFin</w:t>
      </w:r>
      <w:proofErr w:type="spellEnd"/>
      <w:r w:rsidRPr="009B4369">
        <w:rPr>
          <w:rFonts w:ascii="Arial" w:hAnsi="Arial" w:cs="Arial"/>
          <w:color w:val="auto"/>
        </w:rPr>
        <w:t xml:space="preserve">; </w:t>
      </w:r>
      <w:r w:rsidRPr="009B4369">
        <w:rPr>
          <w:rFonts w:ascii="Arial" w:hAnsi="Arial" w:cs="Arial"/>
          <w:color w:val="auto"/>
        </w:rPr>
        <w:br/>
        <w:t xml:space="preserve">   </w:t>
      </w:r>
      <w:proofErr w:type="spellStart"/>
      <w:r w:rsidRPr="009B4369">
        <w:rPr>
          <w:rFonts w:ascii="Arial" w:hAnsi="Arial" w:cs="Arial"/>
          <w:color w:val="auto"/>
        </w:rPr>
        <w:t>private</w:t>
      </w:r>
      <w:proofErr w:type="spellEnd"/>
      <w:r w:rsidRPr="009B4369">
        <w:rPr>
          <w:rFonts w:ascii="Arial" w:hAnsi="Arial" w:cs="Arial"/>
          <w:color w:val="auto"/>
        </w:rPr>
        <w:t xml:space="preserve"> $lieu; </w:t>
      </w:r>
      <w:r w:rsidRPr="009B4369">
        <w:rPr>
          <w:rFonts w:ascii="Arial" w:hAnsi="Arial" w:cs="Arial"/>
          <w:color w:val="auto"/>
        </w:rPr>
        <w:br/>
        <w:t xml:space="preserve">   </w:t>
      </w:r>
      <w:proofErr w:type="spellStart"/>
      <w:r w:rsidRPr="009B4369">
        <w:rPr>
          <w:rFonts w:ascii="Arial" w:hAnsi="Arial" w:cs="Arial"/>
          <w:color w:val="auto"/>
        </w:rPr>
        <w:t>private</w:t>
      </w:r>
      <w:proofErr w:type="spellEnd"/>
      <w:r w:rsidRPr="009B4369">
        <w:rPr>
          <w:rFonts w:ascii="Arial" w:hAnsi="Arial" w:cs="Arial"/>
          <w:color w:val="auto"/>
        </w:rPr>
        <w:t xml:space="preserve"> $ville; </w:t>
      </w:r>
      <w:r w:rsidRPr="009B4369">
        <w:rPr>
          <w:rFonts w:ascii="Arial" w:hAnsi="Arial" w:cs="Arial"/>
          <w:color w:val="auto"/>
        </w:rPr>
        <w:br/>
        <w:t xml:space="preserve">   </w:t>
      </w:r>
      <w:proofErr w:type="spellStart"/>
      <w:r w:rsidRPr="009B4369">
        <w:rPr>
          <w:rFonts w:ascii="Arial" w:hAnsi="Arial" w:cs="Arial"/>
          <w:color w:val="auto"/>
        </w:rPr>
        <w:t>private</w:t>
      </w:r>
      <w:proofErr w:type="spellEnd"/>
      <w:r w:rsidRPr="009B4369">
        <w:rPr>
          <w:rFonts w:ascii="Arial" w:hAnsi="Arial" w:cs="Arial"/>
          <w:color w:val="auto"/>
        </w:rPr>
        <w:t xml:space="preserve"> $</w:t>
      </w:r>
      <w:proofErr w:type="spellStart"/>
      <w:r w:rsidRPr="009B4369">
        <w:rPr>
          <w:rFonts w:ascii="Arial" w:hAnsi="Arial" w:cs="Arial"/>
          <w:color w:val="auto"/>
        </w:rPr>
        <w:t>them</w:t>
      </w:r>
      <w:r w:rsidR="00DB243D" w:rsidRPr="009B4369">
        <w:rPr>
          <w:rFonts w:ascii="Arial" w:hAnsi="Arial" w:cs="Arial"/>
          <w:color w:val="auto"/>
        </w:rPr>
        <w:t>e</w:t>
      </w:r>
      <w:proofErr w:type="spellEnd"/>
      <w:r w:rsidRPr="009B4369">
        <w:rPr>
          <w:rFonts w:ascii="Arial" w:hAnsi="Arial" w:cs="Arial"/>
          <w:color w:val="auto"/>
        </w:rPr>
        <w:t xml:space="preserve">; </w:t>
      </w:r>
      <w:r w:rsidRPr="009B4369">
        <w:rPr>
          <w:rFonts w:ascii="Arial" w:hAnsi="Arial" w:cs="Arial"/>
          <w:color w:val="auto"/>
        </w:rPr>
        <w:br/>
        <w:t xml:space="preserve">   </w:t>
      </w:r>
      <w:proofErr w:type="spellStart"/>
      <w:r w:rsidRPr="009B4369">
        <w:rPr>
          <w:rFonts w:ascii="Arial" w:hAnsi="Arial" w:cs="Arial"/>
          <w:color w:val="auto"/>
        </w:rPr>
        <w:t>private</w:t>
      </w:r>
      <w:proofErr w:type="spellEnd"/>
      <w:r w:rsidRPr="009B4369">
        <w:rPr>
          <w:rFonts w:ascii="Arial" w:hAnsi="Arial" w:cs="Arial"/>
          <w:color w:val="auto"/>
        </w:rPr>
        <w:t xml:space="preserve"> $affiche; </w:t>
      </w:r>
      <w:r w:rsidRPr="009B4369">
        <w:rPr>
          <w:rFonts w:ascii="Arial" w:hAnsi="Arial" w:cs="Arial"/>
          <w:color w:val="auto"/>
        </w:rPr>
        <w:br/>
        <w:t xml:space="preserve">   </w:t>
      </w:r>
      <w:proofErr w:type="spellStart"/>
      <w:r w:rsidRPr="009B4369">
        <w:rPr>
          <w:rFonts w:ascii="Arial" w:hAnsi="Arial" w:cs="Arial"/>
          <w:color w:val="auto"/>
        </w:rPr>
        <w:t>private</w:t>
      </w:r>
      <w:proofErr w:type="spellEnd"/>
      <w:r w:rsidRPr="009B4369">
        <w:rPr>
          <w:rFonts w:ascii="Arial" w:hAnsi="Arial" w:cs="Arial"/>
          <w:color w:val="auto"/>
        </w:rPr>
        <w:t xml:space="preserve"> $objectifs; </w:t>
      </w:r>
      <w:r w:rsidRPr="009B4369">
        <w:rPr>
          <w:rFonts w:ascii="Arial" w:hAnsi="Arial" w:cs="Arial"/>
          <w:color w:val="auto"/>
        </w:rPr>
        <w:br/>
        <w:t xml:space="preserve">   </w:t>
      </w:r>
      <w:proofErr w:type="spellStart"/>
      <w:r w:rsidRPr="009B4369">
        <w:rPr>
          <w:rFonts w:ascii="Arial" w:hAnsi="Arial" w:cs="Arial"/>
          <w:color w:val="auto"/>
        </w:rPr>
        <w:t>private</w:t>
      </w:r>
      <w:proofErr w:type="spellEnd"/>
      <w:r w:rsidRPr="009B4369">
        <w:rPr>
          <w:rFonts w:ascii="Arial" w:hAnsi="Arial" w:cs="Arial"/>
          <w:color w:val="auto"/>
        </w:rPr>
        <w:t xml:space="preserve"> $</w:t>
      </w:r>
      <w:proofErr w:type="spellStart"/>
      <w:r w:rsidRPr="009B4369">
        <w:rPr>
          <w:rFonts w:ascii="Arial" w:hAnsi="Arial" w:cs="Arial"/>
          <w:color w:val="auto"/>
        </w:rPr>
        <w:t>lesEvenements</w:t>
      </w:r>
      <w:proofErr w:type="spellEnd"/>
      <w:r w:rsidRPr="009B4369">
        <w:rPr>
          <w:rFonts w:ascii="Arial" w:hAnsi="Arial" w:cs="Arial"/>
          <w:color w:val="auto"/>
        </w:rPr>
        <w:t xml:space="preserve">; </w:t>
      </w:r>
      <w:r w:rsidRPr="009B4369">
        <w:rPr>
          <w:rFonts w:ascii="Arial" w:hAnsi="Arial" w:cs="Arial"/>
          <w:i/>
          <w:iCs/>
          <w:color w:val="auto"/>
        </w:rPr>
        <w:t>//</w:t>
      </w:r>
      <w:r w:rsidR="00E8790B" w:rsidRPr="009B4369">
        <w:rPr>
          <w:rFonts w:ascii="Arial" w:hAnsi="Arial" w:cs="Arial"/>
          <w:i/>
          <w:iCs/>
          <w:color w:val="auto"/>
        </w:rPr>
        <w:t xml:space="preserve"> </w:t>
      </w:r>
      <w:r w:rsidRPr="009B4369">
        <w:rPr>
          <w:rFonts w:ascii="Arial" w:hAnsi="Arial" w:cs="Arial"/>
          <w:i/>
          <w:iCs/>
          <w:color w:val="auto"/>
        </w:rPr>
        <w:t>type : collection d'</w:t>
      </w:r>
      <w:r w:rsidR="00813FC7" w:rsidRPr="009B4369">
        <w:rPr>
          <w:rFonts w:ascii="Arial" w:hAnsi="Arial" w:cs="Arial"/>
          <w:i/>
          <w:iCs/>
          <w:color w:val="auto"/>
        </w:rPr>
        <w:t xml:space="preserve">objets </w:t>
      </w:r>
      <w:proofErr w:type="spellStart"/>
      <w:r w:rsidRPr="009B4369">
        <w:rPr>
          <w:rFonts w:ascii="Arial" w:hAnsi="Arial" w:cs="Arial"/>
          <w:i/>
          <w:iCs/>
          <w:color w:val="auto"/>
        </w:rPr>
        <w:t>Evenement</w:t>
      </w:r>
      <w:proofErr w:type="spellEnd"/>
      <w:r w:rsidR="00CD5F04" w:rsidRPr="009B4369">
        <w:rPr>
          <w:rFonts w:ascii="Arial" w:hAnsi="Arial" w:cs="Arial"/>
          <w:color w:val="auto"/>
        </w:rPr>
        <w:t xml:space="preserve"> </w:t>
      </w:r>
    </w:p>
    <w:p w14:paraId="08C3A8A3"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rPr>
        <w:br/>
        <w:t xml:space="preserve">   </w:t>
      </w:r>
      <w:proofErr w:type="gramStart"/>
      <w:r w:rsidRPr="009B4369">
        <w:rPr>
          <w:rFonts w:ascii="Arial" w:hAnsi="Arial" w:cs="Arial"/>
          <w:color w:val="auto"/>
        </w:rPr>
        <w:t>public</w:t>
      </w:r>
      <w:proofErr w:type="gramEnd"/>
      <w:r w:rsidRPr="009B4369">
        <w:rPr>
          <w:rFonts w:ascii="Arial" w:hAnsi="Arial" w:cs="Arial"/>
          <w:color w:val="auto"/>
        </w:rPr>
        <w:t xml:space="preserve"> </w:t>
      </w:r>
      <w:proofErr w:type="spellStart"/>
      <w:r w:rsidRPr="009B4369">
        <w:rPr>
          <w:rFonts w:ascii="Arial" w:hAnsi="Arial" w:cs="Arial"/>
          <w:color w:val="auto"/>
        </w:rPr>
        <w:t>function</w:t>
      </w:r>
      <w:proofErr w:type="spellEnd"/>
      <w:r w:rsidRPr="009B4369">
        <w:rPr>
          <w:rFonts w:ascii="Arial" w:hAnsi="Arial" w:cs="Arial"/>
          <w:color w:val="auto"/>
        </w:rPr>
        <w:t xml:space="preserve"> __</w:t>
      </w:r>
      <w:proofErr w:type="spellStart"/>
      <w:r w:rsidRPr="009B4369">
        <w:rPr>
          <w:rFonts w:ascii="Arial" w:hAnsi="Arial" w:cs="Arial"/>
          <w:color w:val="auto"/>
        </w:rPr>
        <w:t>construct</w:t>
      </w:r>
      <w:proofErr w:type="spellEnd"/>
      <w:r w:rsidRPr="009B4369">
        <w:rPr>
          <w:rFonts w:ascii="Arial" w:hAnsi="Arial" w:cs="Arial"/>
          <w:color w:val="auto"/>
        </w:rPr>
        <w:t>($</w:t>
      </w:r>
      <w:proofErr w:type="spellStart"/>
      <w:r w:rsidRPr="009B4369">
        <w:rPr>
          <w:rFonts w:ascii="Arial" w:hAnsi="Arial" w:cs="Arial"/>
          <w:color w:val="auto"/>
        </w:rPr>
        <w:t>dhd</w:t>
      </w:r>
      <w:proofErr w:type="spellEnd"/>
      <w:r w:rsidRPr="009B4369">
        <w:rPr>
          <w:rFonts w:ascii="Arial" w:hAnsi="Arial" w:cs="Arial"/>
          <w:color w:val="auto"/>
        </w:rPr>
        <w:t>, $</w:t>
      </w:r>
      <w:proofErr w:type="spellStart"/>
      <w:r w:rsidRPr="009B4369">
        <w:rPr>
          <w:rFonts w:ascii="Arial" w:hAnsi="Arial" w:cs="Arial"/>
          <w:color w:val="auto"/>
        </w:rPr>
        <w:t>dhf</w:t>
      </w:r>
      <w:proofErr w:type="spellEnd"/>
      <w:r w:rsidRPr="009B4369">
        <w:rPr>
          <w:rFonts w:ascii="Arial" w:hAnsi="Arial" w:cs="Arial"/>
          <w:color w:val="auto"/>
        </w:rPr>
        <w:t>, $lieu, $ville, $</w:t>
      </w:r>
      <w:proofErr w:type="spellStart"/>
      <w:r w:rsidRPr="009B4369">
        <w:rPr>
          <w:rFonts w:ascii="Arial" w:hAnsi="Arial" w:cs="Arial"/>
          <w:color w:val="auto"/>
        </w:rPr>
        <w:t>them</w:t>
      </w:r>
      <w:r w:rsidR="00DB243D" w:rsidRPr="009B4369">
        <w:rPr>
          <w:rFonts w:ascii="Arial" w:hAnsi="Arial" w:cs="Arial"/>
          <w:color w:val="auto"/>
        </w:rPr>
        <w:t>e</w:t>
      </w:r>
      <w:proofErr w:type="spellEnd"/>
      <w:r w:rsidRPr="009B4369">
        <w:rPr>
          <w:rFonts w:ascii="Arial" w:hAnsi="Arial" w:cs="Arial"/>
          <w:color w:val="auto"/>
        </w:rPr>
        <w:t>, $</w:t>
      </w:r>
      <w:proofErr w:type="spellStart"/>
      <w:r w:rsidRPr="009B4369">
        <w:rPr>
          <w:rFonts w:ascii="Arial" w:hAnsi="Arial" w:cs="Arial"/>
          <w:color w:val="auto"/>
        </w:rPr>
        <w:t>aff</w:t>
      </w:r>
      <w:proofErr w:type="spellEnd"/>
      <w:r w:rsidRPr="009B4369">
        <w:rPr>
          <w:rFonts w:ascii="Arial" w:hAnsi="Arial" w:cs="Arial"/>
          <w:color w:val="auto"/>
        </w:rPr>
        <w:t>, $</w:t>
      </w:r>
      <w:proofErr w:type="spellStart"/>
      <w:r w:rsidRPr="009B4369">
        <w:rPr>
          <w:rFonts w:ascii="Arial" w:hAnsi="Arial" w:cs="Arial"/>
          <w:color w:val="auto"/>
        </w:rPr>
        <w:t>obj</w:t>
      </w:r>
      <w:proofErr w:type="spellEnd"/>
      <w:r w:rsidRPr="009B4369">
        <w:rPr>
          <w:rFonts w:ascii="Arial" w:hAnsi="Arial" w:cs="Arial"/>
          <w:color w:val="auto"/>
        </w:rPr>
        <w:t xml:space="preserve">){       </w:t>
      </w:r>
      <w:r w:rsidRPr="009B4369">
        <w:rPr>
          <w:rFonts w:ascii="Arial" w:hAnsi="Arial" w:cs="Arial"/>
          <w:color w:val="auto"/>
        </w:rPr>
        <w:br/>
        <w:t xml:space="preserve">        $</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dateHeureDebut</w:t>
      </w:r>
      <w:proofErr w:type="spellEnd"/>
      <w:r w:rsidRPr="009B4369">
        <w:rPr>
          <w:rFonts w:ascii="Arial" w:hAnsi="Arial" w:cs="Arial"/>
          <w:color w:val="auto"/>
        </w:rPr>
        <w:t xml:space="preserve"> = $</w:t>
      </w:r>
      <w:proofErr w:type="spellStart"/>
      <w:r w:rsidRPr="009B4369">
        <w:rPr>
          <w:rFonts w:ascii="Arial" w:hAnsi="Arial" w:cs="Arial"/>
          <w:color w:val="auto"/>
        </w:rPr>
        <w:t>dhd</w:t>
      </w:r>
      <w:proofErr w:type="spellEnd"/>
      <w:r w:rsidRPr="009B4369">
        <w:rPr>
          <w:rFonts w:ascii="Arial" w:hAnsi="Arial" w:cs="Arial"/>
          <w:color w:val="auto"/>
        </w:rPr>
        <w:t>;</w:t>
      </w:r>
    </w:p>
    <w:p w14:paraId="55293547"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rPr>
        <w:t xml:space="preserve">        $</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dateHeureFin</w:t>
      </w:r>
      <w:proofErr w:type="spellEnd"/>
      <w:r w:rsidRPr="009B4369">
        <w:rPr>
          <w:rFonts w:ascii="Arial" w:hAnsi="Arial" w:cs="Arial"/>
          <w:color w:val="auto"/>
        </w:rPr>
        <w:t xml:space="preserve"> = $</w:t>
      </w:r>
      <w:proofErr w:type="spellStart"/>
      <w:proofErr w:type="gramStart"/>
      <w:r w:rsidRPr="009B4369">
        <w:rPr>
          <w:rFonts w:ascii="Arial" w:hAnsi="Arial" w:cs="Arial"/>
          <w:color w:val="auto"/>
        </w:rPr>
        <w:t>dhf</w:t>
      </w:r>
      <w:proofErr w:type="spellEnd"/>
      <w:r w:rsidRPr="009B4369">
        <w:rPr>
          <w:rFonts w:ascii="Arial" w:hAnsi="Arial" w:cs="Arial"/>
          <w:color w:val="auto"/>
        </w:rPr>
        <w:t>;</w:t>
      </w:r>
      <w:proofErr w:type="gramEnd"/>
    </w:p>
    <w:p w14:paraId="28EDCA3F"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rPr>
        <w:t xml:space="preserve">        $</w:t>
      </w:r>
      <w:proofErr w:type="spellStart"/>
      <w:r w:rsidRPr="009B4369">
        <w:rPr>
          <w:rFonts w:ascii="Arial" w:hAnsi="Arial" w:cs="Arial"/>
          <w:color w:val="auto"/>
        </w:rPr>
        <w:t>this</w:t>
      </w:r>
      <w:proofErr w:type="spellEnd"/>
      <w:r w:rsidRPr="009B4369">
        <w:rPr>
          <w:rFonts w:ascii="Arial" w:hAnsi="Arial" w:cs="Arial"/>
          <w:color w:val="auto"/>
        </w:rPr>
        <w:t xml:space="preserve">-&gt;lieu </w:t>
      </w:r>
      <w:r w:rsidR="00CD5F04" w:rsidRPr="009B4369">
        <w:rPr>
          <w:rFonts w:ascii="Arial" w:hAnsi="Arial" w:cs="Arial"/>
          <w:color w:val="auto"/>
        </w:rPr>
        <w:t>=</w:t>
      </w:r>
      <w:r w:rsidRPr="009B4369">
        <w:rPr>
          <w:rFonts w:ascii="Arial" w:hAnsi="Arial" w:cs="Arial"/>
          <w:color w:val="auto"/>
        </w:rPr>
        <w:t xml:space="preserve"> $</w:t>
      </w:r>
      <w:proofErr w:type="gramStart"/>
      <w:r w:rsidRPr="009B4369">
        <w:rPr>
          <w:rFonts w:ascii="Arial" w:hAnsi="Arial" w:cs="Arial"/>
          <w:color w:val="auto"/>
        </w:rPr>
        <w:t>lieu;</w:t>
      </w:r>
      <w:proofErr w:type="gramEnd"/>
    </w:p>
    <w:p w14:paraId="4574AA7A"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rPr>
        <w:t xml:space="preserve">        $</w:t>
      </w:r>
      <w:proofErr w:type="spellStart"/>
      <w:r w:rsidRPr="009B4369">
        <w:rPr>
          <w:rFonts w:ascii="Arial" w:hAnsi="Arial" w:cs="Arial"/>
          <w:color w:val="auto"/>
        </w:rPr>
        <w:t>this</w:t>
      </w:r>
      <w:proofErr w:type="spellEnd"/>
      <w:r w:rsidRPr="009B4369">
        <w:rPr>
          <w:rFonts w:ascii="Arial" w:hAnsi="Arial" w:cs="Arial"/>
          <w:color w:val="auto"/>
        </w:rPr>
        <w:t>-&gt;ville = $</w:t>
      </w:r>
      <w:proofErr w:type="gramStart"/>
      <w:r w:rsidRPr="009B4369">
        <w:rPr>
          <w:rFonts w:ascii="Arial" w:hAnsi="Arial" w:cs="Arial"/>
          <w:color w:val="auto"/>
        </w:rPr>
        <w:t>ville;</w:t>
      </w:r>
      <w:proofErr w:type="gramEnd"/>
    </w:p>
    <w:p w14:paraId="27BCF120"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rPr>
        <w:t xml:space="preserve">        </w:t>
      </w:r>
      <w:r w:rsidRPr="009B4369">
        <w:rPr>
          <w:rFonts w:ascii="Arial" w:hAnsi="Arial" w:cs="Arial"/>
          <w:color w:val="auto"/>
          <w:lang w:val="en-US"/>
        </w:rPr>
        <w:t>$this-&gt;them</w:t>
      </w:r>
      <w:r w:rsidR="00DB243D" w:rsidRPr="009B4369">
        <w:rPr>
          <w:rFonts w:ascii="Arial" w:hAnsi="Arial" w:cs="Arial"/>
          <w:color w:val="auto"/>
          <w:lang w:val="en-US"/>
        </w:rPr>
        <w:t>e</w:t>
      </w:r>
      <w:r w:rsidRPr="009B4369">
        <w:rPr>
          <w:rFonts w:ascii="Arial" w:hAnsi="Arial" w:cs="Arial"/>
          <w:color w:val="auto"/>
          <w:lang w:val="en-US"/>
        </w:rPr>
        <w:t xml:space="preserve"> = $them</w:t>
      </w:r>
      <w:r w:rsidR="00DB243D" w:rsidRPr="009B4369">
        <w:rPr>
          <w:rFonts w:ascii="Arial" w:hAnsi="Arial" w:cs="Arial"/>
          <w:color w:val="auto"/>
          <w:lang w:val="en-US"/>
        </w:rPr>
        <w:t>e</w:t>
      </w:r>
      <w:r w:rsidRPr="009B4369">
        <w:rPr>
          <w:rFonts w:ascii="Arial" w:hAnsi="Arial" w:cs="Arial"/>
          <w:color w:val="auto"/>
          <w:lang w:val="en-US"/>
        </w:rPr>
        <w:t>;</w:t>
      </w:r>
    </w:p>
    <w:p w14:paraId="167B1432"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 xml:space="preserve">        $this-&gt;affiche = $</w:t>
      </w:r>
      <w:proofErr w:type="spellStart"/>
      <w:r w:rsidRPr="009B4369">
        <w:rPr>
          <w:rFonts w:ascii="Arial" w:hAnsi="Arial" w:cs="Arial"/>
          <w:color w:val="auto"/>
          <w:lang w:val="en-US"/>
        </w:rPr>
        <w:t>aff</w:t>
      </w:r>
      <w:proofErr w:type="spellEnd"/>
      <w:r w:rsidRPr="009B4369">
        <w:rPr>
          <w:rFonts w:ascii="Arial" w:hAnsi="Arial" w:cs="Arial"/>
          <w:color w:val="auto"/>
          <w:lang w:val="en-US"/>
        </w:rPr>
        <w:t>;</w:t>
      </w:r>
    </w:p>
    <w:p w14:paraId="0AC28527" w14:textId="1588FF52" w:rsidR="003E0F8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lang w:val="en-US"/>
        </w:rPr>
        <w:t xml:space="preserve">        $this-&gt;</w:t>
      </w:r>
      <w:proofErr w:type="spellStart"/>
      <w:r w:rsidRPr="009B4369">
        <w:rPr>
          <w:rFonts w:ascii="Arial" w:hAnsi="Arial" w:cs="Arial"/>
          <w:color w:val="auto"/>
          <w:lang w:val="en-US"/>
        </w:rPr>
        <w:t>objectifs</w:t>
      </w:r>
      <w:proofErr w:type="spellEnd"/>
      <w:r w:rsidRPr="009B4369">
        <w:rPr>
          <w:rFonts w:ascii="Arial" w:hAnsi="Arial" w:cs="Arial"/>
          <w:color w:val="auto"/>
          <w:lang w:val="en-US"/>
        </w:rPr>
        <w:t xml:space="preserve"> = $obj;</w:t>
      </w:r>
      <w:r w:rsidRPr="009B4369">
        <w:rPr>
          <w:rFonts w:ascii="Arial" w:hAnsi="Arial" w:cs="Arial"/>
          <w:color w:val="auto"/>
          <w:lang w:val="en-US"/>
        </w:rPr>
        <w:br/>
        <w:t xml:space="preserve">        $this-&gt;</w:t>
      </w:r>
      <w:proofErr w:type="spellStart"/>
      <w:r w:rsidRPr="009B4369">
        <w:rPr>
          <w:rFonts w:ascii="Arial" w:hAnsi="Arial" w:cs="Arial"/>
          <w:color w:val="auto"/>
          <w:lang w:val="en-US"/>
        </w:rPr>
        <w:t>lesEvenements</w:t>
      </w:r>
      <w:proofErr w:type="spellEnd"/>
      <w:r w:rsidRPr="009B4369">
        <w:rPr>
          <w:rFonts w:ascii="Arial" w:hAnsi="Arial" w:cs="Arial"/>
          <w:color w:val="auto"/>
          <w:lang w:val="en-US"/>
        </w:rPr>
        <w:t xml:space="preserve"> = </w:t>
      </w:r>
      <w:proofErr w:type="gramStart"/>
      <w:r w:rsidRPr="009B4369">
        <w:rPr>
          <w:rFonts w:ascii="Arial" w:hAnsi="Arial" w:cs="Arial"/>
          <w:color w:val="auto"/>
          <w:lang w:val="en-US"/>
        </w:rPr>
        <w:t>array(</w:t>
      </w:r>
      <w:proofErr w:type="gramEnd"/>
      <w:r w:rsidRPr="009B4369">
        <w:rPr>
          <w:rFonts w:ascii="Arial" w:hAnsi="Arial" w:cs="Arial"/>
          <w:color w:val="auto"/>
          <w:lang w:val="en-US"/>
        </w:rPr>
        <w:t>);</w:t>
      </w:r>
      <w:r w:rsidRPr="009B4369">
        <w:rPr>
          <w:rFonts w:ascii="Arial" w:hAnsi="Arial" w:cs="Arial"/>
          <w:color w:val="auto"/>
          <w:lang w:val="en-US"/>
        </w:rPr>
        <w:br/>
        <w:t xml:space="preserve">    }</w:t>
      </w:r>
      <w:r w:rsidRPr="009B4369">
        <w:rPr>
          <w:rFonts w:ascii="Arial" w:hAnsi="Arial" w:cs="Arial"/>
          <w:color w:val="auto"/>
          <w:lang w:val="en-US"/>
        </w:rPr>
        <w:br/>
        <w:t xml:space="preserve">    public function </w:t>
      </w:r>
      <w:proofErr w:type="spellStart"/>
      <w:r w:rsidRPr="009B4369">
        <w:rPr>
          <w:rFonts w:ascii="Arial" w:hAnsi="Arial" w:cs="Arial"/>
          <w:color w:val="auto"/>
          <w:lang w:val="en-US"/>
        </w:rPr>
        <w:t>ajouterEvenement</w:t>
      </w:r>
      <w:proofErr w:type="spellEnd"/>
      <w:r w:rsidRPr="009B4369">
        <w:rPr>
          <w:rFonts w:ascii="Arial" w:hAnsi="Arial" w:cs="Arial"/>
          <w:color w:val="auto"/>
          <w:lang w:val="en-US"/>
        </w:rPr>
        <w:t>($</w:t>
      </w:r>
      <w:proofErr w:type="spellStart"/>
      <w:r w:rsidRPr="009B4369">
        <w:rPr>
          <w:rFonts w:ascii="Arial" w:hAnsi="Arial" w:cs="Arial"/>
          <w:color w:val="auto"/>
          <w:lang w:val="en-US"/>
        </w:rPr>
        <w:t>evt</w:t>
      </w:r>
      <w:proofErr w:type="spellEnd"/>
      <w:r w:rsidRPr="009B4369">
        <w:rPr>
          <w:rFonts w:ascii="Arial" w:hAnsi="Arial" w:cs="Arial"/>
          <w:color w:val="auto"/>
          <w:lang w:val="en-US"/>
        </w:rPr>
        <w:t>){</w:t>
      </w:r>
      <w:r w:rsidRPr="009B4369">
        <w:rPr>
          <w:rFonts w:ascii="Arial" w:hAnsi="Arial" w:cs="Arial"/>
          <w:color w:val="auto"/>
          <w:lang w:val="en-US"/>
        </w:rPr>
        <w:br/>
        <w:t xml:space="preserve">        </w:t>
      </w:r>
      <w:proofErr w:type="spellStart"/>
      <w:r w:rsidRPr="009B4369">
        <w:rPr>
          <w:rFonts w:ascii="Arial" w:hAnsi="Arial" w:cs="Arial"/>
          <w:color w:val="auto"/>
          <w:lang w:val="en-US"/>
        </w:rPr>
        <w:t>array_push</w:t>
      </w:r>
      <w:proofErr w:type="spellEnd"/>
      <w:r w:rsidRPr="009B4369">
        <w:rPr>
          <w:rFonts w:ascii="Arial" w:hAnsi="Arial" w:cs="Arial"/>
          <w:color w:val="auto"/>
          <w:lang w:val="en-US"/>
        </w:rPr>
        <w:t>($this-&gt;</w:t>
      </w:r>
      <w:proofErr w:type="spellStart"/>
      <w:r w:rsidRPr="009B4369">
        <w:rPr>
          <w:rFonts w:ascii="Arial" w:hAnsi="Arial" w:cs="Arial"/>
          <w:color w:val="auto"/>
          <w:lang w:val="en-US"/>
        </w:rPr>
        <w:t>lesEvenements</w:t>
      </w:r>
      <w:proofErr w:type="spellEnd"/>
      <w:r w:rsidRPr="009B4369">
        <w:rPr>
          <w:rFonts w:ascii="Arial" w:hAnsi="Arial" w:cs="Arial"/>
          <w:color w:val="auto"/>
          <w:lang w:val="en-US"/>
        </w:rPr>
        <w:t>, $</w:t>
      </w:r>
      <w:proofErr w:type="spellStart"/>
      <w:r w:rsidRPr="009B4369">
        <w:rPr>
          <w:rFonts w:ascii="Arial" w:hAnsi="Arial" w:cs="Arial"/>
          <w:color w:val="auto"/>
          <w:lang w:val="en-US"/>
        </w:rPr>
        <w:t>evt</w:t>
      </w:r>
      <w:proofErr w:type="spellEnd"/>
      <w:r w:rsidRPr="009B4369">
        <w:rPr>
          <w:rFonts w:ascii="Arial" w:hAnsi="Arial" w:cs="Arial"/>
          <w:color w:val="auto"/>
          <w:lang w:val="en-US"/>
        </w:rPr>
        <w:t>);</w:t>
      </w:r>
      <w:r w:rsidRPr="009B4369">
        <w:rPr>
          <w:rFonts w:ascii="Arial" w:hAnsi="Arial" w:cs="Arial"/>
          <w:color w:val="auto"/>
          <w:lang w:val="en-US"/>
        </w:rPr>
        <w:br/>
        <w:t xml:space="preserve">    }</w:t>
      </w:r>
      <w:r w:rsidRPr="009B4369">
        <w:rPr>
          <w:rFonts w:ascii="Arial" w:hAnsi="Arial" w:cs="Arial"/>
          <w:color w:val="auto"/>
          <w:lang w:val="en-US"/>
        </w:rPr>
        <w:br/>
        <w:t xml:space="preserve">    public function </w:t>
      </w:r>
      <w:proofErr w:type="spellStart"/>
      <w:r w:rsidRPr="009B4369">
        <w:rPr>
          <w:rFonts w:ascii="Arial" w:hAnsi="Arial" w:cs="Arial"/>
          <w:color w:val="auto"/>
          <w:lang w:val="en-US"/>
        </w:rPr>
        <w:t>evtsInitiationToJson</w:t>
      </w:r>
      <w:proofErr w:type="spellEnd"/>
      <w:r w:rsidRPr="009B4369">
        <w:rPr>
          <w:rFonts w:ascii="Arial" w:hAnsi="Arial" w:cs="Arial"/>
          <w:color w:val="auto"/>
          <w:lang w:val="en-US"/>
        </w:rPr>
        <w:t xml:space="preserve">() </w:t>
      </w:r>
      <w:r w:rsidRPr="009B4369">
        <w:rPr>
          <w:rFonts w:ascii="Arial" w:hAnsi="Arial" w:cs="Arial"/>
          <w:i/>
          <w:iCs/>
          <w:color w:val="auto"/>
          <w:lang w:val="en-US"/>
        </w:rPr>
        <w:t xml:space="preserve">{// </w:t>
      </w:r>
      <w:proofErr w:type="spellStart"/>
      <w:r w:rsidRPr="009B4369">
        <w:rPr>
          <w:rFonts w:ascii="Arial" w:hAnsi="Arial" w:cs="Arial"/>
          <w:i/>
          <w:iCs/>
          <w:color w:val="auto"/>
          <w:lang w:val="en-US"/>
        </w:rPr>
        <w:t>retourne</w:t>
      </w:r>
      <w:proofErr w:type="spellEnd"/>
      <w:r w:rsidRPr="009B4369">
        <w:rPr>
          <w:rFonts w:ascii="Arial" w:hAnsi="Arial" w:cs="Arial"/>
          <w:i/>
          <w:iCs/>
          <w:color w:val="auto"/>
          <w:lang w:val="en-US"/>
        </w:rPr>
        <w:t xml:space="preserve"> </w:t>
      </w:r>
      <w:proofErr w:type="spellStart"/>
      <w:r w:rsidRPr="009B4369">
        <w:rPr>
          <w:rFonts w:ascii="Arial" w:hAnsi="Arial" w:cs="Arial"/>
          <w:i/>
          <w:iCs/>
          <w:color w:val="auto"/>
          <w:lang w:val="en-US"/>
        </w:rPr>
        <w:t>une</w:t>
      </w:r>
      <w:proofErr w:type="spellEnd"/>
      <w:r w:rsidRPr="009B4369">
        <w:rPr>
          <w:rFonts w:ascii="Arial" w:hAnsi="Arial" w:cs="Arial"/>
          <w:i/>
          <w:iCs/>
          <w:color w:val="auto"/>
          <w:lang w:val="en-US"/>
        </w:rPr>
        <w:t xml:space="preserve"> </w:t>
      </w:r>
      <w:proofErr w:type="spellStart"/>
      <w:r w:rsidRPr="009B4369">
        <w:rPr>
          <w:rFonts w:ascii="Arial" w:hAnsi="Arial" w:cs="Arial"/>
          <w:i/>
          <w:iCs/>
          <w:color w:val="auto"/>
          <w:lang w:val="en-US"/>
        </w:rPr>
        <w:t>chaine</w:t>
      </w:r>
      <w:proofErr w:type="spellEnd"/>
      <w:r w:rsidRPr="009B4369">
        <w:rPr>
          <w:rFonts w:ascii="Arial" w:hAnsi="Arial" w:cs="Arial"/>
          <w:i/>
          <w:iCs/>
          <w:color w:val="auto"/>
          <w:lang w:val="en-US"/>
        </w:rPr>
        <w:t xml:space="preserve"> de </w:t>
      </w:r>
      <w:proofErr w:type="spellStart"/>
      <w:r w:rsidRPr="009B4369">
        <w:rPr>
          <w:rFonts w:ascii="Arial" w:hAnsi="Arial" w:cs="Arial"/>
          <w:i/>
          <w:iCs/>
          <w:color w:val="auto"/>
          <w:lang w:val="en-US"/>
        </w:rPr>
        <w:t>caractères</w:t>
      </w:r>
      <w:proofErr w:type="spellEnd"/>
      <w:r w:rsidRPr="009B4369">
        <w:rPr>
          <w:rFonts w:ascii="Arial" w:hAnsi="Arial" w:cs="Arial"/>
          <w:color w:val="auto"/>
          <w:lang w:val="en-US"/>
        </w:rPr>
        <w:br/>
        <w:t xml:space="preserve">      $</w:t>
      </w:r>
      <w:proofErr w:type="spellStart"/>
      <w:r w:rsidRPr="009B4369">
        <w:rPr>
          <w:rFonts w:ascii="Arial" w:hAnsi="Arial" w:cs="Arial"/>
          <w:color w:val="auto"/>
          <w:lang w:val="en-US"/>
        </w:rPr>
        <w:t>chaineJson</w:t>
      </w:r>
      <w:proofErr w:type="spellEnd"/>
      <w:r w:rsidRPr="009B4369">
        <w:rPr>
          <w:rFonts w:ascii="Arial" w:hAnsi="Arial" w:cs="Arial"/>
          <w:color w:val="auto"/>
          <w:lang w:val="en-US"/>
        </w:rPr>
        <w:t xml:space="preserve"> =</w:t>
      </w:r>
      <w:r w:rsidR="00945691" w:rsidRPr="009B4369">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Ev</w:t>
      </w:r>
      <w:r w:rsidR="00DB243D" w:rsidRPr="009B4369">
        <w:rPr>
          <w:rFonts w:ascii="Arial" w:hAnsi="Arial" w:cs="Arial"/>
          <w:color w:val="auto"/>
          <w:lang w:val="en-US"/>
        </w:rPr>
        <w:t>e</w:t>
      </w:r>
      <w:r w:rsidRPr="009B4369">
        <w:rPr>
          <w:rFonts w:ascii="Arial" w:hAnsi="Arial" w:cs="Arial"/>
          <w:color w:val="auto"/>
          <w:lang w:val="en-US"/>
        </w:rPr>
        <w:t>nementsInitiations</w:t>
      </w:r>
      <w:proofErr w:type="spellEnd"/>
      <w:r w:rsidRPr="009B4369">
        <w:rPr>
          <w:rFonts w:ascii="Arial" w:hAnsi="Arial" w:cs="Arial"/>
          <w:color w:val="auto"/>
          <w:lang w:val="en-US"/>
        </w:rPr>
        <w:t>" : [';</w:t>
      </w:r>
      <w:r w:rsidRPr="009B4369">
        <w:rPr>
          <w:rFonts w:ascii="Arial" w:hAnsi="Arial" w:cs="Arial"/>
          <w:color w:val="auto"/>
          <w:lang w:val="en-US"/>
        </w:rPr>
        <w:br/>
        <w:t xml:space="preserve">      foreach ($this-&gt;</w:t>
      </w:r>
      <w:proofErr w:type="spellStart"/>
      <w:r w:rsidRPr="009B4369">
        <w:rPr>
          <w:rFonts w:ascii="Arial" w:hAnsi="Arial" w:cs="Arial"/>
          <w:color w:val="auto"/>
          <w:lang w:val="en-US"/>
        </w:rPr>
        <w:t>lesEvenements</w:t>
      </w:r>
      <w:proofErr w:type="spellEnd"/>
      <w:r w:rsidRPr="009B4369">
        <w:rPr>
          <w:rFonts w:ascii="Arial" w:hAnsi="Arial" w:cs="Arial"/>
          <w:color w:val="auto"/>
          <w:lang w:val="en-US"/>
        </w:rPr>
        <w:t xml:space="preserve"> as $</w:t>
      </w:r>
      <w:proofErr w:type="spellStart"/>
      <w:r w:rsidRPr="009B4369">
        <w:rPr>
          <w:rFonts w:ascii="Arial" w:hAnsi="Arial" w:cs="Arial"/>
          <w:color w:val="auto"/>
          <w:lang w:val="en-US"/>
        </w:rPr>
        <w:t>evt</w:t>
      </w:r>
      <w:proofErr w:type="spellEnd"/>
      <w:r w:rsidRPr="009B4369">
        <w:rPr>
          <w:rFonts w:ascii="Arial" w:hAnsi="Arial" w:cs="Arial"/>
          <w:color w:val="auto"/>
          <w:lang w:val="en-US"/>
        </w:rPr>
        <w:t>){</w:t>
      </w:r>
      <w:r w:rsidRPr="009B4369">
        <w:rPr>
          <w:rFonts w:ascii="Arial" w:hAnsi="Arial" w:cs="Arial"/>
          <w:color w:val="auto"/>
          <w:lang w:val="en-US"/>
        </w:rPr>
        <w:br/>
        <w:t xml:space="preserve">          if ($</w:t>
      </w:r>
      <w:proofErr w:type="spellStart"/>
      <w:r w:rsidRPr="009B4369">
        <w:rPr>
          <w:rFonts w:ascii="Arial" w:hAnsi="Arial" w:cs="Arial"/>
          <w:color w:val="auto"/>
          <w:lang w:val="en-US"/>
        </w:rPr>
        <w:t>evt</w:t>
      </w:r>
      <w:proofErr w:type="spellEnd"/>
      <w:r w:rsidRPr="009B4369">
        <w:rPr>
          <w:rFonts w:ascii="Arial" w:hAnsi="Arial" w:cs="Arial"/>
          <w:color w:val="auto"/>
          <w:lang w:val="en-US"/>
        </w:rPr>
        <w:t xml:space="preserve"> </w:t>
      </w:r>
      <w:proofErr w:type="spellStart"/>
      <w:r w:rsidRPr="009B4369">
        <w:rPr>
          <w:rFonts w:ascii="Arial" w:hAnsi="Arial" w:cs="Arial"/>
          <w:color w:val="auto"/>
          <w:lang w:val="en-US"/>
        </w:rPr>
        <w:t>instanceof</w:t>
      </w:r>
      <w:proofErr w:type="spellEnd"/>
      <w:r w:rsidRPr="009B4369">
        <w:rPr>
          <w:rFonts w:ascii="Arial" w:hAnsi="Arial" w:cs="Arial"/>
          <w:color w:val="auto"/>
          <w:lang w:val="en-US"/>
        </w:rPr>
        <w:t xml:space="preserve"> Initiation){</w:t>
      </w:r>
      <w:r w:rsidRPr="009B4369">
        <w:rPr>
          <w:rFonts w:ascii="Arial" w:hAnsi="Arial" w:cs="Arial"/>
          <w:color w:val="auto"/>
          <w:lang w:val="en-US"/>
        </w:rPr>
        <w:br/>
        <w:t xml:space="preserve">              </w:t>
      </w:r>
      <w:bookmarkStart w:id="15" w:name="_Hlk62387607"/>
      <w:r w:rsidRPr="009B4369">
        <w:rPr>
          <w:rFonts w:ascii="Arial" w:hAnsi="Arial" w:cs="Arial"/>
          <w:color w:val="auto"/>
          <w:lang w:val="en-US"/>
        </w:rPr>
        <w:t>$</w:t>
      </w:r>
      <w:proofErr w:type="spellStart"/>
      <w:r w:rsidRPr="009B4369">
        <w:rPr>
          <w:rFonts w:ascii="Arial" w:hAnsi="Arial" w:cs="Arial"/>
          <w:color w:val="auto"/>
          <w:lang w:val="en-US"/>
        </w:rPr>
        <w:t>chaineJson</w:t>
      </w:r>
      <w:bookmarkEnd w:id="15"/>
      <w:proofErr w:type="spellEnd"/>
      <w:r w:rsidRPr="009B4369">
        <w:rPr>
          <w:rFonts w:ascii="Arial" w:hAnsi="Arial" w:cs="Arial"/>
          <w:color w:val="auto"/>
          <w:lang w:val="en-US"/>
        </w:rPr>
        <w:t xml:space="preserve"> = </w:t>
      </w:r>
      <w:r w:rsidR="009B3DF8" w:rsidRPr="009B4369">
        <w:rPr>
          <w:rFonts w:ascii="Arial" w:hAnsi="Arial" w:cs="Arial"/>
          <w:color w:val="auto"/>
          <w:lang w:val="en-US"/>
        </w:rPr>
        <w:t>$</w:t>
      </w:r>
      <w:proofErr w:type="spellStart"/>
      <w:r w:rsidR="009B3DF8" w:rsidRPr="009B4369">
        <w:rPr>
          <w:rFonts w:ascii="Arial" w:hAnsi="Arial" w:cs="Arial"/>
          <w:color w:val="auto"/>
          <w:lang w:val="en-US"/>
        </w:rPr>
        <w:t>chaineJson</w:t>
      </w:r>
      <w:proofErr w:type="spellEnd"/>
      <w:r w:rsidR="009B3DF8" w:rsidRPr="009B4369">
        <w:rPr>
          <w:rFonts w:ascii="Arial" w:hAnsi="Arial" w:cs="Arial"/>
          <w:color w:val="auto"/>
        </w:rPr>
        <w:t xml:space="preserve"> . </w:t>
      </w:r>
      <w:r w:rsidRPr="009B4369">
        <w:rPr>
          <w:rFonts w:ascii="Arial" w:hAnsi="Arial" w:cs="Arial"/>
          <w:color w:val="auto"/>
        </w:rPr>
        <w:t>$</w:t>
      </w:r>
      <w:proofErr w:type="spellStart"/>
      <w:r w:rsidRPr="009B4369">
        <w:rPr>
          <w:rFonts w:ascii="Arial" w:hAnsi="Arial" w:cs="Arial"/>
          <w:color w:val="auto"/>
        </w:rPr>
        <w:t>evt</w:t>
      </w:r>
      <w:proofErr w:type="spellEnd"/>
      <w:r w:rsidRPr="009B4369">
        <w:rPr>
          <w:rFonts w:ascii="Arial" w:hAnsi="Arial" w:cs="Arial"/>
          <w:color w:val="auto"/>
        </w:rPr>
        <w:t>-&gt;</w:t>
      </w:r>
      <w:proofErr w:type="spellStart"/>
      <w:proofErr w:type="gramStart"/>
      <w:r w:rsidRPr="009B4369">
        <w:rPr>
          <w:rFonts w:ascii="Arial" w:hAnsi="Arial" w:cs="Arial"/>
          <w:color w:val="auto"/>
        </w:rPr>
        <w:t>toJson</w:t>
      </w:r>
      <w:proofErr w:type="spellEnd"/>
      <w:r w:rsidRPr="009B4369">
        <w:rPr>
          <w:rFonts w:ascii="Arial" w:hAnsi="Arial" w:cs="Arial"/>
          <w:color w:val="auto"/>
        </w:rPr>
        <w:t>(</w:t>
      </w:r>
      <w:proofErr w:type="gramEnd"/>
      <w:r w:rsidRPr="009B4369">
        <w:rPr>
          <w:rFonts w:ascii="Arial" w:hAnsi="Arial" w:cs="Arial"/>
          <w:color w:val="auto"/>
        </w:rPr>
        <w:t>);</w:t>
      </w:r>
      <w:r w:rsidR="009B3DF8" w:rsidRPr="009B4369">
        <w:rPr>
          <w:rFonts w:ascii="Arial" w:hAnsi="Arial" w:cs="Arial"/>
          <w:color w:val="auto"/>
        </w:rPr>
        <w:t xml:space="preserve"> </w:t>
      </w:r>
      <w:r w:rsidR="009B3DF8" w:rsidRPr="009B4369">
        <w:rPr>
          <w:rFonts w:ascii="Arial" w:hAnsi="Arial" w:cs="Arial"/>
          <w:i/>
          <w:iCs/>
          <w:color w:val="auto"/>
        </w:rPr>
        <w:t>// concaténation</w:t>
      </w:r>
      <w:r w:rsidRPr="009B4369">
        <w:rPr>
          <w:rFonts w:ascii="Arial" w:hAnsi="Arial" w:cs="Arial"/>
          <w:color w:val="auto"/>
        </w:rPr>
        <w:br/>
        <w:t xml:space="preserve">          }</w:t>
      </w:r>
      <w:r w:rsidRPr="009B4369">
        <w:rPr>
          <w:rFonts w:ascii="Arial" w:hAnsi="Arial" w:cs="Arial"/>
          <w:color w:val="auto"/>
        </w:rPr>
        <w:br/>
        <w:t xml:space="preserve">      }</w:t>
      </w:r>
      <w:r w:rsidRPr="009B4369">
        <w:rPr>
          <w:rFonts w:ascii="Arial" w:hAnsi="Arial" w:cs="Arial"/>
          <w:color w:val="auto"/>
        </w:rPr>
        <w:br/>
        <w:t xml:space="preserve">      return $</w:t>
      </w:r>
      <w:proofErr w:type="spellStart"/>
      <w:r w:rsidRPr="009B4369">
        <w:rPr>
          <w:rFonts w:ascii="Arial" w:hAnsi="Arial" w:cs="Arial"/>
          <w:color w:val="auto"/>
        </w:rPr>
        <w:t>chaineJson</w:t>
      </w:r>
      <w:proofErr w:type="spellEnd"/>
      <w:r w:rsidRPr="009B4369">
        <w:rPr>
          <w:rFonts w:ascii="Arial" w:hAnsi="Arial" w:cs="Arial"/>
          <w:color w:val="auto"/>
        </w:rPr>
        <w:t xml:space="preserve"> . </w:t>
      </w:r>
      <w:proofErr w:type="gramStart"/>
      <w:r w:rsidRPr="009B4369">
        <w:rPr>
          <w:rFonts w:ascii="Arial" w:hAnsi="Arial" w:cs="Arial"/>
          <w:color w:val="auto"/>
        </w:rPr>
        <w:t>" ]</w:t>
      </w:r>
      <w:proofErr w:type="gramEnd"/>
      <w:r w:rsidRPr="009B4369">
        <w:rPr>
          <w:rFonts w:ascii="Arial" w:hAnsi="Arial" w:cs="Arial"/>
          <w:color w:val="auto"/>
        </w:rPr>
        <w:t>\n" ;</w:t>
      </w:r>
      <w:r w:rsidRPr="009B4369">
        <w:rPr>
          <w:rFonts w:ascii="Arial" w:hAnsi="Arial" w:cs="Arial"/>
          <w:color w:val="auto"/>
        </w:rPr>
        <w:br/>
        <w:t xml:space="preserve">    }</w:t>
      </w:r>
      <w:r w:rsidRPr="009B4369">
        <w:rPr>
          <w:rFonts w:ascii="Arial" w:hAnsi="Arial" w:cs="Arial"/>
          <w:color w:val="auto"/>
        </w:rPr>
        <w:br/>
        <w:t xml:space="preserve">    </w:t>
      </w:r>
      <w:r w:rsidRPr="009B4369">
        <w:rPr>
          <w:rFonts w:ascii="Arial" w:hAnsi="Arial" w:cs="Arial"/>
          <w:b/>
          <w:bCs/>
          <w:color w:val="auto"/>
        </w:rPr>
        <w:t xml:space="preserve">public </w:t>
      </w:r>
      <w:proofErr w:type="spellStart"/>
      <w:r w:rsidRPr="009B4369">
        <w:rPr>
          <w:rFonts w:ascii="Arial" w:hAnsi="Arial" w:cs="Arial"/>
          <w:b/>
          <w:bCs/>
          <w:color w:val="auto"/>
        </w:rPr>
        <w:t>function</w:t>
      </w:r>
      <w:proofErr w:type="spellEnd"/>
      <w:r w:rsidRPr="009B4369">
        <w:rPr>
          <w:rFonts w:ascii="Arial" w:hAnsi="Arial" w:cs="Arial"/>
          <w:b/>
          <w:bCs/>
          <w:color w:val="auto"/>
        </w:rPr>
        <w:t xml:space="preserve"> </w:t>
      </w:r>
      <w:proofErr w:type="spellStart"/>
      <w:r w:rsidRPr="009B4369">
        <w:rPr>
          <w:rFonts w:ascii="Arial" w:hAnsi="Arial" w:cs="Arial"/>
          <w:b/>
          <w:bCs/>
          <w:color w:val="auto"/>
        </w:rPr>
        <w:t>planningParParticipant</w:t>
      </w:r>
      <w:proofErr w:type="spellEnd"/>
      <w:r w:rsidRPr="009B4369">
        <w:rPr>
          <w:rFonts w:ascii="Arial" w:hAnsi="Arial" w:cs="Arial"/>
          <w:b/>
          <w:bCs/>
          <w:color w:val="auto"/>
        </w:rPr>
        <w:t>($</w:t>
      </w:r>
      <w:proofErr w:type="spellStart"/>
      <w:r w:rsidRPr="009B4369">
        <w:rPr>
          <w:rFonts w:ascii="Arial" w:hAnsi="Arial" w:cs="Arial"/>
          <w:b/>
          <w:bCs/>
          <w:color w:val="auto"/>
        </w:rPr>
        <w:t>un</w:t>
      </w:r>
      <w:r w:rsidR="001C4918" w:rsidRPr="009B4369">
        <w:rPr>
          <w:rFonts w:ascii="Arial" w:hAnsi="Arial" w:cs="Arial"/>
          <w:b/>
          <w:bCs/>
          <w:color w:val="auto"/>
        </w:rPr>
        <w:t>Mel</w:t>
      </w:r>
      <w:r w:rsidRPr="009B4369">
        <w:rPr>
          <w:rFonts w:ascii="Arial" w:hAnsi="Arial" w:cs="Arial"/>
          <w:b/>
          <w:bCs/>
          <w:color w:val="auto"/>
        </w:rPr>
        <w:t>Part</w:t>
      </w:r>
      <w:proofErr w:type="spellEnd"/>
      <w:r w:rsidRPr="009B4369">
        <w:rPr>
          <w:rFonts w:ascii="Arial" w:hAnsi="Arial" w:cs="Arial"/>
          <w:b/>
          <w:bCs/>
          <w:color w:val="auto"/>
        </w:rPr>
        <w:t>)</w:t>
      </w:r>
      <w:r w:rsidRPr="009B4369">
        <w:rPr>
          <w:rFonts w:ascii="Arial" w:hAnsi="Arial" w:cs="Arial"/>
          <w:color w:val="auto"/>
        </w:rPr>
        <w:t xml:space="preserve"> {</w:t>
      </w:r>
    </w:p>
    <w:p w14:paraId="637AEB7A"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rPr>
        <w:t xml:space="preserve">        $</w:t>
      </w:r>
      <w:proofErr w:type="spellStart"/>
      <w:r w:rsidRPr="009B4369">
        <w:rPr>
          <w:rFonts w:ascii="Arial" w:hAnsi="Arial" w:cs="Arial"/>
          <w:color w:val="auto"/>
        </w:rPr>
        <w:t>dicoEvtPart</w:t>
      </w:r>
      <w:proofErr w:type="spellEnd"/>
      <w:r w:rsidRPr="009B4369">
        <w:rPr>
          <w:rFonts w:ascii="Arial" w:hAnsi="Arial" w:cs="Arial"/>
          <w:color w:val="auto"/>
        </w:rPr>
        <w:t xml:space="preserve"> = </w:t>
      </w:r>
      <w:proofErr w:type="spellStart"/>
      <w:proofErr w:type="gramStart"/>
      <w:r w:rsidRPr="009B4369">
        <w:rPr>
          <w:rFonts w:ascii="Arial" w:hAnsi="Arial" w:cs="Arial"/>
          <w:color w:val="auto"/>
        </w:rPr>
        <w:t>array</w:t>
      </w:r>
      <w:proofErr w:type="spellEnd"/>
      <w:r w:rsidRPr="009B4369">
        <w:rPr>
          <w:rFonts w:ascii="Arial" w:hAnsi="Arial" w:cs="Arial"/>
          <w:color w:val="auto"/>
        </w:rPr>
        <w:t>(</w:t>
      </w:r>
      <w:proofErr w:type="gramEnd"/>
      <w:r w:rsidRPr="009B4369">
        <w:rPr>
          <w:rFonts w:ascii="Arial" w:hAnsi="Arial" w:cs="Arial"/>
          <w:color w:val="auto"/>
        </w:rPr>
        <w:t>);</w:t>
      </w:r>
      <w:r w:rsidRPr="009B4369">
        <w:rPr>
          <w:rFonts w:ascii="Arial" w:hAnsi="Arial" w:cs="Arial"/>
          <w:color w:val="auto"/>
        </w:rPr>
        <w:br/>
        <w:t xml:space="preserve">        </w:t>
      </w:r>
      <w:proofErr w:type="spellStart"/>
      <w:r w:rsidRPr="009B4369">
        <w:rPr>
          <w:rFonts w:ascii="Arial" w:hAnsi="Arial" w:cs="Arial"/>
          <w:color w:val="auto"/>
        </w:rPr>
        <w:t>foreach</w:t>
      </w:r>
      <w:proofErr w:type="spellEnd"/>
      <w:r w:rsidRPr="009B4369">
        <w:rPr>
          <w:rFonts w:ascii="Arial" w:hAnsi="Arial" w:cs="Arial"/>
          <w:color w:val="auto"/>
        </w:rPr>
        <w:t xml:space="preserve"> ($</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lesEvenements</w:t>
      </w:r>
      <w:proofErr w:type="spellEnd"/>
      <w:r w:rsidRPr="009B4369">
        <w:rPr>
          <w:rFonts w:ascii="Arial" w:hAnsi="Arial" w:cs="Arial"/>
          <w:color w:val="auto"/>
        </w:rPr>
        <w:t xml:space="preserve"> as $</w:t>
      </w:r>
      <w:proofErr w:type="spellStart"/>
      <w:r w:rsidRPr="009B4369">
        <w:rPr>
          <w:rFonts w:ascii="Arial" w:hAnsi="Arial" w:cs="Arial"/>
          <w:color w:val="auto"/>
        </w:rPr>
        <w:t>evt</w:t>
      </w:r>
      <w:proofErr w:type="spellEnd"/>
      <w:r w:rsidRPr="009B4369">
        <w:rPr>
          <w:rFonts w:ascii="Arial" w:hAnsi="Arial" w:cs="Arial"/>
          <w:color w:val="auto"/>
        </w:rPr>
        <w:t>){</w:t>
      </w:r>
      <w:r w:rsidRPr="009B4369">
        <w:rPr>
          <w:rFonts w:ascii="Arial" w:hAnsi="Arial" w:cs="Arial"/>
          <w:color w:val="auto"/>
        </w:rPr>
        <w:br/>
        <w:t xml:space="preserve">            if ($</w:t>
      </w:r>
      <w:proofErr w:type="spellStart"/>
      <w:r w:rsidRPr="009B4369">
        <w:rPr>
          <w:rFonts w:ascii="Arial" w:hAnsi="Arial" w:cs="Arial"/>
          <w:color w:val="auto"/>
        </w:rPr>
        <w:t>evt</w:t>
      </w:r>
      <w:proofErr w:type="spellEnd"/>
      <w:r w:rsidRPr="009B4369">
        <w:rPr>
          <w:rFonts w:ascii="Arial" w:hAnsi="Arial" w:cs="Arial"/>
          <w:color w:val="auto"/>
        </w:rPr>
        <w:t xml:space="preserve"> </w:t>
      </w:r>
      <w:proofErr w:type="spellStart"/>
      <w:r w:rsidRPr="009B4369">
        <w:rPr>
          <w:rFonts w:ascii="Arial" w:hAnsi="Arial" w:cs="Arial"/>
          <w:color w:val="auto"/>
        </w:rPr>
        <w:t>instanceof</w:t>
      </w:r>
      <w:proofErr w:type="spellEnd"/>
      <w:r w:rsidRPr="009B4369">
        <w:rPr>
          <w:rFonts w:ascii="Arial" w:hAnsi="Arial" w:cs="Arial"/>
          <w:color w:val="auto"/>
        </w:rPr>
        <w:t xml:space="preserve"> Initiation){</w:t>
      </w:r>
      <w:r w:rsidRPr="009B4369">
        <w:rPr>
          <w:rFonts w:ascii="Arial" w:hAnsi="Arial" w:cs="Arial"/>
          <w:color w:val="auto"/>
        </w:rPr>
        <w:br/>
        <w:t xml:space="preserve">                </w:t>
      </w:r>
      <w:proofErr w:type="spellStart"/>
      <w:r w:rsidRPr="009B4369">
        <w:rPr>
          <w:rFonts w:ascii="Arial" w:hAnsi="Arial" w:cs="Arial"/>
          <w:color w:val="auto"/>
        </w:rPr>
        <w:t>foreach</w:t>
      </w:r>
      <w:proofErr w:type="spellEnd"/>
      <w:r w:rsidRPr="009B4369">
        <w:rPr>
          <w:rFonts w:ascii="Arial" w:hAnsi="Arial" w:cs="Arial"/>
          <w:color w:val="auto"/>
        </w:rPr>
        <w:t xml:space="preserve"> ($</w:t>
      </w:r>
      <w:proofErr w:type="spellStart"/>
      <w:r w:rsidRPr="009B4369">
        <w:rPr>
          <w:rFonts w:ascii="Arial" w:hAnsi="Arial" w:cs="Arial"/>
          <w:color w:val="auto"/>
        </w:rPr>
        <w:t>evt</w:t>
      </w:r>
      <w:proofErr w:type="spellEnd"/>
      <w:r w:rsidRPr="009B4369">
        <w:rPr>
          <w:rFonts w:ascii="Arial" w:hAnsi="Arial" w:cs="Arial"/>
          <w:color w:val="auto"/>
        </w:rPr>
        <w:t>-&gt;</w:t>
      </w:r>
      <w:proofErr w:type="spellStart"/>
      <w:r w:rsidRPr="009B4369">
        <w:rPr>
          <w:rFonts w:ascii="Arial" w:hAnsi="Arial" w:cs="Arial"/>
          <w:color w:val="auto"/>
        </w:rPr>
        <w:t>getLesMembresParticipants</w:t>
      </w:r>
      <w:proofErr w:type="spellEnd"/>
      <w:r w:rsidRPr="009B4369">
        <w:rPr>
          <w:rFonts w:ascii="Arial" w:hAnsi="Arial" w:cs="Arial"/>
          <w:color w:val="auto"/>
        </w:rPr>
        <w:t>() as $</w:t>
      </w:r>
      <w:proofErr w:type="spellStart"/>
      <w:r w:rsidRPr="009B4369">
        <w:rPr>
          <w:rFonts w:ascii="Arial" w:hAnsi="Arial" w:cs="Arial"/>
          <w:color w:val="auto"/>
        </w:rPr>
        <w:t>unMembre</w:t>
      </w:r>
      <w:proofErr w:type="spellEnd"/>
      <w:r w:rsidRPr="009B4369">
        <w:rPr>
          <w:rFonts w:ascii="Arial" w:hAnsi="Arial" w:cs="Arial"/>
          <w:color w:val="auto"/>
        </w:rPr>
        <w:t>){</w:t>
      </w:r>
      <w:r w:rsidRPr="009B4369">
        <w:rPr>
          <w:rFonts w:ascii="Arial" w:hAnsi="Arial" w:cs="Arial"/>
          <w:color w:val="auto"/>
        </w:rPr>
        <w:br/>
        <w:t xml:space="preserve">                    if ($</w:t>
      </w:r>
      <w:proofErr w:type="spellStart"/>
      <w:r w:rsidRPr="009B4369">
        <w:rPr>
          <w:rFonts w:ascii="Arial" w:hAnsi="Arial" w:cs="Arial"/>
          <w:color w:val="auto"/>
        </w:rPr>
        <w:t>unMembre</w:t>
      </w:r>
      <w:proofErr w:type="spellEnd"/>
      <w:r w:rsidRPr="009B4369">
        <w:rPr>
          <w:rFonts w:ascii="Arial" w:hAnsi="Arial" w:cs="Arial"/>
          <w:color w:val="auto"/>
        </w:rPr>
        <w:t>-&gt;</w:t>
      </w:r>
      <w:proofErr w:type="spellStart"/>
      <w:r w:rsidRPr="009B4369">
        <w:rPr>
          <w:rFonts w:ascii="Arial" w:hAnsi="Arial" w:cs="Arial"/>
          <w:color w:val="auto"/>
        </w:rPr>
        <w:t>get</w:t>
      </w:r>
      <w:r w:rsidR="001C4918" w:rsidRPr="009B4369">
        <w:rPr>
          <w:rFonts w:ascii="Arial" w:hAnsi="Arial" w:cs="Arial"/>
          <w:color w:val="auto"/>
        </w:rPr>
        <w:t>Mel</w:t>
      </w:r>
      <w:proofErr w:type="spellEnd"/>
      <w:r w:rsidRPr="009B4369">
        <w:rPr>
          <w:rFonts w:ascii="Arial" w:hAnsi="Arial" w:cs="Arial"/>
          <w:color w:val="auto"/>
        </w:rPr>
        <w:t>()</w:t>
      </w:r>
      <w:r w:rsidR="00B516F2" w:rsidRPr="009B4369">
        <w:rPr>
          <w:rFonts w:ascii="Arial" w:hAnsi="Arial" w:cs="Arial"/>
          <w:color w:val="auto"/>
        </w:rPr>
        <w:t xml:space="preserve"> </w:t>
      </w:r>
      <w:r w:rsidRPr="009B4369">
        <w:rPr>
          <w:rFonts w:ascii="Arial" w:hAnsi="Arial" w:cs="Arial"/>
          <w:color w:val="auto"/>
        </w:rPr>
        <w:t>== $</w:t>
      </w:r>
      <w:proofErr w:type="spellStart"/>
      <w:r w:rsidRPr="009B4369">
        <w:rPr>
          <w:rFonts w:ascii="Arial" w:hAnsi="Arial" w:cs="Arial"/>
          <w:color w:val="auto"/>
        </w:rPr>
        <w:t>un</w:t>
      </w:r>
      <w:r w:rsidR="001C4918" w:rsidRPr="009B4369">
        <w:rPr>
          <w:rFonts w:ascii="Arial" w:hAnsi="Arial" w:cs="Arial"/>
          <w:color w:val="auto"/>
        </w:rPr>
        <w:t>Mel</w:t>
      </w:r>
      <w:r w:rsidRPr="009B4369">
        <w:rPr>
          <w:rFonts w:ascii="Arial" w:hAnsi="Arial" w:cs="Arial"/>
          <w:color w:val="auto"/>
        </w:rPr>
        <w:t>Part</w:t>
      </w:r>
      <w:proofErr w:type="spellEnd"/>
      <w:r w:rsidRPr="009B4369">
        <w:rPr>
          <w:rFonts w:ascii="Arial" w:hAnsi="Arial" w:cs="Arial"/>
          <w:color w:val="auto"/>
        </w:rPr>
        <w:t>){</w:t>
      </w:r>
      <w:r w:rsidRPr="009B4369">
        <w:rPr>
          <w:rFonts w:ascii="Arial" w:hAnsi="Arial" w:cs="Arial"/>
          <w:color w:val="auto"/>
        </w:rPr>
        <w:br/>
        <w:t xml:space="preserve">                        $</w:t>
      </w:r>
      <w:proofErr w:type="spellStart"/>
      <w:r w:rsidRPr="009B4369">
        <w:rPr>
          <w:rFonts w:ascii="Arial" w:hAnsi="Arial" w:cs="Arial"/>
          <w:color w:val="auto"/>
        </w:rPr>
        <w:t>dicoEvtPart</w:t>
      </w:r>
      <w:proofErr w:type="spellEnd"/>
      <w:r w:rsidRPr="009B4369">
        <w:rPr>
          <w:rFonts w:ascii="Arial" w:hAnsi="Arial" w:cs="Arial"/>
          <w:color w:val="auto"/>
        </w:rPr>
        <w:t>[$</w:t>
      </w:r>
      <w:proofErr w:type="spellStart"/>
      <w:r w:rsidRPr="009B4369">
        <w:rPr>
          <w:rFonts w:ascii="Arial" w:hAnsi="Arial" w:cs="Arial"/>
          <w:color w:val="auto"/>
        </w:rPr>
        <w:t>evt</w:t>
      </w:r>
      <w:proofErr w:type="spellEnd"/>
      <w:r w:rsidRPr="009B4369">
        <w:rPr>
          <w:rFonts w:ascii="Arial" w:hAnsi="Arial" w:cs="Arial"/>
          <w:color w:val="auto"/>
        </w:rPr>
        <w:t>-&gt;</w:t>
      </w:r>
      <w:proofErr w:type="spellStart"/>
      <w:r w:rsidRPr="009B4369">
        <w:rPr>
          <w:rFonts w:ascii="Arial" w:hAnsi="Arial" w:cs="Arial"/>
          <w:color w:val="auto"/>
        </w:rPr>
        <w:t>getdateHeure</w:t>
      </w:r>
      <w:proofErr w:type="spellEnd"/>
      <w:r w:rsidRPr="009B4369">
        <w:rPr>
          <w:rFonts w:ascii="Arial" w:hAnsi="Arial" w:cs="Arial"/>
          <w:color w:val="auto"/>
        </w:rPr>
        <w:t>()]</w:t>
      </w:r>
      <w:r w:rsidR="00DF7EDF" w:rsidRPr="009B4369">
        <w:rPr>
          <w:rFonts w:ascii="Arial" w:hAnsi="Arial" w:cs="Arial"/>
          <w:color w:val="auto"/>
        </w:rPr>
        <w:t xml:space="preserve"> </w:t>
      </w:r>
      <w:r w:rsidRPr="009B4369">
        <w:rPr>
          <w:rFonts w:ascii="Arial" w:hAnsi="Arial" w:cs="Arial"/>
          <w:color w:val="auto"/>
        </w:rPr>
        <w:t>=</w:t>
      </w:r>
      <w:r w:rsidR="00DF7EDF" w:rsidRPr="009B4369">
        <w:rPr>
          <w:rFonts w:ascii="Arial" w:hAnsi="Arial" w:cs="Arial"/>
          <w:color w:val="auto"/>
        </w:rPr>
        <w:t xml:space="preserve"> </w:t>
      </w:r>
      <w:r w:rsidRPr="009B4369">
        <w:rPr>
          <w:rFonts w:ascii="Arial" w:hAnsi="Arial" w:cs="Arial"/>
          <w:color w:val="auto"/>
        </w:rPr>
        <w:t>$</w:t>
      </w:r>
      <w:proofErr w:type="spellStart"/>
      <w:r w:rsidRPr="009B4369">
        <w:rPr>
          <w:rFonts w:ascii="Arial" w:hAnsi="Arial" w:cs="Arial"/>
          <w:color w:val="auto"/>
        </w:rPr>
        <w:t>evt</w:t>
      </w:r>
      <w:proofErr w:type="spellEnd"/>
      <w:r w:rsidRPr="009B4369">
        <w:rPr>
          <w:rFonts w:ascii="Arial" w:hAnsi="Arial" w:cs="Arial"/>
          <w:color w:val="auto"/>
        </w:rPr>
        <w:t>;</w:t>
      </w:r>
      <w:r w:rsidRPr="009B4369">
        <w:rPr>
          <w:rFonts w:ascii="Arial" w:hAnsi="Arial" w:cs="Arial"/>
          <w:color w:val="auto"/>
        </w:rPr>
        <w:br/>
        <w:t xml:space="preserve">                    }</w:t>
      </w:r>
      <w:r w:rsidRPr="009B4369">
        <w:rPr>
          <w:rFonts w:ascii="Arial" w:hAnsi="Arial" w:cs="Arial"/>
          <w:color w:val="auto"/>
        </w:rPr>
        <w:br/>
        <w:t xml:space="preserve">                }</w:t>
      </w:r>
      <w:r w:rsidRPr="009B4369">
        <w:rPr>
          <w:rFonts w:ascii="Arial" w:hAnsi="Arial" w:cs="Arial"/>
          <w:color w:val="auto"/>
        </w:rPr>
        <w:br/>
        <w:t xml:space="preserve">            }</w:t>
      </w:r>
      <w:r w:rsidRPr="009B4369">
        <w:rPr>
          <w:rFonts w:ascii="Arial" w:hAnsi="Arial" w:cs="Arial"/>
          <w:color w:val="auto"/>
        </w:rPr>
        <w:br/>
        <w:t xml:space="preserve">        }</w:t>
      </w:r>
      <w:r w:rsidRPr="009B4369">
        <w:rPr>
          <w:rFonts w:ascii="Arial" w:hAnsi="Arial" w:cs="Arial"/>
          <w:color w:val="auto"/>
        </w:rPr>
        <w:br/>
        <w:t xml:space="preserve">        return $</w:t>
      </w:r>
      <w:proofErr w:type="spellStart"/>
      <w:r w:rsidRPr="009B4369">
        <w:rPr>
          <w:rFonts w:ascii="Arial" w:hAnsi="Arial" w:cs="Arial"/>
          <w:color w:val="auto"/>
        </w:rPr>
        <w:t>dicoEvtPart</w:t>
      </w:r>
      <w:proofErr w:type="spellEnd"/>
      <w:r w:rsidRPr="009B4369">
        <w:rPr>
          <w:rFonts w:ascii="Arial" w:hAnsi="Arial" w:cs="Arial"/>
          <w:color w:val="auto"/>
        </w:rPr>
        <w:t>;</w:t>
      </w:r>
      <w:r w:rsidRPr="009B4369">
        <w:rPr>
          <w:rFonts w:ascii="Arial" w:hAnsi="Arial" w:cs="Arial"/>
          <w:color w:val="auto"/>
        </w:rPr>
        <w:br/>
        <w:t xml:space="preserve">    }</w:t>
      </w:r>
      <w:r w:rsidRPr="009B4369">
        <w:rPr>
          <w:rFonts w:ascii="Arial" w:hAnsi="Arial" w:cs="Arial"/>
          <w:color w:val="auto"/>
        </w:rPr>
        <w:br/>
        <w:t xml:space="preserve">} </w:t>
      </w:r>
    </w:p>
    <w:p w14:paraId="7DA89E01" w14:textId="77777777" w:rsidR="00CD5F04" w:rsidRPr="009B4369" w:rsidRDefault="00B44669" w:rsidP="00CD5F04">
      <w:pPr>
        <w:pBdr>
          <w:top w:val="single" w:sz="1" w:space="1" w:color="000000"/>
          <w:left w:val="single" w:sz="1" w:space="1" w:color="000000"/>
          <w:bottom w:val="single" w:sz="1" w:space="1" w:color="000000"/>
          <w:right w:val="single" w:sz="1" w:space="1" w:color="000000"/>
        </w:pBdr>
        <w:spacing w:after="0" w:line="240" w:lineRule="auto"/>
        <w:rPr>
          <w:rFonts w:ascii="Arial" w:hAnsi="Arial" w:cs="Arial"/>
          <w:color w:val="auto"/>
          <w:lang w:val="en-US"/>
        </w:rPr>
      </w:pPr>
      <w:r w:rsidRPr="009B4369">
        <w:rPr>
          <w:rFonts w:ascii="Arial" w:hAnsi="Arial" w:cs="Arial"/>
          <w:b/>
          <w:bCs/>
          <w:color w:val="auto"/>
          <w:lang w:val="en-US"/>
        </w:rPr>
        <w:lastRenderedPageBreak/>
        <w:t xml:space="preserve">class </w:t>
      </w:r>
      <w:proofErr w:type="spellStart"/>
      <w:r w:rsidRPr="009B4369">
        <w:rPr>
          <w:rFonts w:ascii="Arial" w:hAnsi="Arial" w:cs="Arial"/>
          <w:b/>
          <w:bCs/>
          <w:color w:val="auto"/>
          <w:lang w:val="en-US"/>
        </w:rPr>
        <w:t>Membre</w:t>
      </w:r>
      <w:proofErr w:type="spellEnd"/>
      <w:r w:rsidRPr="009B4369">
        <w:rPr>
          <w:rFonts w:ascii="Arial" w:hAnsi="Arial" w:cs="Arial"/>
          <w:color w:val="auto"/>
          <w:lang w:val="en-US"/>
        </w:rPr>
        <w:t>{</w:t>
      </w:r>
      <w:r w:rsidR="00CD5F04" w:rsidRPr="009B4369">
        <w:rPr>
          <w:rFonts w:ascii="Arial" w:hAnsi="Arial" w:cs="Arial"/>
          <w:color w:val="auto"/>
          <w:lang w:val="en-US"/>
        </w:rPr>
        <w:t xml:space="preserve"> </w:t>
      </w:r>
      <w:r w:rsidRPr="009B4369">
        <w:rPr>
          <w:rFonts w:ascii="Arial" w:hAnsi="Arial" w:cs="Arial"/>
          <w:color w:val="auto"/>
          <w:lang w:val="en-US"/>
        </w:rPr>
        <w:br/>
        <w:t xml:space="preserve">   private $nom; </w:t>
      </w:r>
      <w:r w:rsidRPr="009B4369">
        <w:rPr>
          <w:rFonts w:ascii="Arial" w:hAnsi="Arial" w:cs="Arial"/>
          <w:color w:val="auto"/>
          <w:lang w:val="en-US"/>
        </w:rPr>
        <w:br/>
        <w:t xml:space="preserve">   private $</w:t>
      </w:r>
      <w:proofErr w:type="spellStart"/>
      <w:r w:rsidRPr="009B4369">
        <w:rPr>
          <w:rFonts w:ascii="Arial" w:hAnsi="Arial" w:cs="Arial"/>
          <w:color w:val="auto"/>
          <w:lang w:val="en-US"/>
        </w:rPr>
        <w:t>prenom</w:t>
      </w:r>
      <w:proofErr w:type="spellEnd"/>
      <w:r w:rsidRPr="009B4369">
        <w:rPr>
          <w:rFonts w:ascii="Arial" w:hAnsi="Arial" w:cs="Arial"/>
          <w:color w:val="auto"/>
          <w:lang w:val="en-US"/>
        </w:rPr>
        <w:t xml:space="preserve">; </w:t>
      </w:r>
      <w:r w:rsidRPr="009B4369">
        <w:rPr>
          <w:rFonts w:ascii="Arial" w:hAnsi="Arial" w:cs="Arial"/>
          <w:color w:val="auto"/>
          <w:lang w:val="en-US"/>
        </w:rPr>
        <w:br/>
        <w:t xml:space="preserve">   private $</w:t>
      </w:r>
      <w:proofErr w:type="spellStart"/>
      <w:r w:rsidR="00EA5048" w:rsidRPr="009B4369">
        <w:rPr>
          <w:rFonts w:ascii="Arial" w:hAnsi="Arial" w:cs="Arial"/>
          <w:color w:val="auto"/>
          <w:lang w:val="en-US"/>
        </w:rPr>
        <w:t>mel</w:t>
      </w:r>
      <w:proofErr w:type="spellEnd"/>
      <w:r w:rsidRPr="009B4369">
        <w:rPr>
          <w:rFonts w:ascii="Arial" w:hAnsi="Arial" w:cs="Arial"/>
          <w:color w:val="auto"/>
          <w:lang w:val="en-US"/>
        </w:rPr>
        <w:t xml:space="preserve">; </w:t>
      </w:r>
      <w:r w:rsidRPr="009B4369">
        <w:rPr>
          <w:rFonts w:ascii="Arial" w:hAnsi="Arial" w:cs="Arial"/>
          <w:color w:val="auto"/>
          <w:lang w:val="en-US"/>
        </w:rPr>
        <w:br/>
        <w:t xml:space="preserve">   private $telephone; </w:t>
      </w:r>
    </w:p>
    <w:p w14:paraId="48C281C7" w14:textId="77777777" w:rsidR="00B44669" w:rsidRPr="009B4369" w:rsidRDefault="00B44669" w:rsidP="00CD5F04">
      <w:pPr>
        <w:pBdr>
          <w:top w:val="single" w:sz="1" w:space="1" w:color="000000"/>
          <w:left w:val="single" w:sz="1" w:space="1" w:color="000000"/>
          <w:bottom w:val="single" w:sz="1" w:space="1" w:color="000000"/>
          <w:right w:val="single" w:sz="1" w:space="1" w:color="000000"/>
        </w:pBdr>
        <w:spacing w:after="0" w:line="240" w:lineRule="auto"/>
        <w:rPr>
          <w:rFonts w:ascii="Arial" w:hAnsi="Arial" w:cs="Arial"/>
          <w:color w:val="auto"/>
          <w:lang w:val="en-US"/>
        </w:rPr>
      </w:pPr>
      <w:r w:rsidRPr="009B4369">
        <w:rPr>
          <w:rFonts w:ascii="Arial" w:hAnsi="Arial" w:cs="Arial"/>
          <w:color w:val="auto"/>
          <w:lang w:val="en-US"/>
        </w:rPr>
        <w:br/>
        <w:t xml:space="preserve">   public function __</w:t>
      </w:r>
      <w:proofErr w:type="gramStart"/>
      <w:r w:rsidRPr="009B4369">
        <w:rPr>
          <w:rFonts w:ascii="Arial" w:hAnsi="Arial" w:cs="Arial"/>
          <w:color w:val="auto"/>
          <w:lang w:val="en-US"/>
        </w:rPr>
        <w:t>construct(</w:t>
      </w:r>
      <w:proofErr w:type="gramEnd"/>
      <w:r w:rsidRPr="009B4369">
        <w:rPr>
          <w:rFonts w:ascii="Arial" w:hAnsi="Arial" w:cs="Arial"/>
          <w:color w:val="auto"/>
          <w:lang w:val="en-US"/>
        </w:rPr>
        <w:t>$nom,</w:t>
      </w:r>
      <w:r w:rsidR="003E0F89" w:rsidRPr="009B4369">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prenom</w:t>
      </w:r>
      <w:proofErr w:type="spellEnd"/>
      <w:r w:rsidRPr="009B4369">
        <w:rPr>
          <w:rFonts w:ascii="Arial" w:hAnsi="Arial" w:cs="Arial"/>
          <w:color w:val="auto"/>
          <w:lang w:val="en-US"/>
        </w:rPr>
        <w:t>,</w:t>
      </w:r>
      <w:r w:rsidR="003E0F89" w:rsidRPr="009B4369">
        <w:rPr>
          <w:rFonts w:ascii="Arial" w:hAnsi="Arial" w:cs="Arial"/>
          <w:color w:val="auto"/>
          <w:lang w:val="en-US"/>
        </w:rPr>
        <w:t xml:space="preserve"> </w:t>
      </w:r>
      <w:r w:rsidRPr="009B4369">
        <w:rPr>
          <w:rFonts w:ascii="Arial" w:hAnsi="Arial" w:cs="Arial"/>
          <w:color w:val="auto"/>
          <w:lang w:val="en-US"/>
        </w:rPr>
        <w:t>$</w:t>
      </w:r>
      <w:proofErr w:type="spellStart"/>
      <w:r w:rsidR="00EA5048" w:rsidRPr="009B4369">
        <w:rPr>
          <w:rFonts w:ascii="Arial" w:hAnsi="Arial" w:cs="Arial"/>
          <w:color w:val="auto"/>
          <w:lang w:val="en-US"/>
        </w:rPr>
        <w:t>mel</w:t>
      </w:r>
      <w:proofErr w:type="spellEnd"/>
      <w:r w:rsidRPr="009B4369">
        <w:rPr>
          <w:rFonts w:ascii="Arial" w:hAnsi="Arial" w:cs="Arial"/>
          <w:color w:val="auto"/>
          <w:lang w:val="en-US"/>
        </w:rPr>
        <w:t>,</w:t>
      </w:r>
      <w:r w:rsidR="003E0F89" w:rsidRPr="009B4369">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tel</w:t>
      </w:r>
      <w:proofErr w:type="spellEnd"/>
      <w:r w:rsidRPr="009B4369">
        <w:rPr>
          <w:rFonts w:ascii="Arial" w:hAnsi="Arial" w:cs="Arial"/>
          <w:color w:val="auto"/>
          <w:lang w:val="en-US"/>
        </w:rPr>
        <w:t>){...}</w:t>
      </w:r>
    </w:p>
    <w:p w14:paraId="68F97B0B" w14:textId="77777777" w:rsidR="00094DC1" w:rsidRPr="009B4369" w:rsidRDefault="00094DC1">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 xml:space="preserve">   </w:t>
      </w:r>
      <w:r w:rsidR="00792B28" w:rsidRPr="009B4369">
        <w:rPr>
          <w:rFonts w:ascii="Arial" w:hAnsi="Arial" w:cs="Arial"/>
          <w:color w:val="auto"/>
          <w:lang w:val="en-US"/>
        </w:rPr>
        <w:t>p</w:t>
      </w:r>
      <w:r w:rsidRPr="009B4369">
        <w:rPr>
          <w:rFonts w:ascii="Arial" w:hAnsi="Arial" w:cs="Arial"/>
          <w:color w:val="auto"/>
          <w:lang w:val="en-US"/>
        </w:rPr>
        <w:t xml:space="preserve">ublic </w:t>
      </w:r>
      <w:r w:rsidR="005D1CE3" w:rsidRPr="009B4369">
        <w:rPr>
          <w:rFonts w:ascii="Arial" w:hAnsi="Arial" w:cs="Arial"/>
          <w:color w:val="auto"/>
          <w:lang w:val="en-US"/>
        </w:rPr>
        <w:t xml:space="preserve">function </w:t>
      </w:r>
      <w:proofErr w:type="spellStart"/>
      <w:proofErr w:type="gramStart"/>
      <w:r w:rsidRPr="009B4369">
        <w:rPr>
          <w:rFonts w:ascii="Arial" w:hAnsi="Arial" w:cs="Arial"/>
          <w:color w:val="auto"/>
          <w:lang w:val="en-US"/>
        </w:rPr>
        <w:t>getMel</w:t>
      </w:r>
      <w:proofErr w:type="spellEnd"/>
      <w:r w:rsidRPr="009B4369">
        <w:rPr>
          <w:rFonts w:ascii="Arial" w:hAnsi="Arial" w:cs="Arial"/>
          <w:color w:val="auto"/>
          <w:lang w:val="en-US"/>
        </w:rPr>
        <w:t>(</w:t>
      </w:r>
      <w:proofErr w:type="gramEnd"/>
      <w:r w:rsidRPr="009B4369">
        <w:rPr>
          <w:rFonts w:ascii="Arial" w:hAnsi="Arial" w:cs="Arial"/>
          <w:color w:val="auto"/>
          <w:lang w:val="en-US"/>
        </w:rPr>
        <w:t>) { return $this-&gt;</w:t>
      </w:r>
      <w:proofErr w:type="spellStart"/>
      <w:r w:rsidRPr="009B4369">
        <w:rPr>
          <w:rFonts w:ascii="Arial" w:hAnsi="Arial" w:cs="Arial"/>
          <w:color w:val="auto"/>
          <w:lang w:val="en-US"/>
        </w:rPr>
        <w:t>mel</w:t>
      </w:r>
      <w:proofErr w:type="spellEnd"/>
      <w:r w:rsidRPr="009B4369">
        <w:rPr>
          <w:rFonts w:ascii="Arial" w:hAnsi="Arial" w:cs="Arial"/>
          <w:color w:val="auto"/>
          <w:lang w:val="en-US"/>
        </w:rPr>
        <w:t> ; }</w:t>
      </w:r>
    </w:p>
    <w:p w14:paraId="45F24756"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lang w:val="en-US"/>
        </w:rPr>
        <w:t xml:space="preserve">   </w:t>
      </w:r>
      <w:proofErr w:type="gramStart"/>
      <w:r w:rsidRPr="009B4369">
        <w:rPr>
          <w:rFonts w:ascii="Arial" w:hAnsi="Arial" w:cs="Arial"/>
          <w:color w:val="auto"/>
        </w:rPr>
        <w:t>public</w:t>
      </w:r>
      <w:proofErr w:type="gramEnd"/>
      <w:r w:rsidRPr="009B4369">
        <w:rPr>
          <w:rFonts w:ascii="Arial" w:hAnsi="Arial" w:cs="Arial"/>
          <w:color w:val="auto"/>
        </w:rPr>
        <w:t xml:space="preserve"> </w:t>
      </w:r>
      <w:proofErr w:type="spellStart"/>
      <w:r w:rsidRPr="009B4369">
        <w:rPr>
          <w:rFonts w:ascii="Arial" w:hAnsi="Arial" w:cs="Arial"/>
          <w:color w:val="auto"/>
        </w:rPr>
        <w:t>function</w:t>
      </w:r>
      <w:proofErr w:type="spellEnd"/>
      <w:r w:rsidRPr="009B4369">
        <w:rPr>
          <w:rFonts w:ascii="Arial" w:hAnsi="Arial" w:cs="Arial"/>
          <w:color w:val="auto"/>
        </w:rPr>
        <w:t xml:space="preserve"> </w:t>
      </w:r>
      <w:proofErr w:type="spellStart"/>
      <w:r w:rsidRPr="009B4369">
        <w:rPr>
          <w:rFonts w:ascii="Arial" w:hAnsi="Arial" w:cs="Arial"/>
          <w:color w:val="auto"/>
        </w:rPr>
        <w:t>toJson</w:t>
      </w:r>
      <w:proofErr w:type="spellEnd"/>
      <w:r w:rsidRPr="009B4369">
        <w:rPr>
          <w:rFonts w:ascii="Arial" w:hAnsi="Arial" w:cs="Arial"/>
          <w:color w:val="auto"/>
        </w:rPr>
        <w:t>() {</w:t>
      </w:r>
    </w:p>
    <w:p w14:paraId="7AA78F1F" w14:textId="5853CA60"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i/>
          <w:iCs/>
          <w:color w:val="auto"/>
        </w:rPr>
      </w:pPr>
      <w:r w:rsidRPr="009B4369">
        <w:rPr>
          <w:rFonts w:ascii="Arial" w:hAnsi="Arial" w:cs="Arial"/>
          <w:i/>
          <w:iCs/>
          <w:color w:val="auto"/>
        </w:rPr>
        <w:t xml:space="preserve">        //</w:t>
      </w:r>
      <w:r w:rsidR="00E8790B" w:rsidRPr="009B4369">
        <w:rPr>
          <w:rFonts w:ascii="Arial" w:hAnsi="Arial" w:cs="Arial"/>
          <w:i/>
          <w:iCs/>
          <w:color w:val="auto"/>
        </w:rPr>
        <w:t xml:space="preserve"> </w:t>
      </w:r>
      <w:r w:rsidRPr="009B4369">
        <w:rPr>
          <w:rFonts w:ascii="Arial" w:hAnsi="Arial" w:cs="Arial"/>
          <w:i/>
          <w:iCs/>
          <w:color w:val="auto"/>
        </w:rPr>
        <w:t xml:space="preserve">méthode retournant </w:t>
      </w:r>
      <w:r w:rsidR="00CD5F04" w:rsidRPr="009B4369">
        <w:rPr>
          <w:rFonts w:ascii="Arial" w:hAnsi="Arial" w:cs="Arial"/>
          <w:i/>
          <w:iCs/>
          <w:color w:val="auto"/>
        </w:rPr>
        <w:t xml:space="preserve">tous les attributs </w:t>
      </w:r>
      <w:r w:rsidRPr="009B4369">
        <w:rPr>
          <w:rFonts w:ascii="Arial" w:hAnsi="Arial" w:cs="Arial"/>
          <w:i/>
          <w:iCs/>
          <w:color w:val="auto"/>
        </w:rPr>
        <w:t>de la classe au format JSON</w:t>
      </w:r>
    </w:p>
    <w:p w14:paraId="092A9326"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rPr>
        <w:t xml:space="preserve">        </w:t>
      </w:r>
      <w:r w:rsidRPr="009B4369">
        <w:rPr>
          <w:rFonts w:ascii="Arial" w:hAnsi="Arial" w:cs="Arial"/>
          <w:color w:val="auto"/>
          <w:lang w:val="en-US"/>
        </w:rPr>
        <w:t xml:space="preserve">return </w:t>
      </w:r>
      <w:proofErr w:type="spellStart"/>
      <w:r w:rsidRPr="009B4369">
        <w:rPr>
          <w:rFonts w:ascii="Arial" w:hAnsi="Arial" w:cs="Arial"/>
          <w:color w:val="auto"/>
          <w:lang w:val="en-US"/>
        </w:rPr>
        <w:t>json_encode</w:t>
      </w:r>
      <w:proofErr w:type="spellEnd"/>
      <w:r w:rsidRPr="009B4369">
        <w:rPr>
          <w:rFonts w:ascii="Arial" w:hAnsi="Arial" w:cs="Arial"/>
          <w:color w:val="auto"/>
          <w:lang w:val="en-US"/>
        </w:rPr>
        <w:t>(["nom"=&gt; $this-&gt;nom,"</w:t>
      </w:r>
      <w:proofErr w:type="spellStart"/>
      <w:r w:rsidRPr="009B4369">
        <w:rPr>
          <w:rFonts w:ascii="Arial" w:hAnsi="Arial" w:cs="Arial"/>
          <w:color w:val="auto"/>
          <w:lang w:val="en-US"/>
        </w:rPr>
        <w:t>prenom</w:t>
      </w:r>
      <w:proofErr w:type="spellEnd"/>
      <w:r w:rsidRPr="009B4369">
        <w:rPr>
          <w:rFonts w:ascii="Arial" w:hAnsi="Arial" w:cs="Arial"/>
          <w:color w:val="auto"/>
          <w:lang w:val="en-US"/>
        </w:rPr>
        <w:t>"=&gt; $this-&gt;</w:t>
      </w:r>
      <w:proofErr w:type="spellStart"/>
      <w:r w:rsidRPr="009B4369">
        <w:rPr>
          <w:rFonts w:ascii="Arial" w:hAnsi="Arial" w:cs="Arial"/>
          <w:color w:val="auto"/>
          <w:lang w:val="en-US"/>
        </w:rPr>
        <w:t>prenom</w:t>
      </w:r>
      <w:proofErr w:type="spellEnd"/>
      <w:r w:rsidRPr="009B4369">
        <w:rPr>
          <w:rFonts w:ascii="Arial" w:hAnsi="Arial" w:cs="Arial"/>
          <w:color w:val="auto"/>
          <w:lang w:val="en-US"/>
        </w:rPr>
        <w:t>,</w:t>
      </w:r>
    </w:p>
    <w:p w14:paraId="415BC816"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b/>
          <w:bCs/>
          <w:color w:val="auto"/>
          <w:lang w:val="en-US"/>
        </w:rPr>
      </w:pPr>
      <w:r w:rsidRPr="009B4369">
        <w:rPr>
          <w:rFonts w:ascii="Arial" w:hAnsi="Arial" w:cs="Arial"/>
          <w:color w:val="auto"/>
          <w:lang w:val="en-US"/>
        </w:rPr>
        <w:t xml:space="preserve"> </w:t>
      </w:r>
      <w:r w:rsidRPr="009B4369">
        <w:rPr>
          <w:rFonts w:ascii="Arial" w:hAnsi="Arial" w:cs="Arial"/>
          <w:color w:val="auto"/>
          <w:lang w:val="en-US"/>
        </w:rPr>
        <w:tab/>
      </w:r>
      <w:r w:rsidRPr="009B4369">
        <w:rPr>
          <w:rFonts w:ascii="Arial" w:hAnsi="Arial" w:cs="Arial"/>
          <w:color w:val="auto"/>
          <w:lang w:val="en-US"/>
        </w:rPr>
        <w:tab/>
      </w:r>
      <w:r w:rsidRPr="009B4369">
        <w:rPr>
          <w:rFonts w:ascii="Arial" w:hAnsi="Arial" w:cs="Arial"/>
          <w:color w:val="auto"/>
          <w:lang w:val="en-US"/>
        </w:rPr>
        <w:tab/>
        <w:t>"</w:t>
      </w:r>
      <w:proofErr w:type="spellStart"/>
      <w:r w:rsidR="00EA5048" w:rsidRPr="009B4369">
        <w:rPr>
          <w:rFonts w:ascii="Arial" w:hAnsi="Arial" w:cs="Arial"/>
          <w:color w:val="auto"/>
          <w:lang w:val="en-US"/>
        </w:rPr>
        <w:t>mel</w:t>
      </w:r>
      <w:proofErr w:type="spellEnd"/>
      <w:r w:rsidRPr="009B4369">
        <w:rPr>
          <w:rFonts w:ascii="Arial" w:hAnsi="Arial" w:cs="Arial"/>
          <w:color w:val="auto"/>
          <w:lang w:val="en-US"/>
        </w:rPr>
        <w:t>"=&gt;$this-&gt;</w:t>
      </w:r>
      <w:proofErr w:type="spellStart"/>
      <w:r w:rsidR="00EA5048" w:rsidRPr="009B4369">
        <w:rPr>
          <w:rFonts w:ascii="Arial" w:hAnsi="Arial" w:cs="Arial"/>
          <w:color w:val="auto"/>
          <w:lang w:val="en-US"/>
        </w:rPr>
        <w:t>mel</w:t>
      </w:r>
      <w:proofErr w:type="spellEnd"/>
      <w:r w:rsidRPr="009B4369">
        <w:rPr>
          <w:rFonts w:ascii="Arial" w:hAnsi="Arial" w:cs="Arial"/>
          <w:color w:val="auto"/>
          <w:lang w:val="en-US"/>
        </w:rPr>
        <w:t>,"telephone"=&gt;$this-&gt;telephone]);</w:t>
      </w:r>
    </w:p>
    <w:p w14:paraId="7917BF11"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b/>
          <w:bCs/>
          <w:color w:val="auto"/>
          <w:lang w:val="en-US"/>
        </w:rPr>
        <w:t xml:space="preserve">   </w:t>
      </w:r>
      <w:r w:rsidRPr="009B4369">
        <w:rPr>
          <w:rFonts w:ascii="Arial" w:hAnsi="Arial" w:cs="Arial"/>
          <w:color w:val="auto"/>
          <w:lang w:val="en-US"/>
        </w:rPr>
        <w:t>}</w:t>
      </w:r>
    </w:p>
    <w:p w14:paraId="1F09EF88"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 xml:space="preserve">} </w:t>
      </w:r>
    </w:p>
    <w:p w14:paraId="5B36EDBA" w14:textId="77777777" w:rsidR="00B44669" w:rsidRPr="009B4369" w:rsidRDefault="00B44669">
      <w:pPr>
        <w:spacing w:after="0" w:line="100" w:lineRule="atLeast"/>
        <w:rPr>
          <w:rFonts w:ascii="Arial" w:hAnsi="Arial" w:cs="Arial"/>
          <w:b/>
          <w:bCs/>
          <w:color w:val="auto"/>
          <w:lang w:val="en-US"/>
        </w:rPr>
      </w:pPr>
    </w:p>
    <w:p w14:paraId="654AD0AF" w14:textId="1E88577D" w:rsidR="00CD5F04"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b/>
          <w:bCs/>
          <w:color w:val="auto"/>
          <w:lang w:val="en-US"/>
        </w:rPr>
        <w:t xml:space="preserve">abstract class </w:t>
      </w:r>
      <w:proofErr w:type="spellStart"/>
      <w:r w:rsidRPr="009B4369">
        <w:rPr>
          <w:rFonts w:ascii="Arial" w:hAnsi="Arial" w:cs="Arial"/>
          <w:b/>
          <w:bCs/>
          <w:color w:val="auto"/>
          <w:lang w:val="en-US"/>
        </w:rPr>
        <w:t>Evenement</w:t>
      </w:r>
      <w:proofErr w:type="spellEnd"/>
      <w:r w:rsidRPr="009B4369">
        <w:rPr>
          <w:rFonts w:ascii="Arial" w:hAnsi="Arial" w:cs="Arial"/>
          <w:color w:val="auto"/>
          <w:lang w:val="en-US"/>
        </w:rPr>
        <w:t>{</w:t>
      </w:r>
      <w:r w:rsidR="00CD5F04" w:rsidRPr="009B4369">
        <w:rPr>
          <w:rFonts w:ascii="Arial" w:hAnsi="Arial" w:cs="Arial"/>
          <w:color w:val="auto"/>
          <w:lang w:val="en-US"/>
        </w:rPr>
        <w:t xml:space="preserve"> </w:t>
      </w:r>
      <w:r w:rsidRPr="009B4369">
        <w:rPr>
          <w:rFonts w:ascii="Arial" w:hAnsi="Arial" w:cs="Arial"/>
          <w:color w:val="auto"/>
          <w:lang w:val="en-US"/>
        </w:rPr>
        <w:br/>
        <w:t xml:space="preserve">    </w:t>
      </w:r>
      <w:r w:rsidR="008F3498" w:rsidRPr="009B4369">
        <w:rPr>
          <w:rFonts w:ascii="Arial" w:hAnsi="Arial" w:cs="Arial"/>
          <w:color w:val="auto"/>
          <w:lang w:val="en-US"/>
        </w:rPr>
        <w:t>protected</w:t>
      </w:r>
      <w:r w:rsidR="008F3498" w:rsidRPr="009B4369" w:rsidDel="008F3498">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libelle</w:t>
      </w:r>
      <w:proofErr w:type="spellEnd"/>
      <w:r w:rsidRPr="009B4369">
        <w:rPr>
          <w:rFonts w:ascii="Arial" w:hAnsi="Arial" w:cs="Arial"/>
          <w:color w:val="auto"/>
          <w:lang w:val="en-US"/>
        </w:rPr>
        <w:t xml:space="preserve">; </w:t>
      </w:r>
      <w:r w:rsidRPr="009B4369">
        <w:rPr>
          <w:rFonts w:ascii="Arial" w:hAnsi="Arial" w:cs="Arial"/>
          <w:color w:val="auto"/>
          <w:lang w:val="en-US"/>
        </w:rPr>
        <w:br/>
        <w:t xml:space="preserve">    </w:t>
      </w:r>
      <w:r w:rsidR="008F3498" w:rsidRPr="009B4369">
        <w:rPr>
          <w:rFonts w:ascii="Arial" w:hAnsi="Arial" w:cs="Arial"/>
          <w:color w:val="auto"/>
          <w:lang w:val="en-US"/>
        </w:rPr>
        <w:t>protected</w:t>
      </w:r>
      <w:r w:rsidR="008F3498" w:rsidRPr="009B4369" w:rsidDel="008F3498">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dateHeure</w:t>
      </w:r>
      <w:proofErr w:type="spellEnd"/>
      <w:r w:rsidRPr="009B4369">
        <w:rPr>
          <w:rFonts w:ascii="Arial" w:hAnsi="Arial" w:cs="Arial"/>
          <w:color w:val="auto"/>
          <w:lang w:val="en-US"/>
        </w:rPr>
        <w:t xml:space="preserve">; </w:t>
      </w:r>
      <w:r w:rsidRPr="009B4369">
        <w:rPr>
          <w:rFonts w:ascii="Arial" w:hAnsi="Arial" w:cs="Arial"/>
          <w:color w:val="auto"/>
          <w:lang w:val="en-US"/>
        </w:rPr>
        <w:br/>
        <w:t xml:space="preserve">    </w:t>
      </w:r>
      <w:r w:rsidR="008F3498" w:rsidRPr="009B4369">
        <w:rPr>
          <w:rFonts w:ascii="Arial" w:hAnsi="Arial" w:cs="Arial"/>
          <w:color w:val="auto"/>
          <w:lang w:val="en-US"/>
        </w:rPr>
        <w:t>protected</w:t>
      </w:r>
      <w:r w:rsidR="008F3498" w:rsidRPr="009B4369" w:rsidDel="008F3498">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duree</w:t>
      </w:r>
      <w:proofErr w:type="spellEnd"/>
      <w:r w:rsidRPr="009B4369">
        <w:rPr>
          <w:rFonts w:ascii="Arial" w:hAnsi="Arial" w:cs="Arial"/>
          <w:color w:val="auto"/>
          <w:lang w:val="en-US"/>
        </w:rPr>
        <w:t xml:space="preserve">; </w:t>
      </w:r>
      <w:r w:rsidRPr="009B4369">
        <w:rPr>
          <w:rFonts w:ascii="Arial" w:hAnsi="Arial" w:cs="Arial"/>
          <w:color w:val="auto"/>
          <w:lang w:val="en-US"/>
        </w:rPr>
        <w:br/>
        <w:t xml:space="preserve">    </w:t>
      </w:r>
      <w:r w:rsidR="008F3498" w:rsidRPr="009B4369">
        <w:rPr>
          <w:rFonts w:ascii="Arial" w:hAnsi="Arial" w:cs="Arial"/>
          <w:color w:val="auto"/>
          <w:lang w:val="en-US"/>
        </w:rPr>
        <w:t>protected</w:t>
      </w:r>
      <w:r w:rsidR="008F3498" w:rsidRPr="009B4369" w:rsidDel="008F3498">
        <w:rPr>
          <w:rFonts w:ascii="Arial" w:hAnsi="Arial" w:cs="Arial"/>
          <w:color w:val="auto"/>
          <w:lang w:val="en-US"/>
        </w:rPr>
        <w:t xml:space="preserve"> </w:t>
      </w:r>
      <w:r w:rsidRPr="009B4369">
        <w:rPr>
          <w:rFonts w:ascii="Arial" w:hAnsi="Arial" w:cs="Arial"/>
          <w:color w:val="auto"/>
          <w:lang w:val="en-US"/>
        </w:rPr>
        <w:t xml:space="preserve">$salle; </w:t>
      </w:r>
      <w:r w:rsidRPr="009B4369">
        <w:rPr>
          <w:rFonts w:ascii="Arial" w:hAnsi="Arial" w:cs="Arial"/>
          <w:color w:val="auto"/>
          <w:lang w:val="en-US"/>
        </w:rPr>
        <w:br/>
        <w:t xml:space="preserve">    </w:t>
      </w:r>
      <w:r w:rsidR="008F3498" w:rsidRPr="009B4369">
        <w:rPr>
          <w:rFonts w:ascii="Arial" w:hAnsi="Arial" w:cs="Arial"/>
          <w:color w:val="auto"/>
          <w:lang w:val="en-US"/>
        </w:rPr>
        <w:t>protected</w:t>
      </w:r>
      <w:r w:rsidR="008F3498" w:rsidRPr="009B4369" w:rsidDel="008F3498">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lAnimateur</w:t>
      </w:r>
      <w:proofErr w:type="spellEnd"/>
      <w:r w:rsidRPr="009B4369">
        <w:rPr>
          <w:rFonts w:ascii="Arial" w:hAnsi="Arial" w:cs="Arial"/>
          <w:color w:val="auto"/>
          <w:lang w:val="en-US"/>
        </w:rPr>
        <w:t xml:space="preserve">; </w:t>
      </w:r>
      <w:r w:rsidRPr="009B4369">
        <w:rPr>
          <w:rFonts w:ascii="Arial" w:hAnsi="Arial" w:cs="Arial"/>
          <w:i/>
          <w:iCs/>
          <w:color w:val="auto"/>
          <w:lang w:val="en-US"/>
        </w:rPr>
        <w:t>//</w:t>
      </w:r>
      <w:r w:rsidR="00E8790B" w:rsidRPr="009B4369">
        <w:rPr>
          <w:rFonts w:ascii="Arial" w:hAnsi="Arial" w:cs="Arial"/>
          <w:i/>
          <w:iCs/>
          <w:color w:val="auto"/>
          <w:lang w:val="en-US"/>
        </w:rPr>
        <w:t xml:space="preserve"> </w:t>
      </w:r>
      <w:r w:rsidRPr="009B4369">
        <w:rPr>
          <w:rFonts w:ascii="Arial" w:hAnsi="Arial" w:cs="Arial"/>
          <w:i/>
          <w:iCs/>
          <w:color w:val="auto"/>
          <w:lang w:val="en-US"/>
        </w:rPr>
        <w:t xml:space="preserve">type: </w:t>
      </w:r>
      <w:proofErr w:type="spellStart"/>
      <w:r w:rsidRPr="009B4369">
        <w:rPr>
          <w:rFonts w:ascii="Arial" w:hAnsi="Arial" w:cs="Arial"/>
          <w:i/>
          <w:iCs/>
          <w:color w:val="auto"/>
          <w:lang w:val="en-US"/>
        </w:rPr>
        <w:t>Membre</w:t>
      </w:r>
      <w:proofErr w:type="spellEnd"/>
      <w:r w:rsidRPr="009B4369">
        <w:rPr>
          <w:rFonts w:ascii="Arial" w:hAnsi="Arial" w:cs="Arial"/>
          <w:color w:val="auto"/>
          <w:lang w:val="en-US"/>
        </w:rPr>
        <w:br/>
        <w:t xml:space="preserve">    </w:t>
      </w:r>
      <w:r w:rsidR="008F3498" w:rsidRPr="009B4369">
        <w:rPr>
          <w:rFonts w:ascii="Arial" w:hAnsi="Arial" w:cs="Arial"/>
          <w:color w:val="auto"/>
          <w:lang w:val="en-US"/>
        </w:rPr>
        <w:t>protected</w:t>
      </w:r>
      <w:r w:rsidR="008F3498" w:rsidRPr="009B4369" w:rsidDel="008F3498">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typePublic</w:t>
      </w:r>
      <w:proofErr w:type="spellEnd"/>
      <w:r w:rsidRPr="009B4369">
        <w:rPr>
          <w:rFonts w:ascii="Arial" w:hAnsi="Arial" w:cs="Arial"/>
          <w:color w:val="auto"/>
          <w:lang w:val="en-US"/>
        </w:rPr>
        <w:t xml:space="preserve">; </w:t>
      </w:r>
    </w:p>
    <w:p w14:paraId="0234BACC" w14:textId="77777777" w:rsidR="00B44669" w:rsidRPr="009B4369" w:rsidRDefault="007D637B">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br/>
        <w:t xml:space="preserve">    public function __</w:t>
      </w:r>
      <w:proofErr w:type="gramStart"/>
      <w:r w:rsidRPr="009B4369">
        <w:rPr>
          <w:rFonts w:ascii="Arial" w:hAnsi="Arial" w:cs="Arial"/>
          <w:color w:val="auto"/>
          <w:lang w:val="en-US"/>
        </w:rPr>
        <w:t>construct(</w:t>
      </w:r>
      <w:proofErr w:type="gramEnd"/>
      <w:r w:rsidRPr="009B4369">
        <w:rPr>
          <w:rFonts w:ascii="Arial" w:hAnsi="Arial" w:cs="Arial"/>
          <w:color w:val="auto"/>
          <w:lang w:val="en-US"/>
        </w:rPr>
        <w:t>$</w:t>
      </w:r>
      <w:proofErr w:type="spellStart"/>
      <w:r w:rsidRPr="009B4369">
        <w:rPr>
          <w:rFonts w:ascii="Arial" w:hAnsi="Arial" w:cs="Arial"/>
          <w:color w:val="auto"/>
          <w:lang w:val="en-US"/>
        </w:rPr>
        <w:t>libelle</w:t>
      </w:r>
      <w:proofErr w:type="spellEnd"/>
      <w:r w:rsidRPr="009B4369">
        <w:rPr>
          <w:rFonts w:ascii="Arial" w:hAnsi="Arial" w:cs="Arial"/>
          <w:color w:val="auto"/>
          <w:lang w:val="en-US"/>
        </w:rPr>
        <w:t>, $</w:t>
      </w:r>
      <w:proofErr w:type="spellStart"/>
      <w:r w:rsidRPr="009B4369">
        <w:rPr>
          <w:rFonts w:ascii="Arial" w:hAnsi="Arial" w:cs="Arial"/>
          <w:color w:val="auto"/>
          <w:lang w:val="en-US"/>
        </w:rPr>
        <w:t>dateHeure</w:t>
      </w:r>
      <w:proofErr w:type="spellEnd"/>
      <w:r w:rsidRPr="009B4369">
        <w:rPr>
          <w:rFonts w:ascii="Arial" w:hAnsi="Arial" w:cs="Arial"/>
          <w:color w:val="auto"/>
          <w:lang w:val="en-US"/>
        </w:rPr>
        <w:t>, $</w:t>
      </w:r>
      <w:proofErr w:type="spellStart"/>
      <w:r w:rsidRPr="009B4369">
        <w:rPr>
          <w:rFonts w:ascii="Arial" w:hAnsi="Arial" w:cs="Arial"/>
          <w:color w:val="auto"/>
          <w:lang w:val="en-US"/>
        </w:rPr>
        <w:t>duree</w:t>
      </w:r>
      <w:proofErr w:type="spellEnd"/>
      <w:r w:rsidRPr="009B4369">
        <w:rPr>
          <w:rFonts w:ascii="Arial" w:hAnsi="Arial" w:cs="Arial"/>
          <w:color w:val="auto"/>
          <w:lang w:val="en-US"/>
        </w:rPr>
        <w:t>, $salle, $</w:t>
      </w:r>
      <w:proofErr w:type="spellStart"/>
      <w:r w:rsidRPr="009B4369">
        <w:rPr>
          <w:rFonts w:ascii="Arial" w:hAnsi="Arial" w:cs="Arial"/>
          <w:color w:val="auto"/>
          <w:lang w:val="en-US"/>
        </w:rPr>
        <w:t>lAnimateur</w:t>
      </w:r>
      <w:proofErr w:type="spellEnd"/>
      <w:r w:rsidRPr="009B4369">
        <w:rPr>
          <w:rFonts w:ascii="Arial" w:hAnsi="Arial" w:cs="Arial"/>
          <w:color w:val="auto"/>
          <w:lang w:val="en-US"/>
        </w:rPr>
        <w:t>, $</w:t>
      </w:r>
      <w:proofErr w:type="spellStart"/>
      <w:r w:rsidRPr="009B4369">
        <w:rPr>
          <w:rFonts w:ascii="Arial" w:hAnsi="Arial" w:cs="Arial"/>
          <w:color w:val="auto"/>
          <w:lang w:val="en-US"/>
        </w:rPr>
        <w:t>leTypePublic</w:t>
      </w:r>
      <w:proofErr w:type="spellEnd"/>
      <w:r w:rsidRPr="009B4369">
        <w:rPr>
          <w:rFonts w:ascii="Arial" w:hAnsi="Arial" w:cs="Arial"/>
          <w:color w:val="auto"/>
          <w:lang w:val="en-US"/>
        </w:rPr>
        <w:t>) {</w:t>
      </w:r>
    </w:p>
    <w:p w14:paraId="3BEEC2D5" w14:textId="77777777" w:rsidR="00B44669" w:rsidRPr="009B4369" w:rsidRDefault="007D637B">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lang w:val="en-US"/>
        </w:rPr>
        <w:tab/>
      </w:r>
      <w:r w:rsidRPr="009B4369">
        <w:rPr>
          <w:rFonts w:ascii="Arial" w:hAnsi="Arial" w:cs="Arial"/>
          <w:color w:val="auto"/>
          <w:lang w:val="en-US"/>
        </w:rPr>
        <w:tab/>
      </w:r>
      <w:r w:rsidR="00B44669" w:rsidRPr="009B4369">
        <w:rPr>
          <w:rFonts w:ascii="Arial" w:hAnsi="Arial" w:cs="Arial"/>
          <w:color w:val="auto"/>
        </w:rPr>
        <w:t>$</w:t>
      </w:r>
      <w:proofErr w:type="spellStart"/>
      <w:r w:rsidR="00B44669" w:rsidRPr="009B4369">
        <w:rPr>
          <w:rFonts w:ascii="Arial" w:hAnsi="Arial" w:cs="Arial"/>
          <w:color w:val="auto"/>
        </w:rPr>
        <w:t>this</w:t>
      </w:r>
      <w:proofErr w:type="spellEnd"/>
      <w:r w:rsidR="00B44669" w:rsidRPr="009B4369">
        <w:rPr>
          <w:rFonts w:ascii="Arial" w:hAnsi="Arial" w:cs="Arial"/>
          <w:color w:val="auto"/>
        </w:rPr>
        <w:t>-&gt;libelle</w:t>
      </w:r>
      <w:r w:rsidR="00945691" w:rsidRPr="009B4369">
        <w:rPr>
          <w:rFonts w:ascii="Arial" w:hAnsi="Arial" w:cs="Arial"/>
          <w:color w:val="auto"/>
        </w:rPr>
        <w:t xml:space="preserve"> </w:t>
      </w:r>
      <w:r w:rsidR="00B44669" w:rsidRPr="009B4369">
        <w:rPr>
          <w:rFonts w:ascii="Arial" w:hAnsi="Arial" w:cs="Arial"/>
          <w:color w:val="auto"/>
        </w:rPr>
        <w:t>=</w:t>
      </w:r>
      <w:r w:rsidR="00945691" w:rsidRPr="009B4369">
        <w:rPr>
          <w:rFonts w:ascii="Arial" w:hAnsi="Arial" w:cs="Arial"/>
          <w:color w:val="auto"/>
        </w:rPr>
        <w:t xml:space="preserve"> </w:t>
      </w:r>
      <w:r w:rsidR="00B44669" w:rsidRPr="009B4369">
        <w:rPr>
          <w:rFonts w:ascii="Arial" w:hAnsi="Arial" w:cs="Arial"/>
          <w:color w:val="auto"/>
        </w:rPr>
        <w:t>$</w:t>
      </w:r>
      <w:proofErr w:type="gramStart"/>
      <w:r w:rsidR="00B44669" w:rsidRPr="009B4369">
        <w:rPr>
          <w:rFonts w:ascii="Arial" w:hAnsi="Arial" w:cs="Arial"/>
          <w:color w:val="auto"/>
        </w:rPr>
        <w:t>libelle;</w:t>
      </w:r>
      <w:proofErr w:type="gramEnd"/>
    </w:p>
    <w:p w14:paraId="51B52AFD"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rPr>
        <w:tab/>
      </w:r>
      <w:r w:rsidRPr="009B4369">
        <w:rPr>
          <w:rFonts w:ascii="Arial" w:hAnsi="Arial" w:cs="Arial"/>
          <w:color w:val="auto"/>
        </w:rPr>
        <w:tab/>
        <w:t>$</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dateHeure</w:t>
      </w:r>
      <w:proofErr w:type="spellEnd"/>
      <w:r w:rsidR="00945691" w:rsidRPr="009B4369">
        <w:rPr>
          <w:rFonts w:ascii="Arial" w:hAnsi="Arial" w:cs="Arial"/>
          <w:color w:val="auto"/>
        </w:rPr>
        <w:t xml:space="preserve"> </w:t>
      </w:r>
      <w:r w:rsidRPr="009B4369">
        <w:rPr>
          <w:rFonts w:ascii="Arial" w:hAnsi="Arial" w:cs="Arial"/>
          <w:color w:val="auto"/>
        </w:rPr>
        <w:t>=</w:t>
      </w:r>
      <w:r w:rsidR="00945691" w:rsidRPr="009B4369">
        <w:rPr>
          <w:rFonts w:ascii="Arial" w:hAnsi="Arial" w:cs="Arial"/>
          <w:color w:val="auto"/>
        </w:rPr>
        <w:t xml:space="preserve"> </w:t>
      </w:r>
      <w:r w:rsidRPr="009B4369">
        <w:rPr>
          <w:rFonts w:ascii="Arial" w:hAnsi="Arial" w:cs="Arial"/>
          <w:color w:val="auto"/>
        </w:rPr>
        <w:t>$</w:t>
      </w:r>
      <w:proofErr w:type="spellStart"/>
      <w:proofErr w:type="gramStart"/>
      <w:r w:rsidRPr="009B4369">
        <w:rPr>
          <w:rFonts w:ascii="Arial" w:hAnsi="Arial" w:cs="Arial"/>
          <w:color w:val="auto"/>
        </w:rPr>
        <w:t>dateHeure</w:t>
      </w:r>
      <w:proofErr w:type="spellEnd"/>
      <w:r w:rsidRPr="009B4369">
        <w:rPr>
          <w:rFonts w:ascii="Arial" w:hAnsi="Arial" w:cs="Arial"/>
          <w:color w:val="auto"/>
        </w:rPr>
        <w:t>;</w:t>
      </w:r>
      <w:proofErr w:type="gramEnd"/>
    </w:p>
    <w:p w14:paraId="2E3F12F0"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rPr>
        <w:tab/>
      </w:r>
      <w:r w:rsidRPr="009B4369">
        <w:rPr>
          <w:rFonts w:ascii="Arial" w:hAnsi="Arial" w:cs="Arial"/>
          <w:color w:val="auto"/>
        </w:rPr>
        <w:tab/>
      </w:r>
      <w:r w:rsidRPr="009B4369">
        <w:rPr>
          <w:rFonts w:ascii="Arial" w:hAnsi="Arial" w:cs="Arial"/>
          <w:color w:val="auto"/>
          <w:lang w:val="en-US"/>
        </w:rPr>
        <w:t>$this-&gt;</w:t>
      </w:r>
      <w:proofErr w:type="spellStart"/>
      <w:r w:rsidRPr="009B4369">
        <w:rPr>
          <w:rFonts w:ascii="Arial" w:hAnsi="Arial" w:cs="Arial"/>
          <w:color w:val="auto"/>
          <w:lang w:val="en-US"/>
        </w:rPr>
        <w:t>duree</w:t>
      </w:r>
      <w:proofErr w:type="spellEnd"/>
      <w:r w:rsidR="00945691" w:rsidRPr="009B4369">
        <w:rPr>
          <w:rFonts w:ascii="Arial" w:hAnsi="Arial" w:cs="Arial"/>
          <w:color w:val="auto"/>
          <w:lang w:val="en-US"/>
        </w:rPr>
        <w:t xml:space="preserve"> </w:t>
      </w:r>
      <w:r w:rsidRPr="009B4369">
        <w:rPr>
          <w:rFonts w:ascii="Arial" w:hAnsi="Arial" w:cs="Arial"/>
          <w:color w:val="auto"/>
          <w:lang w:val="en-US"/>
        </w:rPr>
        <w:t>=</w:t>
      </w:r>
      <w:r w:rsidR="00945691" w:rsidRPr="009B4369">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duree</w:t>
      </w:r>
      <w:proofErr w:type="spellEnd"/>
      <w:r w:rsidRPr="009B4369">
        <w:rPr>
          <w:rFonts w:ascii="Arial" w:hAnsi="Arial" w:cs="Arial"/>
          <w:color w:val="auto"/>
          <w:lang w:val="en-US"/>
        </w:rPr>
        <w:t>;</w:t>
      </w:r>
    </w:p>
    <w:p w14:paraId="44C651A9"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ab/>
      </w:r>
      <w:r w:rsidRPr="009B4369">
        <w:rPr>
          <w:rFonts w:ascii="Arial" w:hAnsi="Arial" w:cs="Arial"/>
          <w:color w:val="auto"/>
          <w:lang w:val="en-US"/>
        </w:rPr>
        <w:tab/>
        <w:t>$this-&gt;</w:t>
      </w:r>
      <w:r w:rsidR="00945691" w:rsidRPr="009B4369">
        <w:rPr>
          <w:rFonts w:ascii="Arial" w:hAnsi="Arial" w:cs="Arial"/>
          <w:color w:val="auto"/>
          <w:lang w:val="en-US"/>
        </w:rPr>
        <w:t xml:space="preserve">sale </w:t>
      </w:r>
      <w:r w:rsidRPr="009B4369">
        <w:rPr>
          <w:rFonts w:ascii="Arial" w:hAnsi="Arial" w:cs="Arial"/>
          <w:color w:val="auto"/>
          <w:lang w:val="en-US"/>
        </w:rPr>
        <w:t>=</w:t>
      </w:r>
      <w:r w:rsidR="00945691" w:rsidRPr="009B4369">
        <w:rPr>
          <w:rFonts w:ascii="Arial" w:hAnsi="Arial" w:cs="Arial"/>
          <w:color w:val="auto"/>
          <w:lang w:val="en-US"/>
        </w:rPr>
        <w:t xml:space="preserve"> </w:t>
      </w:r>
      <w:r w:rsidRPr="009B4369">
        <w:rPr>
          <w:rFonts w:ascii="Arial" w:hAnsi="Arial" w:cs="Arial"/>
          <w:color w:val="auto"/>
          <w:lang w:val="en-US"/>
        </w:rPr>
        <w:t>$salle;</w:t>
      </w:r>
    </w:p>
    <w:p w14:paraId="07379D62"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ab/>
      </w:r>
      <w:r w:rsidRPr="009B4369">
        <w:rPr>
          <w:rFonts w:ascii="Arial" w:hAnsi="Arial" w:cs="Arial"/>
          <w:color w:val="auto"/>
          <w:lang w:val="en-US"/>
        </w:rPr>
        <w:tab/>
        <w:t>$this-&gt;</w:t>
      </w:r>
      <w:proofErr w:type="spellStart"/>
      <w:r w:rsidRPr="009B4369">
        <w:rPr>
          <w:rFonts w:ascii="Arial" w:hAnsi="Arial" w:cs="Arial"/>
          <w:color w:val="auto"/>
          <w:lang w:val="en-US"/>
        </w:rPr>
        <w:t>lAnimateur</w:t>
      </w:r>
      <w:proofErr w:type="spellEnd"/>
      <w:r w:rsidR="00945691" w:rsidRPr="009B4369">
        <w:rPr>
          <w:rFonts w:ascii="Arial" w:hAnsi="Arial" w:cs="Arial"/>
          <w:color w:val="auto"/>
          <w:lang w:val="en-US"/>
        </w:rPr>
        <w:t xml:space="preserve"> </w:t>
      </w:r>
      <w:r w:rsidRPr="009B4369">
        <w:rPr>
          <w:rFonts w:ascii="Arial" w:hAnsi="Arial" w:cs="Arial"/>
          <w:color w:val="auto"/>
          <w:lang w:val="en-US"/>
        </w:rPr>
        <w:t>=</w:t>
      </w:r>
      <w:r w:rsidR="00945691" w:rsidRPr="009B4369">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lAnimateur</w:t>
      </w:r>
      <w:proofErr w:type="spellEnd"/>
      <w:r w:rsidRPr="009B4369">
        <w:rPr>
          <w:rFonts w:ascii="Arial" w:hAnsi="Arial" w:cs="Arial"/>
          <w:color w:val="auto"/>
          <w:lang w:val="en-US"/>
        </w:rPr>
        <w:t>;</w:t>
      </w:r>
    </w:p>
    <w:p w14:paraId="7B9D7C09"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ab/>
      </w:r>
      <w:r w:rsidRPr="009B4369">
        <w:rPr>
          <w:rFonts w:ascii="Arial" w:hAnsi="Arial" w:cs="Arial"/>
          <w:color w:val="auto"/>
          <w:lang w:val="en-US"/>
        </w:rPr>
        <w:tab/>
        <w:t>$this-&gt;</w:t>
      </w:r>
      <w:proofErr w:type="spellStart"/>
      <w:r w:rsidRPr="009B4369">
        <w:rPr>
          <w:rFonts w:ascii="Arial" w:hAnsi="Arial" w:cs="Arial"/>
          <w:color w:val="auto"/>
          <w:lang w:val="en-US"/>
        </w:rPr>
        <w:t>typePublic</w:t>
      </w:r>
      <w:proofErr w:type="spellEnd"/>
      <w:r w:rsidR="00945691" w:rsidRPr="009B4369">
        <w:rPr>
          <w:rFonts w:ascii="Arial" w:hAnsi="Arial" w:cs="Arial"/>
          <w:color w:val="auto"/>
          <w:lang w:val="en-US"/>
        </w:rPr>
        <w:t xml:space="preserve"> </w:t>
      </w:r>
      <w:r w:rsidRPr="009B4369">
        <w:rPr>
          <w:rFonts w:ascii="Arial" w:hAnsi="Arial" w:cs="Arial"/>
          <w:color w:val="auto"/>
          <w:lang w:val="en-US"/>
        </w:rPr>
        <w:t>=</w:t>
      </w:r>
      <w:r w:rsidR="00945691" w:rsidRPr="009B4369">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leTypePublic</w:t>
      </w:r>
      <w:proofErr w:type="spellEnd"/>
      <w:r w:rsidRPr="009B4369">
        <w:rPr>
          <w:rFonts w:ascii="Arial" w:hAnsi="Arial" w:cs="Arial"/>
          <w:color w:val="auto"/>
          <w:lang w:val="en-US"/>
        </w:rPr>
        <w:t>;</w:t>
      </w:r>
    </w:p>
    <w:p w14:paraId="63AC5164"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ab/>
        <w:t>}</w:t>
      </w:r>
      <w:r w:rsidRPr="009B4369">
        <w:rPr>
          <w:rFonts w:ascii="Arial" w:hAnsi="Arial" w:cs="Arial"/>
          <w:color w:val="auto"/>
          <w:lang w:val="en-US"/>
        </w:rPr>
        <w:br/>
        <w:t xml:space="preserve">    public function </w:t>
      </w:r>
      <w:proofErr w:type="spellStart"/>
      <w:proofErr w:type="gramStart"/>
      <w:r w:rsidRPr="009B4369">
        <w:rPr>
          <w:rFonts w:ascii="Arial" w:hAnsi="Arial" w:cs="Arial"/>
          <w:color w:val="auto"/>
          <w:lang w:val="en-US"/>
        </w:rPr>
        <w:t>getDateHeure</w:t>
      </w:r>
      <w:proofErr w:type="spellEnd"/>
      <w:r w:rsidRPr="009B4369">
        <w:rPr>
          <w:rFonts w:ascii="Arial" w:hAnsi="Arial" w:cs="Arial"/>
          <w:color w:val="auto"/>
          <w:lang w:val="en-US"/>
        </w:rPr>
        <w:t>(</w:t>
      </w:r>
      <w:proofErr w:type="gramEnd"/>
      <w:r w:rsidRPr="009B4369">
        <w:rPr>
          <w:rFonts w:ascii="Arial" w:hAnsi="Arial" w:cs="Arial"/>
          <w:color w:val="auto"/>
          <w:lang w:val="en-US"/>
        </w:rPr>
        <w:t>){ return $this-&gt;</w:t>
      </w:r>
      <w:proofErr w:type="spellStart"/>
      <w:r w:rsidRPr="009B4369">
        <w:rPr>
          <w:rFonts w:ascii="Arial" w:hAnsi="Arial" w:cs="Arial"/>
          <w:color w:val="auto"/>
          <w:lang w:val="en-US"/>
        </w:rPr>
        <w:t>dateHeure</w:t>
      </w:r>
      <w:proofErr w:type="spellEnd"/>
      <w:r w:rsidRPr="009B4369">
        <w:rPr>
          <w:rFonts w:ascii="Arial" w:hAnsi="Arial" w:cs="Arial"/>
          <w:color w:val="auto"/>
          <w:lang w:val="en-US"/>
        </w:rPr>
        <w:t>;}</w:t>
      </w:r>
    </w:p>
    <w:p w14:paraId="64BB475C" w14:textId="6F912814"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lang w:val="en-US"/>
        </w:rPr>
        <w:t xml:space="preserve">    </w:t>
      </w:r>
      <w:r w:rsidR="008F3498" w:rsidRPr="009B4369">
        <w:rPr>
          <w:rFonts w:ascii="Arial" w:hAnsi="Arial" w:cs="Arial"/>
          <w:color w:val="auto"/>
          <w:lang w:val="en-US"/>
        </w:rPr>
        <w:t>protected</w:t>
      </w:r>
      <w:r w:rsidR="008F3498" w:rsidRPr="009B4369" w:rsidDel="008F3498">
        <w:rPr>
          <w:rFonts w:ascii="Arial" w:hAnsi="Arial" w:cs="Arial"/>
          <w:color w:val="auto"/>
        </w:rPr>
        <w:t xml:space="preserve"> </w:t>
      </w:r>
      <w:proofErr w:type="spellStart"/>
      <w:r w:rsidRPr="009B4369">
        <w:rPr>
          <w:rFonts w:ascii="Arial" w:hAnsi="Arial" w:cs="Arial"/>
          <w:color w:val="auto"/>
        </w:rPr>
        <w:t>function</w:t>
      </w:r>
      <w:proofErr w:type="spellEnd"/>
      <w:r w:rsidRPr="009B4369">
        <w:rPr>
          <w:rFonts w:ascii="Arial" w:hAnsi="Arial" w:cs="Arial"/>
          <w:color w:val="auto"/>
        </w:rPr>
        <w:t xml:space="preserve"> </w:t>
      </w:r>
      <w:proofErr w:type="spellStart"/>
      <w:proofErr w:type="gramStart"/>
      <w:r w:rsidRPr="009B4369">
        <w:rPr>
          <w:rFonts w:ascii="Arial" w:hAnsi="Arial" w:cs="Arial"/>
          <w:color w:val="auto"/>
        </w:rPr>
        <w:t>toJson</w:t>
      </w:r>
      <w:proofErr w:type="spellEnd"/>
      <w:r w:rsidRPr="009B4369">
        <w:rPr>
          <w:rFonts w:ascii="Arial" w:hAnsi="Arial" w:cs="Arial"/>
          <w:color w:val="auto"/>
        </w:rPr>
        <w:t>(</w:t>
      </w:r>
      <w:proofErr w:type="gramEnd"/>
      <w:r w:rsidRPr="009B4369">
        <w:rPr>
          <w:rFonts w:ascii="Arial" w:hAnsi="Arial" w:cs="Arial"/>
          <w:color w:val="auto"/>
        </w:rPr>
        <w:t>){</w:t>
      </w:r>
    </w:p>
    <w:p w14:paraId="7FAD930C" w14:textId="019BFD5F"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rPr>
        <w:tab/>
      </w:r>
      <w:r w:rsidRPr="009B4369">
        <w:rPr>
          <w:rFonts w:ascii="Arial" w:hAnsi="Arial" w:cs="Arial"/>
          <w:i/>
          <w:iCs/>
          <w:color w:val="auto"/>
        </w:rPr>
        <w:t>//</w:t>
      </w:r>
      <w:r w:rsidR="00E8790B" w:rsidRPr="009B4369">
        <w:rPr>
          <w:rFonts w:ascii="Arial" w:hAnsi="Arial" w:cs="Arial"/>
          <w:i/>
          <w:iCs/>
          <w:color w:val="auto"/>
        </w:rPr>
        <w:t xml:space="preserve"> </w:t>
      </w:r>
      <w:r w:rsidRPr="009B4369">
        <w:rPr>
          <w:rFonts w:ascii="Arial" w:hAnsi="Arial" w:cs="Arial"/>
          <w:i/>
          <w:iCs/>
          <w:color w:val="auto"/>
        </w:rPr>
        <w:t xml:space="preserve">méthode </w:t>
      </w:r>
      <w:r w:rsidR="00DB1CB7" w:rsidRPr="009B4369">
        <w:rPr>
          <w:rFonts w:ascii="Arial" w:hAnsi="Arial" w:cs="Arial"/>
          <w:i/>
          <w:iCs/>
          <w:color w:val="auto"/>
        </w:rPr>
        <w:t>retournant</w:t>
      </w:r>
      <w:r w:rsidRPr="009B4369">
        <w:rPr>
          <w:rFonts w:ascii="Arial" w:hAnsi="Arial" w:cs="Arial"/>
          <w:i/>
          <w:iCs/>
          <w:color w:val="auto"/>
        </w:rPr>
        <w:t xml:space="preserve"> tous les </w:t>
      </w:r>
      <w:r w:rsidR="00CD5F04" w:rsidRPr="009B4369">
        <w:rPr>
          <w:rFonts w:ascii="Arial" w:hAnsi="Arial" w:cs="Arial"/>
          <w:i/>
          <w:iCs/>
          <w:color w:val="auto"/>
        </w:rPr>
        <w:t>attributs</w:t>
      </w:r>
      <w:r w:rsidRPr="009B4369">
        <w:rPr>
          <w:rFonts w:ascii="Arial" w:hAnsi="Arial" w:cs="Arial"/>
          <w:i/>
          <w:iCs/>
          <w:color w:val="auto"/>
        </w:rPr>
        <w:t xml:space="preserve"> de la classe au format JSON</w:t>
      </w:r>
      <w:r w:rsidRPr="009B4369">
        <w:rPr>
          <w:rFonts w:ascii="Arial" w:hAnsi="Arial" w:cs="Arial"/>
          <w:i/>
          <w:iCs/>
          <w:color w:val="auto"/>
        </w:rPr>
        <w:br/>
      </w:r>
      <w:r w:rsidRPr="009B4369">
        <w:rPr>
          <w:rFonts w:ascii="Arial" w:hAnsi="Arial" w:cs="Arial"/>
          <w:color w:val="auto"/>
        </w:rPr>
        <w:t xml:space="preserve">        return " </w:t>
      </w:r>
      <w:proofErr w:type="gramStart"/>
      <w:r w:rsidRPr="009B4369">
        <w:rPr>
          <w:rFonts w:ascii="Arial" w:hAnsi="Arial" w:cs="Arial"/>
          <w:color w:val="auto"/>
        </w:rPr>
        <w:t>{ \</w:t>
      </w:r>
      <w:proofErr w:type="gramEnd"/>
      <w:r w:rsidRPr="009B4369">
        <w:rPr>
          <w:rFonts w:ascii="Arial" w:hAnsi="Arial" w:cs="Arial"/>
          <w:color w:val="auto"/>
        </w:rPr>
        <w:t>"libelle\" : \""</w:t>
      </w:r>
    </w:p>
    <w:p w14:paraId="40EF3283"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rPr>
        <w:tab/>
      </w:r>
      <w:r w:rsidRPr="009B4369">
        <w:rPr>
          <w:rFonts w:ascii="Arial" w:hAnsi="Arial" w:cs="Arial"/>
          <w:color w:val="auto"/>
        </w:rPr>
        <w:tab/>
      </w:r>
      <w:r w:rsidRPr="009B4369">
        <w:rPr>
          <w:rFonts w:ascii="Arial" w:hAnsi="Arial" w:cs="Arial"/>
          <w:color w:val="auto"/>
        </w:rPr>
        <w:tab/>
      </w:r>
      <w:proofErr w:type="gramStart"/>
      <w:r w:rsidRPr="009B4369">
        <w:rPr>
          <w:rFonts w:ascii="Arial" w:hAnsi="Arial" w:cs="Arial"/>
          <w:color w:val="auto"/>
          <w:lang w:val="en-US"/>
        </w:rPr>
        <w:t>.$</w:t>
      </w:r>
      <w:proofErr w:type="gramEnd"/>
      <w:r w:rsidRPr="009B4369">
        <w:rPr>
          <w:rFonts w:ascii="Arial" w:hAnsi="Arial" w:cs="Arial"/>
          <w:color w:val="auto"/>
          <w:lang w:val="en-US"/>
        </w:rPr>
        <w:t>this-&gt;</w:t>
      </w:r>
      <w:proofErr w:type="spellStart"/>
      <w:r w:rsidRPr="009B4369">
        <w:rPr>
          <w:rFonts w:ascii="Arial" w:hAnsi="Arial" w:cs="Arial"/>
          <w:color w:val="auto"/>
          <w:lang w:val="en-US"/>
        </w:rPr>
        <w:t>libelle</w:t>
      </w:r>
      <w:proofErr w:type="spellEnd"/>
      <w:r w:rsidRPr="009B4369">
        <w:rPr>
          <w:rFonts w:ascii="Arial" w:hAnsi="Arial" w:cs="Arial"/>
          <w:color w:val="auto"/>
          <w:lang w:val="en-US"/>
        </w:rPr>
        <w:t>."\", \n \"</w:t>
      </w:r>
      <w:proofErr w:type="spellStart"/>
      <w:r w:rsidRPr="009B4369">
        <w:rPr>
          <w:rFonts w:ascii="Arial" w:hAnsi="Arial" w:cs="Arial"/>
          <w:color w:val="auto"/>
          <w:lang w:val="en-US"/>
        </w:rPr>
        <w:t>dateHeure</w:t>
      </w:r>
      <w:proofErr w:type="spellEnd"/>
      <w:r w:rsidRPr="009B4369">
        <w:rPr>
          <w:rFonts w:ascii="Arial" w:hAnsi="Arial" w:cs="Arial"/>
          <w:color w:val="auto"/>
          <w:lang w:val="en-US"/>
        </w:rPr>
        <w:t xml:space="preserve">\" : \"" </w:t>
      </w:r>
    </w:p>
    <w:p w14:paraId="3371AEDF"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ab/>
      </w:r>
      <w:r w:rsidRPr="009B4369">
        <w:rPr>
          <w:rFonts w:ascii="Arial" w:hAnsi="Arial" w:cs="Arial"/>
          <w:color w:val="auto"/>
          <w:lang w:val="en-US"/>
        </w:rPr>
        <w:tab/>
      </w:r>
      <w:r w:rsidRPr="009B4369">
        <w:rPr>
          <w:rFonts w:ascii="Arial" w:hAnsi="Arial" w:cs="Arial"/>
          <w:color w:val="auto"/>
          <w:lang w:val="en-US"/>
        </w:rPr>
        <w:tab/>
      </w:r>
      <w:proofErr w:type="gramStart"/>
      <w:r w:rsidRPr="009B4369">
        <w:rPr>
          <w:rFonts w:ascii="Arial" w:hAnsi="Arial" w:cs="Arial"/>
          <w:color w:val="auto"/>
          <w:lang w:val="en-US"/>
        </w:rPr>
        <w:t>.$</w:t>
      </w:r>
      <w:proofErr w:type="gramEnd"/>
      <w:r w:rsidRPr="009B4369">
        <w:rPr>
          <w:rFonts w:ascii="Arial" w:hAnsi="Arial" w:cs="Arial"/>
          <w:color w:val="auto"/>
          <w:lang w:val="en-US"/>
        </w:rPr>
        <w:t>this-&gt;</w:t>
      </w:r>
      <w:proofErr w:type="spellStart"/>
      <w:r w:rsidRPr="009B4369">
        <w:rPr>
          <w:rFonts w:ascii="Arial" w:hAnsi="Arial" w:cs="Arial"/>
          <w:color w:val="auto"/>
          <w:lang w:val="en-US"/>
        </w:rPr>
        <w:t>dateHeure</w:t>
      </w:r>
      <w:proofErr w:type="spellEnd"/>
      <w:r w:rsidRPr="009B4369">
        <w:rPr>
          <w:rFonts w:ascii="Arial" w:hAnsi="Arial" w:cs="Arial"/>
          <w:color w:val="auto"/>
          <w:lang w:val="en-US"/>
        </w:rPr>
        <w:t>."\", \n \"</w:t>
      </w:r>
      <w:proofErr w:type="spellStart"/>
      <w:r w:rsidRPr="009B4369">
        <w:rPr>
          <w:rFonts w:ascii="Arial" w:hAnsi="Arial" w:cs="Arial"/>
          <w:color w:val="auto"/>
          <w:lang w:val="en-US"/>
        </w:rPr>
        <w:t>duree</w:t>
      </w:r>
      <w:proofErr w:type="spellEnd"/>
      <w:r w:rsidRPr="009B4369">
        <w:rPr>
          <w:rFonts w:ascii="Arial" w:hAnsi="Arial" w:cs="Arial"/>
          <w:color w:val="auto"/>
          <w:lang w:val="en-US"/>
        </w:rPr>
        <w:t>\" : \""</w:t>
      </w:r>
    </w:p>
    <w:p w14:paraId="2B4E6E57"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ab/>
      </w:r>
      <w:r w:rsidRPr="009B4369">
        <w:rPr>
          <w:rFonts w:ascii="Arial" w:hAnsi="Arial" w:cs="Arial"/>
          <w:color w:val="auto"/>
          <w:lang w:val="en-US"/>
        </w:rPr>
        <w:tab/>
      </w:r>
      <w:r w:rsidRPr="009B4369">
        <w:rPr>
          <w:rFonts w:ascii="Arial" w:hAnsi="Arial" w:cs="Arial"/>
          <w:color w:val="auto"/>
          <w:lang w:val="en-US"/>
        </w:rPr>
        <w:tab/>
      </w:r>
      <w:proofErr w:type="gramStart"/>
      <w:r w:rsidRPr="009B4369">
        <w:rPr>
          <w:rFonts w:ascii="Arial" w:hAnsi="Arial" w:cs="Arial"/>
          <w:color w:val="auto"/>
          <w:lang w:val="en-US"/>
        </w:rPr>
        <w:t>.$</w:t>
      </w:r>
      <w:proofErr w:type="gramEnd"/>
      <w:r w:rsidRPr="009B4369">
        <w:rPr>
          <w:rFonts w:ascii="Arial" w:hAnsi="Arial" w:cs="Arial"/>
          <w:color w:val="auto"/>
          <w:lang w:val="en-US"/>
        </w:rPr>
        <w:t>this-&gt;</w:t>
      </w:r>
      <w:proofErr w:type="spellStart"/>
      <w:r w:rsidRPr="009B4369">
        <w:rPr>
          <w:rFonts w:ascii="Arial" w:hAnsi="Arial" w:cs="Arial"/>
          <w:color w:val="auto"/>
          <w:lang w:val="en-US"/>
        </w:rPr>
        <w:t>duree</w:t>
      </w:r>
      <w:proofErr w:type="spellEnd"/>
      <w:r w:rsidRPr="009B4369">
        <w:rPr>
          <w:rFonts w:ascii="Arial" w:hAnsi="Arial" w:cs="Arial"/>
          <w:color w:val="auto"/>
          <w:lang w:val="en-US"/>
        </w:rPr>
        <w:t>."\", \n \"salle\" :  \""</w:t>
      </w:r>
    </w:p>
    <w:p w14:paraId="7AEBC476"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ab/>
      </w:r>
      <w:r w:rsidRPr="009B4369">
        <w:rPr>
          <w:rFonts w:ascii="Arial" w:hAnsi="Arial" w:cs="Arial"/>
          <w:color w:val="auto"/>
          <w:lang w:val="en-US"/>
        </w:rPr>
        <w:tab/>
      </w:r>
      <w:r w:rsidRPr="009B4369">
        <w:rPr>
          <w:rFonts w:ascii="Arial" w:hAnsi="Arial" w:cs="Arial"/>
          <w:color w:val="auto"/>
          <w:lang w:val="en-US"/>
        </w:rPr>
        <w:tab/>
      </w:r>
      <w:proofErr w:type="gramStart"/>
      <w:r w:rsidRPr="009B4369">
        <w:rPr>
          <w:rFonts w:ascii="Arial" w:hAnsi="Arial" w:cs="Arial"/>
          <w:color w:val="auto"/>
          <w:lang w:val="en-US"/>
        </w:rPr>
        <w:t>.$</w:t>
      </w:r>
      <w:proofErr w:type="gramEnd"/>
      <w:r w:rsidRPr="009B4369">
        <w:rPr>
          <w:rFonts w:ascii="Arial" w:hAnsi="Arial" w:cs="Arial"/>
          <w:color w:val="auto"/>
          <w:lang w:val="en-US"/>
        </w:rPr>
        <w:t>this-&gt;salle."\" , \n \"</w:t>
      </w:r>
      <w:proofErr w:type="spellStart"/>
      <w:r w:rsidRPr="009B4369">
        <w:rPr>
          <w:rFonts w:ascii="Arial" w:hAnsi="Arial" w:cs="Arial"/>
          <w:color w:val="auto"/>
          <w:lang w:val="en-US"/>
        </w:rPr>
        <w:t>typePublic</w:t>
      </w:r>
      <w:proofErr w:type="spellEnd"/>
      <w:r w:rsidRPr="009B4369">
        <w:rPr>
          <w:rFonts w:ascii="Arial" w:hAnsi="Arial" w:cs="Arial"/>
          <w:color w:val="auto"/>
          <w:lang w:val="en-US"/>
        </w:rPr>
        <w:t>\" :  \""</w:t>
      </w:r>
    </w:p>
    <w:p w14:paraId="41DCE04C"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color w:val="auto"/>
          <w:lang w:val="en-US"/>
        </w:rPr>
        <w:tab/>
      </w:r>
      <w:r w:rsidRPr="009B4369">
        <w:rPr>
          <w:rFonts w:ascii="Arial" w:hAnsi="Arial" w:cs="Arial"/>
          <w:color w:val="auto"/>
          <w:lang w:val="en-US"/>
        </w:rPr>
        <w:tab/>
      </w:r>
      <w:r w:rsidRPr="009B4369">
        <w:rPr>
          <w:rFonts w:ascii="Arial" w:hAnsi="Arial" w:cs="Arial"/>
          <w:color w:val="auto"/>
          <w:lang w:val="en-US"/>
        </w:rPr>
        <w:tab/>
      </w:r>
      <w:proofErr w:type="gramStart"/>
      <w:r w:rsidRPr="009B4369">
        <w:rPr>
          <w:rFonts w:ascii="Arial" w:hAnsi="Arial" w:cs="Arial"/>
          <w:color w:val="auto"/>
          <w:lang w:val="en-US"/>
        </w:rPr>
        <w:t>.$</w:t>
      </w:r>
      <w:proofErr w:type="gramEnd"/>
      <w:r w:rsidRPr="009B4369">
        <w:rPr>
          <w:rFonts w:ascii="Arial" w:hAnsi="Arial" w:cs="Arial"/>
          <w:color w:val="auto"/>
          <w:lang w:val="en-US"/>
        </w:rPr>
        <w:t>this-&gt;</w:t>
      </w:r>
      <w:proofErr w:type="spellStart"/>
      <w:r w:rsidRPr="009B4369">
        <w:rPr>
          <w:rFonts w:ascii="Arial" w:hAnsi="Arial" w:cs="Arial"/>
          <w:color w:val="auto"/>
          <w:lang w:val="en-US"/>
        </w:rPr>
        <w:t>typePublic</w:t>
      </w:r>
      <w:proofErr w:type="spellEnd"/>
      <w:r w:rsidRPr="009B4369">
        <w:rPr>
          <w:rFonts w:ascii="Arial" w:hAnsi="Arial" w:cs="Arial"/>
          <w:color w:val="auto"/>
          <w:lang w:val="en-US"/>
        </w:rPr>
        <w:t>."\", \n \"animateur\" : "</w:t>
      </w:r>
    </w:p>
    <w:p w14:paraId="5195A025" w14:textId="77777777" w:rsidR="00B44669"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b/>
          <w:bCs/>
          <w:color w:val="auto"/>
          <w:lang w:val="en-US"/>
        </w:rPr>
      </w:pPr>
      <w:r w:rsidRPr="009B4369">
        <w:rPr>
          <w:rFonts w:ascii="Arial" w:hAnsi="Arial" w:cs="Arial"/>
          <w:color w:val="auto"/>
          <w:lang w:val="en-US"/>
        </w:rPr>
        <w:tab/>
      </w:r>
      <w:r w:rsidRPr="009B4369">
        <w:rPr>
          <w:rFonts w:ascii="Arial" w:hAnsi="Arial" w:cs="Arial"/>
          <w:color w:val="auto"/>
          <w:lang w:val="en-US"/>
        </w:rPr>
        <w:tab/>
      </w:r>
      <w:r w:rsidRPr="009B4369">
        <w:rPr>
          <w:rFonts w:ascii="Arial" w:hAnsi="Arial" w:cs="Arial"/>
          <w:color w:val="auto"/>
          <w:lang w:val="en-US"/>
        </w:rPr>
        <w:tab/>
      </w:r>
      <w:proofErr w:type="gramStart"/>
      <w:r w:rsidRPr="009B4369">
        <w:rPr>
          <w:rFonts w:ascii="Arial" w:hAnsi="Arial" w:cs="Arial"/>
          <w:color w:val="auto"/>
          <w:lang w:val="en-US"/>
        </w:rPr>
        <w:t>.$</w:t>
      </w:r>
      <w:proofErr w:type="gramEnd"/>
      <w:r w:rsidRPr="009B4369">
        <w:rPr>
          <w:rFonts w:ascii="Arial" w:hAnsi="Arial" w:cs="Arial"/>
          <w:color w:val="auto"/>
          <w:lang w:val="en-US"/>
        </w:rPr>
        <w:t>this-&gt;</w:t>
      </w:r>
      <w:proofErr w:type="spellStart"/>
      <w:r w:rsidRPr="009B4369">
        <w:rPr>
          <w:rFonts w:ascii="Arial" w:hAnsi="Arial" w:cs="Arial"/>
          <w:color w:val="auto"/>
          <w:lang w:val="en-US"/>
        </w:rPr>
        <w:t>lAnimateur</w:t>
      </w:r>
      <w:proofErr w:type="spellEnd"/>
      <w:r w:rsidRPr="009B4369">
        <w:rPr>
          <w:rFonts w:ascii="Arial" w:hAnsi="Arial" w:cs="Arial"/>
          <w:color w:val="auto"/>
          <w:lang w:val="en-US"/>
        </w:rPr>
        <w:t>-&gt;</w:t>
      </w:r>
      <w:proofErr w:type="spellStart"/>
      <w:r w:rsidRPr="009B4369">
        <w:rPr>
          <w:rFonts w:ascii="Arial" w:hAnsi="Arial" w:cs="Arial"/>
          <w:color w:val="auto"/>
          <w:lang w:val="en-US"/>
        </w:rPr>
        <w:t>toJson</w:t>
      </w:r>
      <w:proofErr w:type="spellEnd"/>
      <w:r w:rsidRPr="009B4369">
        <w:rPr>
          <w:rFonts w:ascii="Arial" w:hAnsi="Arial" w:cs="Arial"/>
          <w:color w:val="auto"/>
          <w:lang w:val="en-US"/>
        </w:rPr>
        <w:t>();</w:t>
      </w:r>
      <w:r w:rsidRPr="009B4369">
        <w:rPr>
          <w:rFonts w:ascii="Arial" w:hAnsi="Arial" w:cs="Arial"/>
          <w:color w:val="auto"/>
          <w:lang w:val="en-US"/>
        </w:rPr>
        <w:br/>
        <w:t xml:space="preserve">    }</w:t>
      </w:r>
      <w:r w:rsidRPr="009B4369">
        <w:rPr>
          <w:rFonts w:ascii="Arial" w:hAnsi="Arial" w:cs="Arial"/>
          <w:color w:val="auto"/>
          <w:lang w:val="en-US"/>
        </w:rPr>
        <w:br/>
        <w:t>}</w:t>
      </w:r>
      <w:r w:rsidRPr="009B4369">
        <w:rPr>
          <w:rFonts w:ascii="Arial" w:hAnsi="Arial" w:cs="Arial"/>
          <w:b/>
          <w:bCs/>
          <w:color w:val="auto"/>
          <w:lang w:val="en-US"/>
        </w:rPr>
        <w:t xml:space="preserve"> </w:t>
      </w:r>
    </w:p>
    <w:p w14:paraId="742D91CA" w14:textId="77777777" w:rsidR="00B44669" w:rsidRPr="009B4369" w:rsidRDefault="00B44669">
      <w:pPr>
        <w:spacing w:after="0" w:line="100" w:lineRule="atLeast"/>
        <w:rPr>
          <w:rFonts w:ascii="Arial" w:hAnsi="Arial" w:cs="Arial"/>
          <w:b/>
          <w:bCs/>
          <w:color w:val="auto"/>
          <w:lang w:val="en-US"/>
        </w:rPr>
      </w:pPr>
    </w:p>
    <w:p w14:paraId="133EF73C" w14:textId="77777777" w:rsidR="00CD5F04" w:rsidRPr="009B4369" w:rsidRDefault="00B44669">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lang w:val="en-US"/>
        </w:rPr>
      </w:pPr>
      <w:r w:rsidRPr="009B4369">
        <w:rPr>
          <w:rFonts w:ascii="Arial" w:hAnsi="Arial" w:cs="Arial"/>
          <w:b/>
          <w:bCs/>
          <w:color w:val="auto"/>
          <w:lang w:val="en-US"/>
        </w:rPr>
        <w:t xml:space="preserve">class Conference extends </w:t>
      </w:r>
      <w:proofErr w:type="spellStart"/>
      <w:r w:rsidRPr="009B4369">
        <w:rPr>
          <w:rFonts w:ascii="Arial" w:hAnsi="Arial" w:cs="Arial"/>
          <w:b/>
          <w:bCs/>
          <w:color w:val="auto"/>
          <w:lang w:val="en-US"/>
        </w:rPr>
        <w:t>Evenement</w:t>
      </w:r>
      <w:proofErr w:type="spellEnd"/>
      <w:r w:rsidRPr="009B4369">
        <w:rPr>
          <w:rFonts w:ascii="Arial" w:hAnsi="Arial" w:cs="Arial"/>
          <w:b/>
          <w:bCs/>
          <w:color w:val="auto"/>
          <w:lang w:val="en-US"/>
        </w:rPr>
        <w:t xml:space="preserve"> </w:t>
      </w:r>
      <w:r w:rsidRPr="009B4369">
        <w:rPr>
          <w:rFonts w:ascii="Arial" w:hAnsi="Arial" w:cs="Arial"/>
          <w:color w:val="auto"/>
          <w:lang w:val="en-US"/>
        </w:rPr>
        <w:t>{</w:t>
      </w:r>
      <w:r w:rsidR="00CD5F04" w:rsidRPr="009B4369">
        <w:rPr>
          <w:rFonts w:ascii="Arial" w:hAnsi="Arial" w:cs="Arial"/>
          <w:color w:val="auto"/>
          <w:lang w:val="en-US"/>
        </w:rPr>
        <w:t xml:space="preserve"> </w:t>
      </w:r>
      <w:r w:rsidRPr="009B4369">
        <w:rPr>
          <w:rFonts w:ascii="Arial" w:hAnsi="Arial" w:cs="Arial"/>
          <w:color w:val="auto"/>
          <w:lang w:val="en-US"/>
        </w:rPr>
        <w:br/>
        <w:t xml:space="preserve">   private $theme; </w:t>
      </w:r>
    </w:p>
    <w:p w14:paraId="719F6E38" w14:textId="67389AEA" w:rsidR="00B44669" w:rsidRPr="009B4369" w:rsidRDefault="00B44669" w:rsidP="00CD5F04">
      <w:pPr>
        <w:pBdr>
          <w:top w:val="single" w:sz="1" w:space="1" w:color="000000"/>
          <w:left w:val="single" w:sz="1" w:space="1" w:color="000000"/>
          <w:bottom w:val="single" w:sz="1" w:space="1" w:color="000000"/>
          <w:right w:val="single" w:sz="1" w:space="1" w:color="000000"/>
        </w:pBdr>
        <w:spacing w:after="0" w:line="100" w:lineRule="atLeast"/>
        <w:rPr>
          <w:rFonts w:ascii="Arial" w:hAnsi="Arial" w:cs="Arial"/>
          <w:color w:val="auto"/>
        </w:rPr>
      </w:pPr>
      <w:r w:rsidRPr="009B4369">
        <w:rPr>
          <w:rFonts w:ascii="Arial" w:hAnsi="Arial" w:cs="Arial"/>
          <w:color w:val="auto"/>
        </w:rPr>
        <w:br/>
        <w:t xml:space="preserve">    public </w:t>
      </w:r>
      <w:proofErr w:type="spellStart"/>
      <w:r w:rsidRPr="009B4369">
        <w:rPr>
          <w:rFonts w:ascii="Arial" w:hAnsi="Arial" w:cs="Arial"/>
          <w:color w:val="auto"/>
        </w:rPr>
        <w:t>function</w:t>
      </w:r>
      <w:proofErr w:type="spellEnd"/>
      <w:r w:rsidRPr="009B4369">
        <w:rPr>
          <w:rFonts w:ascii="Arial" w:hAnsi="Arial" w:cs="Arial"/>
          <w:color w:val="auto"/>
        </w:rPr>
        <w:t xml:space="preserve"> __</w:t>
      </w:r>
      <w:proofErr w:type="spellStart"/>
      <w:r w:rsidRPr="009B4369">
        <w:rPr>
          <w:rFonts w:ascii="Arial" w:hAnsi="Arial" w:cs="Arial"/>
          <w:color w:val="auto"/>
        </w:rPr>
        <w:t>construct</w:t>
      </w:r>
      <w:proofErr w:type="spellEnd"/>
      <w:r w:rsidRPr="009B4369">
        <w:rPr>
          <w:rFonts w:ascii="Arial" w:hAnsi="Arial" w:cs="Arial"/>
          <w:color w:val="auto"/>
        </w:rPr>
        <w:t>($libelle, $</w:t>
      </w:r>
      <w:proofErr w:type="spellStart"/>
      <w:r w:rsidRPr="009B4369">
        <w:rPr>
          <w:rFonts w:ascii="Arial" w:hAnsi="Arial" w:cs="Arial"/>
          <w:color w:val="auto"/>
        </w:rPr>
        <w:t>dateHeure</w:t>
      </w:r>
      <w:proofErr w:type="spellEnd"/>
      <w:r w:rsidRPr="009B4369">
        <w:rPr>
          <w:rFonts w:ascii="Arial" w:hAnsi="Arial" w:cs="Arial"/>
          <w:color w:val="auto"/>
        </w:rPr>
        <w:t>, $</w:t>
      </w:r>
      <w:proofErr w:type="spellStart"/>
      <w:r w:rsidRPr="009B4369">
        <w:rPr>
          <w:rFonts w:ascii="Arial" w:hAnsi="Arial" w:cs="Arial"/>
          <w:color w:val="auto"/>
        </w:rPr>
        <w:t>duree</w:t>
      </w:r>
      <w:proofErr w:type="spellEnd"/>
      <w:r w:rsidRPr="009B4369">
        <w:rPr>
          <w:rFonts w:ascii="Arial" w:hAnsi="Arial" w:cs="Arial"/>
          <w:color w:val="auto"/>
        </w:rPr>
        <w:t>, $salle, $</w:t>
      </w:r>
      <w:proofErr w:type="spellStart"/>
      <w:r w:rsidRPr="009B4369">
        <w:rPr>
          <w:rFonts w:ascii="Arial" w:hAnsi="Arial" w:cs="Arial"/>
          <w:color w:val="auto"/>
        </w:rPr>
        <w:t>lAnimateur</w:t>
      </w:r>
      <w:proofErr w:type="spellEnd"/>
      <w:r w:rsidRPr="009B4369">
        <w:rPr>
          <w:rFonts w:ascii="Arial" w:hAnsi="Arial" w:cs="Arial"/>
          <w:color w:val="auto"/>
        </w:rPr>
        <w:t>, $</w:t>
      </w:r>
      <w:proofErr w:type="spellStart"/>
      <w:r w:rsidRPr="009B4369">
        <w:rPr>
          <w:rFonts w:ascii="Arial" w:hAnsi="Arial" w:cs="Arial"/>
          <w:color w:val="auto"/>
        </w:rPr>
        <w:t>leTypePublic</w:t>
      </w:r>
      <w:proofErr w:type="spellEnd"/>
      <w:r w:rsidRPr="009B4369">
        <w:rPr>
          <w:rFonts w:ascii="Arial" w:hAnsi="Arial" w:cs="Arial"/>
          <w:color w:val="auto"/>
        </w:rPr>
        <w:t>, $</w:t>
      </w:r>
      <w:proofErr w:type="spellStart"/>
      <w:r w:rsidRPr="009B4369">
        <w:rPr>
          <w:rFonts w:ascii="Arial" w:hAnsi="Arial" w:cs="Arial"/>
          <w:color w:val="auto"/>
        </w:rPr>
        <w:t>theme</w:t>
      </w:r>
      <w:proofErr w:type="spellEnd"/>
      <w:r w:rsidRPr="009B4369">
        <w:rPr>
          <w:rFonts w:ascii="Arial" w:hAnsi="Arial" w:cs="Arial"/>
          <w:color w:val="auto"/>
        </w:rPr>
        <w:t>) {</w:t>
      </w:r>
      <w:r w:rsidRPr="009B4369">
        <w:rPr>
          <w:rFonts w:ascii="Arial" w:hAnsi="Arial" w:cs="Arial"/>
          <w:color w:val="auto"/>
        </w:rPr>
        <w:br/>
        <w:t xml:space="preserve">        parent::__</w:t>
      </w:r>
      <w:proofErr w:type="spellStart"/>
      <w:r w:rsidRPr="009B4369">
        <w:rPr>
          <w:rFonts w:ascii="Arial" w:hAnsi="Arial" w:cs="Arial"/>
          <w:color w:val="auto"/>
        </w:rPr>
        <w:t>construct</w:t>
      </w:r>
      <w:proofErr w:type="spellEnd"/>
      <w:r w:rsidRPr="009B4369">
        <w:rPr>
          <w:rFonts w:ascii="Arial" w:hAnsi="Arial" w:cs="Arial"/>
          <w:color w:val="auto"/>
        </w:rPr>
        <w:t>($libelle, $</w:t>
      </w:r>
      <w:proofErr w:type="spellStart"/>
      <w:r w:rsidRPr="009B4369">
        <w:rPr>
          <w:rFonts w:ascii="Arial" w:hAnsi="Arial" w:cs="Arial"/>
          <w:color w:val="auto"/>
        </w:rPr>
        <w:t>dateHeure</w:t>
      </w:r>
      <w:proofErr w:type="spellEnd"/>
      <w:r w:rsidRPr="009B4369">
        <w:rPr>
          <w:rFonts w:ascii="Arial" w:hAnsi="Arial" w:cs="Arial"/>
          <w:color w:val="auto"/>
        </w:rPr>
        <w:t>, $</w:t>
      </w:r>
      <w:proofErr w:type="spellStart"/>
      <w:r w:rsidRPr="009B4369">
        <w:rPr>
          <w:rFonts w:ascii="Arial" w:hAnsi="Arial" w:cs="Arial"/>
          <w:color w:val="auto"/>
        </w:rPr>
        <w:t>duree</w:t>
      </w:r>
      <w:proofErr w:type="spellEnd"/>
      <w:r w:rsidRPr="009B4369">
        <w:rPr>
          <w:rFonts w:ascii="Arial" w:hAnsi="Arial" w:cs="Arial"/>
          <w:color w:val="auto"/>
        </w:rPr>
        <w:t>, $salle, $</w:t>
      </w:r>
      <w:proofErr w:type="spellStart"/>
      <w:r w:rsidRPr="009B4369">
        <w:rPr>
          <w:rFonts w:ascii="Arial" w:hAnsi="Arial" w:cs="Arial"/>
          <w:color w:val="auto"/>
        </w:rPr>
        <w:t>lAnimateur</w:t>
      </w:r>
      <w:proofErr w:type="spellEnd"/>
      <w:r w:rsidRPr="009B4369">
        <w:rPr>
          <w:rFonts w:ascii="Arial" w:hAnsi="Arial" w:cs="Arial"/>
          <w:color w:val="auto"/>
        </w:rPr>
        <w:t>, $</w:t>
      </w:r>
      <w:proofErr w:type="spellStart"/>
      <w:r w:rsidRPr="009B4369">
        <w:rPr>
          <w:rFonts w:ascii="Arial" w:hAnsi="Arial" w:cs="Arial"/>
          <w:color w:val="auto"/>
        </w:rPr>
        <w:t>leTypePublic</w:t>
      </w:r>
      <w:proofErr w:type="spellEnd"/>
      <w:r w:rsidRPr="009B4369">
        <w:rPr>
          <w:rFonts w:ascii="Arial" w:hAnsi="Arial" w:cs="Arial"/>
          <w:color w:val="auto"/>
        </w:rPr>
        <w:t>);</w:t>
      </w:r>
      <w:r w:rsidRPr="009B4369">
        <w:rPr>
          <w:rFonts w:ascii="Arial" w:hAnsi="Arial" w:cs="Arial"/>
          <w:color w:val="auto"/>
        </w:rPr>
        <w:br/>
        <w:t xml:space="preserve">        $</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theme</w:t>
      </w:r>
      <w:proofErr w:type="spellEnd"/>
      <w:r w:rsidRPr="009B4369">
        <w:rPr>
          <w:rFonts w:ascii="Arial" w:hAnsi="Arial" w:cs="Arial"/>
          <w:color w:val="auto"/>
        </w:rPr>
        <w:t xml:space="preserve"> = $</w:t>
      </w:r>
      <w:proofErr w:type="spellStart"/>
      <w:r w:rsidRPr="009B4369">
        <w:rPr>
          <w:rFonts w:ascii="Arial" w:hAnsi="Arial" w:cs="Arial"/>
          <w:color w:val="auto"/>
        </w:rPr>
        <w:t>theme</w:t>
      </w:r>
      <w:proofErr w:type="spellEnd"/>
      <w:r w:rsidRPr="009B4369">
        <w:rPr>
          <w:rFonts w:ascii="Arial" w:hAnsi="Arial" w:cs="Arial"/>
          <w:color w:val="auto"/>
        </w:rPr>
        <w:t>;</w:t>
      </w:r>
      <w:r w:rsidRPr="009B4369">
        <w:rPr>
          <w:rFonts w:ascii="Arial" w:hAnsi="Arial" w:cs="Arial"/>
          <w:color w:val="auto"/>
        </w:rPr>
        <w:br/>
        <w:t xml:space="preserve">    }</w:t>
      </w:r>
      <w:r w:rsidRPr="009B4369">
        <w:rPr>
          <w:rFonts w:ascii="Arial" w:hAnsi="Arial" w:cs="Arial"/>
          <w:color w:val="auto"/>
        </w:rPr>
        <w:br/>
        <w:t xml:space="preserve">    public </w:t>
      </w:r>
      <w:proofErr w:type="spellStart"/>
      <w:r w:rsidRPr="009B4369">
        <w:rPr>
          <w:rFonts w:ascii="Arial" w:hAnsi="Arial" w:cs="Arial"/>
          <w:color w:val="auto"/>
        </w:rPr>
        <w:t>function</w:t>
      </w:r>
      <w:proofErr w:type="spellEnd"/>
      <w:r w:rsidRPr="009B4369">
        <w:rPr>
          <w:rFonts w:ascii="Arial" w:hAnsi="Arial" w:cs="Arial"/>
          <w:color w:val="auto"/>
        </w:rPr>
        <w:t xml:space="preserve"> </w:t>
      </w:r>
      <w:proofErr w:type="spellStart"/>
      <w:r w:rsidRPr="009B4369">
        <w:rPr>
          <w:rFonts w:ascii="Arial" w:hAnsi="Arial" w:cs="Arial"/>
          <w:color w:val="auto"/>
        </w:rPr>
        <w:t>toJson</w:t>
      </w:r>
      <w:proofErr w:type="spellEnd"/>
      <w:r w:rsidRPr="009B4369">
        <w:rPr>
          <w:rFonts w:ascii="Arial" w:hAnsi="Arial" w:cs="Arial"/>
          <w:color w:val="auto"/>
        </w:rPr>
        <w:t>(){</w:t>
      </w:r>
      <w:r w:rsidRPr="009B4369">
        <w:rPr>
          <w:rFonts w:ascii="Arial" w:hAnsi="Arial" w:cs="Arial"/>
          <w:color w:val="auto"/>
        </w:rPr>
        <w:br/>
        <w:t xml:space="preserve">        </w:t>
      </w:r>
      <w:r w:rsidRPr="009B4369">
        <w:rPr>
          <w:rFonts w:ascii="Arial" w:hAnsi="Arial" w:cs="Arial"/>
          <w:i/>
          <w:iCs/>
          <w:color w:val="auto"/>
        </w:rPr>
        <w:t>//</w:t>
      </w:r>
      <w:r w:rsidR="00E8790B" w:rsidRPr="009B4369">
        <w:rPr>
          <w:rFonts w:ascii="Arial" w:hAnsi="Arial" w:cs="Arial"/>
          <w:i/>
          <w:iCs/>
          <w:color w:val="auto"/>
        </w:rPr>
        <w:t xml:space="preserve"> </w:t>
      </w:r>
      <w:r w:rsidRPr="009B4369">
        <w:rPr>
          <w:rFonts w:ascii="Arial" w:hAnsi="Arial" w:cs="Arial"/>
          <w:i/>
          <w:iCs/>
          <w:color w:val="auto"/>
        </w:rPr>
        <w:t xml:space="preserve">méthode </w:t>
      </w:r>
      <w:r w:rsidR="00DB1CB7" w:rsidRPr="009B4369">
        <w:rPr>
          <w:rFonts w:ascii="Arial" w:hAnsi="Arial" w:cs="Arial"/>
          <w:i/>
          <w:iCs/>
          <w:color w:val="auto"/>
        </w:rPr>
        <w:t>retournant</w:t>
      </w:r>
      <w:r w:rsidRPr="009B4369">
        <w:rPr>
          <w:rFonts w:ascii="Arial" w:hAnsi="Arial" w:cs="Arial"/>
          <w:i/>
          <w:iCs/>
          <w:color w:val="auto"/>
        </w:rPr>
        <w:t xml:space="preserve"> </w:t>
      </w:r>
      <w:r w:rsidR="00CD5F04" w:rsidRPr="009B4369">
        <w:rPr>
          <w:rFonts w:ascii="Arial" w:hAnsi="Arial" w:cs="Arial"/>
          <w:i/>
          <w:iCs/>
          <w:color w:val="auto"/>
        </w:rPr>
        <w:t xml:space="preserve">tous les attributs </w:t>
      </w:r>
      <w:r w:rsidRPr="009B4369">
        <w:rPr>
          <w:rFonts w:ascii="Arial" w:hAnsi="Arial" w:cs="Arial"/>
          <w:i/>
          <w:iCs/>
          <w:color w:val="auto"/>
        </w:rPr>
        <w:t xml:space="preserve">de la classe </w:t>
      </w:r>
      <w:r w:rsidR="006C6CF1" w:rsidRPr="009B4369">
        <w:rPr>
          <w:rFonts w:ascii="Arial" w:hAnsi="Arial" w:cs="Arial"/>
          <w:i/>
          <w:iCs/>
          <w:color w:val="auto"/>
        </w:rPr>
        <w:t>au format</w:t>
      </w:r>
      <w:r w:rsidRPr="009B4369">
        <w:rPr>
          <w:rFonts w:ascii="Arial" w:hAnsi="Arial" w:cs="Arial"/>
          <w:i/>
          <w:iCs/>
          <w:color w:val="auto"/>
        </w:rPr>
        <w:t xml:space="preserve"> JSON</w:t>
      </w:r>
      <w:r w:rsidRPr="009B4369">
        <w:rPr>
          <w:rFonts w:ascii="Arial" w:hAnsi="Arial" w:cs="Arial"/>
          <w:i/>
          <w:iCs/>
          <w:color w:val="auto"/>
        </w:rPr>
        <w:br/>
      </w:r>
      <w:r w:rsidRPr="009B4369">
        <w:rPr>
          <w:rFonts w:ascii="Arial" w:hAnsi="Arial" w:cs="Arial"/>
          <w:color w:val="auto"/>
        </w:rPr>
        <w:t xml:space="preserve">        return parent::</w:t>
      </w:r>
      <w:proofErr w:type="spellStart"/>
      <w:r w:rsidRPr="009B4369">
        <w:rPr>
          <w:rFonts w:ascii="Arial" w:hAnsi="Arial" w:cs="Arial"/>
          <w:color w:val="auto"/>
        </w:rPr>
        <w:t>toJson</w:t>
      </w:r>
      <w:proofErr w:type="spellEnd"/>
      <w:r w:rsidRPr="009B4369">
        <w:rPr>
          <w:rFonts w:ascii="Arial" w:hAnsi="Arial" w:cs="Arial"/>
          <w:color w:val="auto"/>
        </w:rPr>
        <w:t>().",\n \"</w:t>
      </w:r>
      <w:proofErr w:type="spellStart"/>
      <w:r w:rsidRPr="009B4369">
        <w:rPr>
          <w:rFonts w:ascii="Arial" w:hAnsi="Arial" w:cs="Arial"/>
          <w:color w:val="auto"/>
        </w:rPr>
        <w:t>theme</w:t>
      </w:r>
      <w:proofErr w:type="spellEnd"/>
      <w:r w:rsidRPr="009B4369">
        <w:rPr>
          <w:rFonts w:ascii="Arial" w:hAnsi="Arial" w:cs="Arial"/>
          <w:color w:val="auto"/>
        </w:rPr>
        <w:t>\" : \"".$</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theme</w:t>
      </w:r>
      <w:proofErr w:type="spellEnd"/>
      <w:r w:rsidRPr="009B4369">
        <w:rPr>
          <w:rFonts w:ascii="Arial" w:hAnsi="Arial" w:cs="Arial"/>
          <w:color w:val="auto"/>
        </w:rPr>
        <w:t>."\"\n }\n";</w:t>
      </w:r>
      <w:r w:rsidRPr="009B4369">
        <w:rPr>
          <w:rFonts w:ascii="Arial" w:hAnsi="Arial" w:cs="Arial"/>
          <w:color w:val="auto"/>
        </w:rPr>
        <w:br/>
        <w:t xml:space="preserve">    }</w:t>
      </w:r>
      <w:r w:rsidRPr="009B4369">
        <w:rPr>
          <w:rFonts w:ascii="Arial" w:hAnsi="Arial" w:cs="Arial"/>
          <w:color w:val="auto"/>
        </w:rPr>
        <w:br/>
        <w:t>}</w:t>
      </w:r>
    </w:p>
    <w:p w14:paraId="0C5447BE" w14:textId="42085B3C" w:rsidR="00B44669" w:rsidRPr="009B4369" w:rsidRDefault="00113B1E" w:rsidP="003A5696">
      <w:pPr>
        <w:pBdr>
          <w:top w:val="single" w:sz="4" w:space="1" w:color="auto"/>
          <w:left w:val="single" w:sz="4" w:space="4" w:color="auto"/>
          <w:bottom w:val="single" w:sz="4" w:space="1" w:color="auto"/>
          <w:right w:val="single" w:sz="4" w:space="4" w:color="auto"/>
        </w:pBdr>
        <w:tabs>
          <w:tab w:val="clear" w:pos="708"/>
        </w:tabs>
        <w:suppressAutoHyphens w:val="0"/>
        <w:spacing w:after="0" w:line="240" w:lineRule="auto"/>
        <w:rPr>
          <w:rFonts w:ascii="Arial" w:hAnsi="Arial" w:cs="Arial"/>
          <w:color w:val="auto"/>
        </w:rPr>
      </w:pPr>
      <w:r w:rsidRPr="009B4369">
        <w:rPr>
          <w:rFonts w:ascii="Arial" w:hAnsi="Arial" w:cs="Arial"/>
          <w:b/>
          <w:bCs/>
          <w:color w:val="auto"/>
        </w:rPr>
        <w:br w:type="page"/>
      </w:r>
      <w:r w:rsidR="00B44669" w:rsidRPr="009B4369">
        <w:rPr>
          <w:rFonts w:ascii="Arial" w:hAnsi="Arial" w:cs="Arial"/>
          <w:b/>
          <w:bCs/>
          <w:color w:val="auto"/>
        </w:rPr>
        <w:lastRenderedPageBreak/>
        <w:t>class</w:t>
      </w:r>
      <w:r w:rsidR="00F67513" w:rsidRPr="009B4369">
        <w:rPr>
          <w:rFonts w:ascii="Arial" w:hAnsi="Arial" w:cs="Arial"/>
          <w:b/>
          <w:bCs/>
          <w:color w:val="auto"/>
        </w:rPr>
        <w:t xml:space="preserve"> </w:t>
      </w:r>
      <w:r w:rsidR="00B44669" w:rsidRPr="009B4369">
        <w:rPr>
          <w:rFonts w:ascii="Arial" w:hAnsi="Arial" w:cs="Arial"/>
          <w:b/>
          <w:bCs/>
          <w:color w:val="auto"/>
        </w:rPr>
        <w:t xml:space="preserve">Initiation </w:t>
      </w:r>
      <w:proofErr w:type="spellStart"/>
      <w:r w:rsidR="00B44669" w:rsidRPr="009B4369">
        <w:rPr>
          <w:rFonts w:ascii="Arial" w:hAnsi="Arial" w:cs="Arial"/>
          <w:b/>
          <w:bCs/>
          <w:color w:val="auto"/>
        </w:rPr>
        <w:t>extends</w:t>
      </w:r>
      <w:proofErr w:type="spellEnd"/>
      <w:r w:rsidR="00B44669" w:rsidRPr="009B4369">
        <w:rPr>
          <w:rFonts w:ascii="Arial" w:hAnsi="Arial" w:cs="Arial"/>
          <w:b/>
          <w:bCs/>
          <w:color w:val="auto"/>
        </w:rPr>
        <w:t xml:space="preserve"> </w:t>
      </w:r>
      <w:proofErr w:type="spellStart"/>
      <w:r w:rsidR="00B44669" w:rsidRPr="009B4369">
        <w:rPr>
          <w:rFonts w:ascii="Arial" w:hAnsi="Arial" w:cs="Arial"/>
          <w:b/>
          <w:bCs/>
          <w:color w:val="auto"/>
        </w:rPr>
        <w:t>Evenement</w:t>
      </w:r>
      <w:proofErr w:type="spellEnd"/>
      <w:r w:rsidR="00B44669" w:rsidRPr="009B4369">
        <w:rPr>
          <w:rFonts w:ascii="Arial" w:hAnsi="Arial" w:cs="Arial"/>
          <w:b/>
          <w:bCs/>
          <w:color w:val="auto"/>
        </w:rPr>
        <w:t xml:space="preserve"> </w:t>
      </w:r>
      <w:r w:rsidR="00B44669" w:rsidRPr="009B4369">
        <w:rPr>
          <w:rFonts w:ascii="Arial" w:hAnsi="Arial" w:cs="Arial"/>
          <w:color w:val="auto"/>
        </w:rPr>
        <w:t>{</w:t>
      </w:r>
      <w:r w:rsidR="00B44669" w:rsidRPr="009B4369">
        <w:rPr>
          <w:rFonts w:ascii="Arial" w:hAnsi="Arial" w:cs="Arial"/>
          <w:color w:val="auto"/>
        </w:rPr>
        <w:br/>
        <w:t xml:space="preserve">    </w:t>
      </w:r>
      <w:proofErr w:type="spellStart"/>
      <w:r w:rsidR="00B44669" w:rsidRPr="009B4369">
        <w:rPr>
          <w:rFonts w:ascii="Arial" w:hAnsi="Arial" w:cs="Arial"/>
          <w:color w:val="auto"/>
        </w:rPr>
        <w:t>private</w:t>
      </w:r>
      <w:proofErr w:type="spellEnd"/>
      <w:r w:rsidR="00B44669" w:rsidRPr="009B4369">
        <w:rPr>
          <w:rFonts w:ascii="Arial" w:hAnsi="Arial" w:cs="Arial"/>
          <w:color w:val="auto"/>
        </w:rPr>
        <w:t xml:space="preserve"> $</w:t>
      </w:r>
      <w:proofErr w:type="spellStart"/>
      <w:r w:rsidR="00B44669" w:rsidRPr="009B4369">
        <w:rPr>
          <w:rFonts w:ascii="Arial" w:hAnsi="Arial" w:cs="Arial"/>
          <w:color w:val="auto"/>
        </w:rPr>
        <w:t>nb</w:t>
      </w:r>
      <w:r w:rsidR="00FA4D69" w:rsidRPr="009B4369">
        <w:rPr>
          <w:rFonts w:ascii="Arial" w:hAnsi="Arial" w:cs="Arial"/>
          <w:color w:val="auto"/>
        </w:rPr>
        <w:t>P</w:t>
      </w:r>
      <w:r w:rsidR="00B44669" w:rsidRPr="009B4369">
        <w:rPr>
          <w:rFonts w:ascii="Arial" w:hAnsi="Arial" w:cs="Arial"/>
          <w:color w:val="auto"/>
        </w:rPr>
        <w:t>laces</w:t>
      </w:r>
      <w:proofErr w:type="spellEnd"/>
      <w:r w:rsidR="00B44669" w:rsidRPr="009B4369">
        <w:rPr>
          <w:rFonts w:ascii="Arial" w:hAnsi="Arial" w:cs="Arial"/>
          <w:color w:val="auto"/>
        </w:rPr>
        <w:t xml:space="preserve">;      </w:t>
      </w:r>
      <w:r w:rsidR="00B44669" w:rsidRPr="009B4369">
        <w:rPr>
          <w:rFonts w:ascii="Arial" w:hAnsi="Arial" w:cs="Arial"/>
          <w:color w:val="auto"/>
        </w:rPr>
        <w:br/>
        <w:t xml:space="preserve">    </w:t>
      </w:r>
      <w:proofErr w:type="spellStart"/>
      <w:r w:rsidR="00B44669" w:rsidRPr="009B4369">
        <w:rPr>
          <w:rFonts w:ascii="Arial" w:hAnsi="Arial" w:cs="Arial"/>
          <w:color w:val="auto"/>
        </w:rPr>
        <w:t>private</w:t>
      </w:r>
      <w:proofErr w:type="spellEnd"/>
      <w:r w:rsidR="00B44669" w:rsidRPr="009B4369">
        <w:rPr>
          <w:rFonts w:ascii="Arial" w:hAnsi="Arial" w:cs="Arial"/>
          <w:color w:val="auto"/>
        </w:rPr>
        <w:t xml:space="preserve"> $</w:t>
      </w:r>
      <w:proofErr w:type="spellStart"/>
      <w:r w:rsidR="00B44669" w:rsidRPr="009B4369">
        <w:rPr>
          <w:rFonts w:ascii="Arial" w:hAnsi="Arial" w:cs="Arial"/>
          <w:color w:val="auto"/>
        </w:rPr>
        <w:t>lesMateriels</w:t>
      </w:r>
      <w:proofErr w:type="spellEnd"/>
      <w:r w:rsidR="00B44669" w:rsidRPr="009B4369">
        <w:rPr>
          <w:rFonts w:ascii="Arial" w:hAnsi="Arial" w:cs="Arial"/>
          <w:i/>
          <w:iCs/>
          <w:color w:val="auto"/>
        </w:rPr>
        <w:t>;  /</w:t>
      </w:r>
      <w:r w:rsidR="00CD5F04" w:rsidRPr="009B4369">
        <w:rPr>
          <w:rFonts w:ascii="Arial" w:hAnsi="Arial" w:cs="Arial"/>
          <w:i/>
          <w:iCs/>
          <w:color w:val="auto"/>
        </w:rPr>
        <w:t>*</w:t>
      </w:r>
      <w:r w:rsidR="00B44669" w:rsidRPr="009B4369">
        <w:rPr>
          <w:rFonts w:ascii="Arial" w:hAnsi="Arial" w:cs="Arial"/>
          <w:i/>
          <w:iCs/>
          <w:color w:val="auto"/>
        </w:rPr>
        <w:t xml:space="preserve"> </w:t>
      </w:r>
      <w:r w:rsidR="00813FC7" w:rsidRPr="009B4369">
        <w:rPr>
          <w:rFonts w:ascii="Arial" w:hAnsi="Arial" w:cs="Arial"/>
          <w:i/>
          <w:iCs/>
          <w:color w:val="auto"/>
        </w:rPr>
        <w:t xml:space="preserve">Ce dictionnaire </w:t>
      </w:r>
      <w:r w:rsidR="00B44669" w:rsidRPr="009B4369">
        <w:rPr>
          <w:rFonts w:ascii="Arial" w:hAnsi="Arial" w:cs="Arial"/>
          <w:i/>
          <w:iCs/>
          <w:color w:val="auto"/>
        </w:rPr>
        <w:t xml:space="preserve">de (string, </w:t>
      </w:r>
      <w:proofErr w:type="spellStart"/>
      <w:r w:rsidR="00B44669" w:rsidRPr="009B4369">
        <w:rPr>
          <w:rFonts w:ascii="Arial" w:hAnsi="Arial" w:cs="Arial"/>
          <w:i/>
          <w:iCs/>
          <w:color w:val="auto"/>
        </w:rPr>
        <w:t>int</w:t>
      </w:r>
      <w:proofErr w:type="spellEnd"/>
      <w:r w:rsidR="00B44669" w:rsidRPr="009B4369">
        <w:rPr>
          <w:rFonts w:ascii="Arial" w:hAnsi="Arial" w:cs="Arial"/>
          <w:i/>
          <w:iCs/>
          <w:color w:val="auto"/>
        </w:rPr>
        <w:t xml:space="preserve">) </w:t>
      </w:r>
      <w:r w:rsidR="00813FC7" w:rsidRPr="009B4369">
        <w:rPr>
          <w:rFonts w:ascii="Arial" w:hAnsi="Arial" w:cs="Arial"/>
          <w:i/>
          <w:iCs/>
          <w:color w:val="auto"/>
        </w:rPr>
        <w:t>implémente la</w:t>
      </w:r>
      <w:r w:rsidR="00CD5F04" w:rsidRPr="009B4369">
        <w:rPr>
          <w:rFonts w:ascii="Arial" w:hAnsi="Arial" w:cs="Arial"/>
          <w:i/>
          <w:iCs/>
          <w:color w:val="auto"/>
        </w:rPr>
        <w:t xml:space="preserve"> </w:t>
      </w:r>
      <w:r w:rsidR="00813FC7" w:rsidRPr="009B4369">
        <w:rPr>
          <w:rFonts w:ascii="Arial" w:hAnsi="Arial" w:cs="Arial"/>
          <w:i/>
          <w:iCs/>
          <w:color w:val="auto"/>
        </w:rPr>
        <w:t>classe-association Prévoir.</w:t>
      </w:r>
      <w:r w:rsidR="00B44669" w:rsidRPr="009B4369">
        <w:rPr>
          <w:rFonts w:ascii="Arial" w:hAnsi="Arial" w:cs="Arial"/>
          <w:i/>
          <w:iCs/>
          <w:color w:val="auto"/>
        </w:rPr>
        <w:br/>
        <w:t xml:space="preserve">    </w:t>
      </w:r>
      <w:r w:rsidR="00813FC7" w:rsidRPr="009B4369">
        <w:rPr>
          <w:rFonts w:ascii="Arial" w:hAnsi="Arial" w:cs="Arial"/>
          <w:i/>
          <w:iCs/>
          <w:color w:val="auto"/>
        </w:rPr>
        <w:tab/>
      </w:r>
      <w:r w:rsidR="00E8790B" w:rsidRPr="009B4369">
        <w:rPr>
          <w:rFonts w:ascii="Arial" w:hAnsi="Arial" w:cs="Arial"/>
          <w:i/>
          <w:iCs/>
          <w:color w:val="auto"/>
        </w:rPr>
        <w:tab/>
      </w:r>
      <w:r w:rsidR="00E8790B" w:rsidRPr="009B4369">
        <w:rPr>
          <w:rFonts w:ascii="Arial" w:hAnsi="Arial" w:cs="Arial"/>
          <w:i/>
          <w:iCs/>
          <w:color w:val="auto"/>
        </w:rPr>
        <w:tab/>
      </w:r>
      <w:r w:rsidR="00E8790B" w:rsidRPr="009B4369">
        <w:rPr>
          <w:rFonts w:ascii="Arial" w:hAnsi="Arial" w:cs="Arial"/>
          <w:i/>
          <w:iCs/>
          <w:color w:val="auto"/>
        </w:rPr>
        <w:tab/>
      </w:r>
      <w:r w:rsidR="00813FC7" w:rsidRPr="009B4369">
        <w:rPr>
          <w:rFonts w:ascii="Arial" w:hAnsi="Arial" w:cs="Arial"/>
          <w:i/>
          <w:iCs/>
          <w:color w:val="auto"/>
        </w:rPr>
        <w:t>La</w:t>
      </w:r>
      <w:r w:rsidR="00B44669" w:rsidRPr="009B4369">
        <w:rPr>
          <w:rFonts w:ascii="Arial" w:hAnsi="Arial" w:cs="Arial"/>
          <w:i/>
          <w:iCs/>
          <w:color w:val="auto"/>
        </w:rPr>
        <w:t xml:space="preserve"> </w:t>
      </w:r>
      <w:r w:rsidR="00813FC7" w:rsidRPr="009B4369">
        <w:rPr>
          <w:rFonts w:ascii="Arial" w:hAnsi="Arial" w:cs="Arial"/>
          <w:i/>
          <w:iCs/>
          <w:color w:val="auto"/>
        </w:rPr>
        <w:t>c</w:t>
      </w:r>
      <w:r w:rsidR="00B44669" w:rsidRPr="009B4369">
        <w:rPr>
          <w:rFonts w:ascii="Arial" w:hAnsi="Arial" w:cs="Arial"/>
          <w:i/>
          <w:iCs/>
          <w:color w:val="auto"/>
        </w:rPr>
        <w:t xml:space="preserve">lé correspond au libelle du </w:t>
      </w:r>
      <w:r w:rsidR="00813FC7" w:rsidRPr="009B4369">
        <w:rPr>
          <w:rFonts w:ascii="Arial" w:hAnsi="Arial" w:cs="Arial"/>
          <w:i/>
          <w:iCs/>
          <w:color w:val="auto"/>
        </w:rPr>
        <w:t>m</w:t>
      </w:r>
      <w:r w:rsidR="00B44669" w:rsidRPr="009B4369">
        <w:rPr>
          <w:rFonts w:ascii="Arial" w:hAnsi="Arial" w:cs="Arial"/>
          <w:i/>
          <w:iCs/>
          <w:color w:val="auto"/>
        </w:rPr>
        <w:t>atériel</w:t>
      </w:r>
      <w:r w:rsidR="00813FC7" w:rsidRPr="009B4369">
        <w:rPr>
          <w:rFonts w:ascii="Arial" w:hAnsi="Arial" w:cs="Arial"/>
          <w:i/>
          <w:iCs/>
          <w:color w:val="auto"/>
        </w:rPr>
        <w:t xml:space="preserve"> et la </w:t>
      </w:r>
      <w:r w:rsidR="00B44669" w:rsidRPr="009B4369">
        <w:rPr>
          <w:rFonts w:ascii="Arial" w:hAnsi="Arial" w:cs="Arial"/>
          <w:i/>
          <w:iCs/>
          <w:color w:val="auto"/>
        </w:rPr>
        <w:t>valeur à la quantité</w:t>
      </w:r>
      <w:r w:rsidR="00813FC7" w:rsidRPr="009B4369">
        <w:rPr>
          <w:rFonts w:ascii="Arial" w:hAnsi="Arial" w:cs="Arial"/>
          <w:i/>
          <w:iCs/>
          <w:color w:val="auto"/>
        </w:rPr>
        <w:t>.</w:t>
      </w:r>
      <w:r w:rsidR="00CD5F04" w:rsidRPr="009B4369">
        <w:rPr>
          <w:rFonts w:ascii="Arial" w:hAnsi="Arial" w:cs="Arial"/>
          <w:i/>
          <w:iCs/>
          <w:color w:val="auto"/>
        </w:rPr>
        <w:t>*/</w:t>
      </w:r>
      <w:r w:rsidR="00B44669" w:rsidRPr="009B4369">
        <w:rPr>
          <w:rFonts w:ascii="Arial" w:hAnsi="Arial" w:cs="Arial"/>
          <w:color w:val="auto"/>
        </w:rPr>
        <w:br/>
        <w:t xml:space="preserve">    </w:t>
      </w:r>
      <w:proofErr w:type="spellStart"/>
      <w:r w:rsidR="00B44669" w:rsidRPr="009B4369">
        <w:rPr>
          <w:rFonts w:ascii="Arial" w:hAnsi="Arial" w:cs="Arial"/>
          <w:color w:val="auto"/>
        </w:rPr>
        <w:t>private</w:t>
      </w:r>
      <w:proofErr w:type="spellEnd"/>
      <w:r w:rsidR="00B44669" w:rsidRPr="009B4369">
        <w:rPr>
          <w:rFonts w:ascii="Arial" w:hAnsi="Arial" w:cs="Arial"/>
          <w:color w:val="auto"/>
        </w:rPr>
        <w:t xml:space="preserve"> $</w:t>
      </w:r>
      <w:proofErr w:type="spellStart"/>
      <w:r w:rsidR="00B44669" w:rsidRPr="009B4369">
        <w:rPr>
          <w:rFonts w:ascii="Arial" w:hAnsi="Arial" w:cs="Arial"/>
          <w:color w:val="auto"/>
        </w:rPr>
        <w:t>lesMembresParticipants</w:t>
      </w:r>
      <w:proofErr w:type="spellEnd"/>
      <w:r w:rsidR="00B44669" w:rsidRPr="009B4369">
        <w:rPr>
          <w:rFonts w:ascii="Arial" w:hAnsi="Arial" w:cs="Arial"/>
          <w:color w:val="auto"/>
        </w:rPr>
        <w:t xml:space="preserve">; </w:t>
      </w:r>
      <w:r w:rsidR="00B44669" w:rsidRPr="009B4369">
        <w:rPr>
          <w:rFonts w:ascii="Arial" w:hAnsi="Arial" w:cs="Arial"/>
          <w:i/>
          <w:iCs/>
          <w:color w:val="auto"/>
        </w:rPr>
        <w:t>// type : collection de Membre</w:t>
      </w:r>
      <w:r w:rsidR="00B44669" w:rsidRPr="009B4369">
        <w:rPr>
          <w:rFonts w:ascii="Arial" w:hAnsi="Arial" w:cs="Arial"/>
          <w:color w:val="auto"/>
        </w:rPr>
        <w:br/>
      </w:r>
      <w:r w:rsidR="00B44669" w:rsidRPr="009B4369">
        <w:rPr>
          <w:rFonts w:ascii="Arial" w:hAnsi="Arial" w:cs="Arial"/>
          <w:color w:val="auto"/>
        </w:rPr>
        <w:br/>
      </w:r>
      <w:r w:rsidR="00B44669" w:rsidRPr="009B4369">
        <w:rPr>
          <w:rFonts w:ascii="Arial" w:hAnsi="Arial" w:cs="Arial"/>
          <w:b/>
          <w:bCs/>
          <w:color w:val="auto"/>
        </w:rPr>
        <w:t xml:space="preserve">    public </w:t>
      </w:r>
      <w:proofErr w:type="spellStart"/>
      <w:r w:rsidR="00B44669" w:rsidRPr="009B4369">
        <w:rPr>
          <w:rFonts w:ascii="Arial" w:hAnsi="Arial" w:cs="Arial"/>
          <w:b/>
          <w:bCs/>
          <w:color w:val="auto"/>
        </w:rPr>
        <w:t>function</w:t>
      </w:r>
      <w:proofErr w:type="spellEnd"/>
      <w:r w:rsidR="00B44669" w:rsidRPr="009B4369">
        <w:rPr>
          <w:rFonts w:ascii="Arial" w:hAnsi="Arial" w:cs="Arial"/>
          <w:b/>
          <w:bCs/>
          <w:color w:val="auto"/>
        </w:rPr>
        <w:t xml:space="preserve"> __</w:t>
      </w:r>
      <w:proofErr w:type="spellStart"/>
      <w:r w:rsidR="00B44669" w:rsidRPr="009B4369">
        <w:rPr>
          <w:rFonts w:ascii="Arial" w:hAnsi="Arial" w:cs="Arial"/>
          <w:b/>
          <w:bCs/>
          <w:color w:val="auto"/>
        </w:rPr>
        <w:t>construct</w:t>
      </w:r>
      <w:proofErr w:type="spellEnd"/>
      <w:r w:rsidR="00B44669" w:rsidRPr="009B4369">
        <w:rPr>
          <w:rFonts w:ascii="Arial" w:hAnsi="Arial" w:cs="Arial"/>
          <w:b/>
          <w:bCs/>
          <w:color w:val="auto"/>
        </w:rPr>
        <w:t>($libelle,$</w:t>
      </w:r>
      <w:proofErr w:type="spellStart"/>
      <w:r w:rsidR="00B44669" w:rsidRPr="009B4369">
        <w:rPr>
          <w:rFonts w:ascii="Arial" w:hAnsi="Arial" w:cs="Arial"/>
          <w:b/>
          <w:bCs/>
          <w:color w:val="auto"/>
        </w:rPr>
        <w:t>dateHeure</w:t>
      </w:r>
      <w:proofErr w:type="spellEnd"/>
      <w:r w:rsidR="00B44669" w:rsidRPr="009B4369">
        <w:rPr>
          <w:rFonts w:ascii="Arial" w:hAnsi="Arial" w:cs="Arial"/>
          <w:b/>
          <w:bCs/>
          <w:color w:val="auto"/>
        </w:rPr>
        <w:t>, $</w:t>
      </w:r>
      <w:proofErr w:type="spellStart"/>
      <w:r w:rsidR="00B44669" w:rsidRPr="009B4369">
        <w:rPr>
          <w:rFonts w:ascii="Arial" w:hAnsi="Arial" w:cs="Arial"/>
          <w:b/>
          <w:bCs/>
          <w:color w:val="auto"/>
        </w:rPr>
        <w:t>duree</w:t>
      </w:r>
      <w:proofErr w:type="spellEnd"/>
      <w:r w:rsidR="00B44669" w:rsidRPr="009B4369">
        <w:rPr>
          <w:rFonts w:ascii="Arial" w:hAnsi="Arial" w:cs="Arial"/>
          <w:b/>
          <w:bCs/>
          <w:color w:val="auto"/>
        </w:rPr>
        <w:t>, $salle, $</w:t>
      </w:r>
      <w:proofErr w:type="spellStart"/>
      <w:r w:rsidR="00B44669" w:rsidRPr="009B4369">
        <w:rPr>
          <w:rFonts w:ascii="Arial" w:hAnsi="Arial" w:cs="Arial"/>
          <w:b/>
          <w:bCs/>
          <w:color w:val="auto"/>
        </w:rPr>
        <w:t>lAnimateur</w:t>
      </w:r>
      <w:proofErr w:type="spellEnd"/>
      <w:r w:rsidR="00B44669" w:rsidRPr="009B4369">
        <w:rPr>
          <w:rFonts w:ascii="Arial" w:hAnsi="Arial" w:cs="Arial"/>
          <w:b/>
          <w:bCs/>
          <w:color w:val="auto"/>
        </w:rPr>
        <w:t>, $</w:t>
      </w:r>
      <w:proofErr w:type="spellStart"/>
      <w:r w:rsidR="00B44669" w:rsidRPr="009B4369">
        <w:rPr>
          <w:rFonts w:ascii="Arial" w:hAnsi="Arial" w:cs="Arial"/>
          <w:b/>
          <w:bCs/>
          <w:color w:val="auto"/>
        </w:rPr>
        <w:t>leTypePublic</w:t>
      </w:r>
      <w:proofErr w:type="spellEnd"/>
      <w:r w:rsidR="00B44669" w:rsidRPr="009B4369">
        <w:rPr>
          <w:rFonts w:ascii="Arial" w:hAnsi="Arial" w:cs="Arial"/>
          <w:b/>
          <w:bCs/>
          <w:color w:val="auto"/>
        </w:rPr>
        <w:t>, $nb)</w:t>
      </w:r>
      <w:r w:rsidR="00B44669" w:rsidRPr="009B4369">
        <w:rPr>
          <w:rFonts w:ascii="Arial" w:hAnsi="Arial" w:cs="Arial"/>
          <w:color w:val="auto"/>
        </w:rPr>
        <w:t xml:space="preserve"> {</w:t>
      </w:r>
      <w:r w:rsidR="00B44669" w:rsidRPr="009B4369">
        <w:rPr>
          <w:rFonts w:ascii="Arial" w:hAnsi="Arial" w:cs="Arial"/>
          <w:color w:val="auto"/>
        </w:rPr>
        <w:br/>
        <w:t xml:space="preserve">        </w:t>
      </w:r>
      <w:r w:rsidR="0074364D" w:rsidRPr="009B4369">
        <w:rPr>
          <w:rFonts w:ascii="Arial" w:hAnsi="Arial" w:cs="Arial"/>
          <w:color w:val="auto"/>
        </w:rPr>
        <w:tab/>
      </w:r>
      <w:r w:rsidR="0074364D" w:rsidRPr="009B4369">
        <w:rPr>
          <w:rFonts w:ascii="Arial" w:hAnsi="Arial" w:cs="Arial"/>
          <w:color w:val="auto"/>
        </w:rPr>
        <w:tab/>
      </w:r>
      <w:r w:rsidR="0074364D" w:rsidRPr="009B4369">
        <w:rPr>
          <w:rFonts w:ascii="Arial" w:hAnsi="Arial" w:cs="Arial"/>
          <w:b/>
          <w:i/>
          <w:color w:val="auto"/>
          <w:bdr w:val="single" w:sz="4" w:space="0" w:color="auto"/>
        </w:rPr>
        <w:t>// Question B.1 b) :  à compléter et à reporter sur votre copie</w:t>
      </w:r>
      <w:r w:rsidR="0074364D" w:rsidRPr="009B4369">
        <w:rPr>
          <w:rFonts w:ascii="Arial" w:hAnsi="Arial" w:cs="Arial"/>
          <w:b/>
          <w:color w:val="auto"/>
          <w:bdr w:val="single" w:sz="4" w:space="0" w:color="auto"/>
        </w:rPr>
        <w:t xml:space="preserve"> </w:t>
      </w:r>
      <w:r w:rsidR="00B44669" w:rsidRPr="009B4369">
        <w:rPr>
          <w:rFonts w:ascii="Arial" w:hAnsi="Arial" w:cs="Arial"/>
          <w:color w:val="auto"/>
        </w:rPr>
        <w:br/>
        <w:t xml:space="preserve">    }</w:t>
      </w:r>
      <w:r w:rsidR="00B44669" w:rsidRPr="009B4369">
        <w:rPr>
          <w:rFonts w:ascii="Arial" w:hAnsi="Arial" w:cs="Arial"/>
          <w:color w:val="auto"/>
        </w:rPr>
        <w:br/>
        <w:t xml:space="preserve">    public </w:t>
      </w:r>
      <w:proofErr w:type="spellStart"/>
      <w:r w:rsidR="00B44669" w:rsidRPr="009B4369">
        <w:rPr>
          <w:rFonts w:ascii="Arial" w:hAnsi="Arial" w:cs="Arial"/>
          <w:color w:val="auto"/>
        </w:rPr>
        <w:t>function</w:t>
      </w:r>
      <w:proofErr w:type="spellEnd"/>
      <w:r w:rsidR="00B44669" w:rsidRPr="009B4369">
        <w:rPr>
          <w:rFonts w:ascii="Arial" w:hAnsi="Arial" w:cs="Arial"/>
          <w:color w:val="auto"/>
        </w:rPr>
        <w:t xml:space="preserve"> </w:t>
      </w:r>
      <w:proofErr w:type="spellStart"/>
      <w:r w:rsidR="00B44669" w:rsidRPr="009B4369">
        <w:rPr>
          <w:rFonts w:ascii="Arial" w:hAnsi="Arial" w:cs="Arial"/>
          <w:color w:val="auto"/>
        </w:rPr>
        <w:t>setNbPlaces</w:t>
      </w:r>
      <w:proofErr w:type="spellEnd"/>
      <w:r w:rsidR="00B44669" w:rsidRPr="009B4369">
        <w:rPr>
          <w:rFonts w:ascii="Arial" w:hAnsi="Arial" w:cs="Arial"/>
          <w:color w:val="auto"/>
        </w:rPr>
        <w:t>($nb){</w:t>
      </w:r>
    </w:p>
    <w:p w14:paraId="1850FEFF"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lang w:val="en-US"/>
        </w:rPr>
      </w:pPr>
      <w:r w:rsidRPr="009B4369">
        <w:rPr>
          <w:rFonts w:ascii="Arial" w:hAnsi="Arial" w:cs="Arial"/>
          <w:color w:val="auto"/>
        </w:rPr>
        <w:t xml:space="preserve">        </w:t>
      </w:r>
      <w:r w:rsidRPr="009B4369">
        <w:rPr>
          <w:rFonts w:ascii="Arial" w:hAnsi="Arial" w:cs="Arial"/>
          <w:color w:val="auto"/>
          <w:lang w:val="en-US"/>
        </w:rPr>
        <w:t>if ($</w:t>
      </w:r>
      <w:proofErr w:type="spellStart"/>
      <w:r w:rsidRPr="009B4369">
        <w:rPr>
          <w:rFonts w:ascii="Arial" w:hAnsi="Arial" w:cs="Arial"/>
          <w:color w:val="auto"/>
          <w:lang w:val="en-US"/>
        </w:rPr>
        <w:t>nb</w:t>
      </w:r>
      <w:proofErr w:type="spellEnd"/>
      <w:r w:rsidR="00945691" w:rsidRPr="009B4369">
        <w:rPr>
          <w:rFonts w:ascii="Arial" w:hAnsi="Arial" w:cs="Arial"/>
          <w:color w:val="auto"/>
          <w:lang w:val="en-US"/>
        </w:rPr>
        <w:t xml:space="preserve"> </w:t>
      </w:r>
      <w:r w:rsidRPr="009B4369">
        <w:rPr>
          <w:rFonts w:ascii="Arial" w:hAnsi="Arial" w:cs="Arial"/>
          <w:color w:val="auto"/>
          <w:lang w:val="en-US"/>
        </w:rPr>
        <w:t>&gt;=</w:t>
      </w:r>
      <w:r w:rsidR="00945691" w:rsidRPr="009B4369">
        <w:rPr>
          <w:rFonts w:ascii="Arial" w:hAnsi="Arial" w:cs="Arial"/>
          <w:color w:val="auto"/>
          <w:lang w:val="en-US"/>
        </w:rPr>
        <w:t xml:space="preserve"> </w:t>
      </w:r>
      <w:r w:rsidRPr="009B4369">
        <w:rPr>
          <w:rFonts w:ascii="Arial" w:hAnsi="Arial" w:cs="Arial"/>
          <w:color w:val="auto"/>
          <w:lang w:val="en-US"/>
        </w:rPr>
        <w:t>0) {</w:t>
      </w:r>
    </w:p>
    <w:p w14:paraId="76532E3C"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lang w:val="en-US"/>
        </w:rPr>
      </w:pPr>
      <w:r w:rsidRPr="009B4369">
        <w:rPr>
          <w:rFonts w:ascii="Arial" w:hAnsi="Arial" w:cs="Arial"/>
          <w:color w:val="auto"/>
          <w:lang w:val="en-US"/>
        </w:rPr>
        <w:t xml:space="preserve">            $this-&gt;</w:t>
      </w:r>
      <w:proofErr w:type="spellStart"/>
      <w:r w:rsidRPr="009B4369">
        <w:rPr>
          <w:rFonts w:ascii="Arial" w:hAnsi="Arial" w:cs="Arial"/>
          <w:color w:val="auto"/>
          <w:lang w:val="en-US"/>
        </w:rPr>
        <w:t>nb</w:t>
      </w:r>
      <w:r w:rsidR="00FA4D69" w:rsidRPr="009B4369">
        <w:rPr>
          <w:rFonts w:ascii="Arial" w:hAnsi="Arial" w:cs="Arial"/>
          <w:color w:val="auto"/>
          <w:lang w:val="en-US"/>
        </w:rPr>
        <w:t>P</w:t>
      </w:r>
      <w:r w:rsidRPr="009B4369">
        <w:rPr>
          <w:rFonts w:ascii="Arial" w:hAnsi="Arial" w:cs="Arial"/>
          <w:color w:val="auto"/>
          <w:lang w:val="en-US"/>
        </w:rPr>
        <w:t>laces</w:t>
      </w:r>
      <w:proofErr w:type="spellEnd"/>
      <w:r w:rsidR="00945691" w:rsidRPr="009B4369">
        <w:rPr>
          <w:rFonts w:ascii="Arial" w:hAnsi="Arial" w:cs="Arial"/>
          <w:color w:val="auto"/>
          <w:lang w:val="en-US"/>
        </w:rPr>
        <w:t xml:space="preserve"> </w:t>
      </w:r>
      <w:r w:rsidRPr="009B4369">
        <w:rPr>
          <w:rFonts w:ascii="Arial" w:hAnsi="Arial" w:cs="Arial"/>
          <w:color w:val="auto"/>
          <w:lang w:val="en-US"/>
        </w:rPr>
        <w:t>=</w:t>
      </w:r>
      <w:r w:rsidR="00945691" w:rsidRPr="009B4369">
        <w:rPr>
          <w:rFonts w:ascii="Arial" w:hAnsi="Arial" w:cs="Arial"/>
          <w:color w:val="auto"/>
          <w:lang w:val="en-US"/>
        </w:rPr>
        <w:t xml:space="preserve"> </w:t>
      </w:r>
      <w:r w:rsidRPr="009B4369">
        <w:rPr>
          <w:rFonts w:ascii="Arial" w:hAnsi="Arial" w:cs="Arial"/>
          <w:color w:val="auto"/>
          <w:lang w:val="en-US"/>
        </w:rPr>
        <w:t>$</w:t>
      </w:r>
      <w:proofErr w:type="spellStart"/>
      <w:r w:rsidRPr="009B4369">
        <w:rPr>
          <w:rFonts w:ascii="Arial" w:hAnsi="Arial" w:cs="Arial"/>
          <w:color w:val="auto"/>
          <w:lang w:val="en-US"/>
        </w:rPr>
        <w:t>nb</w:t>
      </w:r>
      <w:proofErr w:type="spellEnd"/>
      <w:r w:rsidRPr="009B4369">
        <w:rPr>
          <w:rFonts w:ascii="Arial" w:hAnsi="Arial" w:cs="Arial"/>
          <w:color w:val="auto"/>
          <w:lang w:val="en-US"/>
        </w:rPr>
        <w:t>;</w:t>
      </w:r>
    </w:p>
    <w:p w14:paraId="7021BD70"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lang w:val="en-US"/>
        </w:rPr>
      </w:pPr>
      <w:r w:rsidRPr="009B4369">
        <w:rPr>
          <w:rFonts w:ascii="Arial" w:hAnsi="Arial" w:cs="Arial"/>
          <w:color w:val="auto"/>
          <w:lang w:val="en-US"/>
        </w:rPr>
        <w:t xml:space="preserve">        }</w:t>
      </w:r>
    </w:p>
    <w:p w14:paraId="596D6573"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lang w:val="en-US"/>
        </w:rPr>
      </w:pPr>
      <w:r w:rsidRPr="009B4369">
        <w:rPr>
          <w:rFonts w:ascii="Arial" w:hAnsi="Arial" w:cs="Arial"/>
          <w:color w:val="auto"/>
          <w:lang w:val="en-US"/>
        </w:rPr>
        <w:t xml:space="preserve">    }</w:t>
      </w:r>
    </w:p>
    <w:p w14:paraId="54D9DF0B"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lang w:val="en-US"/>
        </w:rPr>
      </w:pPr>
      <w:r w:rsidRPr="009B4369">
        <w:rPr>
          <w:rFonts w:ascii="Arial" w:hAnsi="Arial" w:cs="Arial"/>
          <w:color w:val="auto"/>
          <w:lang w:val="en-US"/>
        </w:rPr>
        <w:t xml:space="preserve">    public function </w:t>
      </w:r>
      <w:proofErr w:type="spellStart"/>
      <w:proofErr w:type="gramStart"/>
      <w:r w:rsidRPr="009B4369">
        <w:rPr>
          <w:rFonts w:ascii="Arial" w:hAnsi="Arial" w:cs="Arial"/>
          <w:color w:val="auto"/>
          <w:lang w:val="en-US"/>
        </w:rPr>
        <w:t>getNbPlaces</w:t>
      </w:r>
      <w:proofErr w:type="spellEnd"/>
      <w:r w:rsidRPr="009B4369">
        <w:rPr>
          <w:rFonts w:ascii="Arial" w:hAnsi="Arial" w:cs="Arial"/>
          <w:color w:val="auto"/>
          <w:lang w:val="en-US"/>
        </w:rPr>
        <w:t>(</w:t>
      </w:r>
      <w:proofErr w:type="gramEnd"/>
      <w:r w:rsidRPr="009B4369">
        <w:rPr>
          <w:rFonts w:ascii="Arial" w:hAnsi="Arial" w:cs="Arial"/>
          <w:color w:val="auto"/>
          <w:lang w:val="en-US"/>
        </w:rPr>
        <w:t>){return $this-&gt;</w:t>
      </w:r>
      <w:proofErr w:type="spellStart"/>
      <w:r w:rsidRPr="009B4369">
        <w:rPr>
          <w:rFonts w:ascii="Arial" w:hAnsi="Arial" w:cs="Arial"/>
          <w:color w:val="auto"/>
          <w:lang w:val="en-US"/>
        </w:rPr>
        <w:t>nb</w:t>
      </w:r>
      <w:r w:rsidR="00FA4D69" w:rsidRPr="009B4369">
        <w:rPr>
          <w:rFonts w:ascii="Arial" w:hAnsi="Arial" w:cs="Arial"/>
          <w:color w:val="auto"/>
          <w:lang w:val="en-US"/>
        </w:rPr>
        <w:t>P</w:t>
      </w:r>
      <w:r w:rsidRPr="009B4369">
        <w:rPr>
          <w:rFonts w:ascii="Arial" w:hAnsi="Arial" w:cs="Arial"/>
          <w:color w:val="auto"/>
          <w:lang w:val="en-US"/>
        </w:rPr>
        <w:t>laces</w:t>
      </w:r>
      <w:proofErr w:type="spellEnd"/>
      <w:r w:rsidRPr="009B4369">
        <w:rPr>
          <w:rFonts w:ascii="Arial" w:hAnsi="Arial" w:cs="Arial"/>
          <w:color w:val="auto"/>
          <w:lang w:val="en-US"/>
        </w:rPr>
        <w:t>;}</w:t>
      </w:r>
    </w:p>
    <w:p w14:paraId="454E82E9"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lang w:val="en-US"/>
        </w:rPr>
      </w:pPr>
      <w:r w:rsidRPr="009B4369">
        <w:rPr>
          <w:rFonts w:ascii="Arial" w:hAnsi="Arial" w:cs="Arial"/>
          <w:color w:val="auto"/>
          <w:lang w:val="en-US"/>
        </w:rPr>
        <w:t xml:space="preserve">    public function </w:t>
      </w:r>
      <w:proofErr w:type="spellStart"/>
      <w:proofErr w:type="gramStart"/>
      <w:r w:rsidRPr="009B4369">
        <w:rPr>
          <w:rFonts w:ascii="Arial" w:hAnsi="Arial" w:cs="Arial"/>
          <w:color w:val="auto"/>
          <w:lang w:val="en-US"/>
        </w:rPr>
        <w:t>getLesMateriels</w:t>
      </w:r>
      <w:proofErr w:type="spellEnd"/>
      <w:r w:rsidRPr="009B4369">
        <w:rPr>
          <w:rFonts w:ascii="Arial" w:hAnsi="Arial" w:cs="Arial"/>
          <w:color w:val="auto"/>
          <w:lang w:val="en-US"/>
        </w:rPr>
        <w:t>(</w:t>
      </w:r>
      <w:proofErr w:type="gramEnd"/>
      <w:r w:rsidRPr="009B4369">
        <w:rPr>
          <w:rFonts w:ascii="Arial" w:hAnsi="Arial" w:cs="Arial"/>
          <w:color w:val="auto"/>
          <w:lang w:val="en-US"/>
        </w:rPr>
        <w:t>){return $this-&gt;</w:t>
      </w:r>
      <w:proofErr w:type="spellStart"/>
      <w:r w:rsidRPr="009B4369">
        <w:rPr>
          <w:rFonts w:ascii="Arial" w:hAnsi="Arial" w:cs="Arial"/>
          <w:color w:val="auto"/>
          <w:lang w:val="en-US"/>
        </w:rPr>
        <w:t>lesMateriels</w:t>
      </w:r>
      <w:proofErr w:type="spellEnd"/>
      <w:r w:rsidRPr="009B4369">
        <w:rPr>
          <w:rFonts w:ascii="Arial" w:hAnsi="Arial" w:cs="Arial"/>
          <w:color w:val="auto"/>
          <w:lang w:val="en-US"/>
        </w:rPr>
        <w:t>;}</w:t>
      </w:r>
      <w:r w:rsidRPr="009B4369">
        <w:rPr>
          <w:rFonts w:ascii="Arial" w:hAnsi="Arial" w:cs="Arial"/>
          <w:color w:val="auto"/>
          <w:lang w:val="en-US"/>
        </w:rPr>
        <w:br/>
        <w:t xml:space="preserve">    public function </w:t>
      </w:r>
      <w:proofErr w:type="spellStart"/>
      <w:r w:rsidRPr="009B4369">
        <w:rPr>
          <w:rFonts w:ascii="Arial" w:hAnsi="Arial" w:cs="Arial"/>
          <w:color w:val="auto"/>
          <w:lang w:val="en-US"/>
        </w:rPr>
        <w:t>getLesMembresParticipants</w:t>
      </w:r>
      <w:proofErr w:type="spellEnd"/>
      <w:r w:rsidRPr="009B4369">
        <w:rPr>
          <w:rFonts w:ascii="Arial" w:hAnsi="Arial" w:cs="Arial"/>
          <w:color w:val="auto"/>
          <w:lang w:val="en-US"/>
        </w:rPr>
        <w:t>(){</w:t>
      </w:r>
      <w:r w:rsidRPr="009B4369">
        <w:rPr>
          <w:rFonts w:ascii="Arial" w:hAnsi="Arial" w:cs="Arial"/>
          <w:color w:val="auto"/>
          <w:lang w:val="en-US"/>
        </w:rPr>
        <w:br/>
        <w:t xml:space="preserve">         return $this-&gt;</w:t>
      </w:r>
      <w:proofErr w:type="spellStart"/>
      <w:r w:rsidRPr="009B4369">
        <w:rPr>
          <w:rFonts w:ascii="Arial" w:hAnsi="Arial" w:cs="Arial"/>
          <w:color w:val="auto"/>
          <w:lang w:val="en-US"/>
        </w:rPr>
        <w:t>lesMembresParticipants</w:t>
      </w:r>
      <w:proofErr w:type="spellEnd"/>
      <w:r w:rsidRPr="009B4369">
        <w:rPr>
          <w:rFonts w:ascii="Arial" w:hAnsi="Arial" w:cs="Arial"/>
          <w:color w:val="auto"/>
          <w:lang w:val="en-US"/>
        </w:rPr>
        <w:t>;</w:t>
      </w:r>
    </w:p>
    <w:p w14:paraId="7000FD48"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lang w:val="en-US"/>
        </w:rPr>
        <w:t xml:space="preserve">    </w:t>
      </w:r>
      <w:r w:rsidRPr="009B4369">
        <w:rPr>
          <w:rFonts w:ascii="Arial" w:hAnsi="Arial" w:cs="Arial"/>
          <w:color w:val="auto"/>
        </w:rPr>
        <w:t>}</w:t>
      </w:r>
    </w:p>
    <w:p w14:paraId="7101AEC9"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roofErr w:type="gramStart"/>
      <w:r w:rsidRPr="009B4369">
        <w:rPr>
          <w:rFonts w:ascii="Arial" w:hAnsi="Arial" w:cs="Arial"/>
          <w:b/>
          <w:bCs/>
          <w:color w:val="auto"/>
        </w:rPr>
        <w:t>public</w:t>
      </w:r>
      <w:proofErr w:type="gramEnd"/>
      <w:r w:rsidRPr="009B4369">
        <w:rPr>
          <w:rFonts w:ascii="Arial" w:hAnsi="Arial" w:cs="Arial"/>
          <w:b/>
          <w:bCs/>
          <w:color w:val="auto"/>
        </w:rPr>
        <w:t xml:space="preserve"> </w:t>
      </w:r>
      <w:proofErr w:type="spellStart"/>
      <w:r w:rsidRPr="009B4369">
        <w:rPr>
          <w:rFonts w:ascii="Arial" w:hAnsi="Arial" w:cs="Arial"/>
          <w:b/>
          <w:bCs/>
          <w:color w:val="auto"/>
        </w:rPr>
        <w:t>function</w:t>
      </w:r>
      <w:proofErr w:type="spellEnd"/>
      <w:r w:rsidRPr="009B4369">
        <w:rPr>
          <w:rFonts w:ascii="Arial" w:hAnsi="Arial" w:cs="Arial"/>
          <w:b/>
          <w:bCs/>
          <w:color w:val="auto"/>
        </w:rPr>
        <w:t xml:space="preserve"> </w:t>
      </w:r>
      <w:proofErr w:type="spellStart"/>
      <w:r w:rsidRPr="009B4369">
        <w:rPr>
          <w:rFonts w:ascii="Arial" w:hAnsi="Arial" w:cs="Arial"/>
          <w:b/>
          <w:bCs/>
          <w:color w:val="auto"/>
        </w:rPr>
        <w:t>ajouterMateriel</w:t>
      </w:r>
      <w:proofErr w:type="spellEnd"/>
      <w:r w:rsidRPr="009B4369">
        <w:rPr>
          <w:rFonts w:ascii="Arial" w:hAnsi="Arial" w:cs="Arial"/>
          <w:b/>
          <w:bCs/>
          <w:color w:val="auto"/>
        </w:rPr>
        <w:t>($</w:t>
      </w:r>
      <w:proofErr w:type="spellStart"/>
      <w:r w:rsidRPr="009B4369">
        <w:rPr>
          <w:rFonts w:ascii="Arial" w:hAnsi="Arial" w:cs="Arial"/>
          <w:b/>
          <w:bCs/>
          <w:color w:val="auto"/>
        </w:rPr>
        <w:t>unLibelleMateriel</w:t>
      </w:r>
      <w:proofErr w:type="spellEnd"/>
      <w:r w:rsidRPr="009B4369">
        <w:rPr>
          <w:rFonts w:ascii="Arial" w:hAnsi="Arial" w:cs="Arial"/>
          <w:b/>
          <w:bCs/>
          <w:color w:val="auto"/>
        </w:rPr>
        <w:t>, $</w:t>
      </w:r>
      <w:proofErr w:type="spellStart"/>
      <w:r w:rsidRPr="009B4369">
        <w:rPr>
          <w:rFonts w:ascii="Arial" w:hAnsi="Arial" w:cs="Arial"/>
          <w:b/>
          <w:bCs/>
          <w:color w:val="auto"/>
        </w:rPr>
        <w:t>uneQuantite</w:t>
      </w:r>
      <w:proofErr w:type="spellEnd"/>
      <w:r w:rsidRPr="009B4369">
        <w:rPr>
          <w:rFonts w:ascii="Arial" w:hAnsi="Arial" w:cs="Arial"/>
          <w:b/>
          <w:bCs/>
          <w:color w:val="auto"/>
        </w:rPr>
        <w:t>)</w:t>
      </w:r>
      <w:r w:rsidRPr="009B4369">
        <w:rPr>
          <w:rFonts w:ascii="Arial" w:hAnsi="Arial" w:cs="Arial"/>
          <w:color w:val="auto"/>
        </w:rPr>
        <w:t xml:space="preserve"> {</w:t>
      </w:r>
      <w:r w:rsidRPr="009B4369">
        <w:rPr>
          <w:rFonts w:ascii="Arial" w:hAnsi="Arial" w:cs="Arial"/>
          <w:color w:val="auto"/>
        </w:rPr>
        <w:br/>
      </w:r>
      <w:r w:rsidRPr="009B4369">
        <w:rPr>
          <w:rFonts w:ascii="Arial" w:hAnsi="Arial" w:cs="Arial"/>
          <w:b/>
          <w:color w:val="auto"/>
        </w:rPr>
        <w:tab/>
      </w:r>
      <w:r w:rsidRPr="009B4369">
        <w:rPr>
          <w:rFonts w:ascii="Arial" w:hAnsi="Arial" w:cs="Arial"/>
          <w:b/>
          <w:color w:val="auto"/>
        </w:rPr>
        <w:tab/>
      </w:r>
      <w:r w:rsidRPr="009B4369">
        <w:rPr>
          <w:rFonts w:ascii="Arial" w:hAnsi="Arial" w:cs="Arial"/>
          <w:b/>
          <w:i/>
          <w:color w:val="auto"/>
          <w:bdr w:val="single" w:sz="4" w:space="0" w:color="auto"/>
        </w:rPr>
        <w:t>//</w:t>
      </w:r>
      <w:r w:rsidR="0074364D" w:rsidRPr="009B4369">
        <w:rPr>
          <w:rFonts w:ascii="Arial" w:hAnsi="Arial" w:cs="Arial"/>
          <w:b/>
          <w:i/>
          <w:color w:val="auto"/>
          <w:bdr w:val="single" w:sz="4" w:space="0" w:color="auto"/>
        </w:rPr>
        <w:t xml:space="preserve"> Question B.1 a) : </w:t>
      </w:r>
      <w:r w:rsidRPr="009B4369">
        <w:rPr>
          <w:rFonts w:ascii="Arial" w:hAnsi="Arial" w:cs="Arial"/>
          <w:b/>
          <w:i/>
          <w:color w:val="auto"/>
          <w:bdr w:val="single" w:sz="4" w:space="0" w:color="auto"/>
        </w:rPr>
        <w:t xml:space="preserve"> </w:t>
      </w:r>
      <w:r w:rsidR="00CD5F04" w:rsidRPr="009B4369">
        <w:rPr>
          <w:rFonts w:ascii="Arial" w:hAnsi="Arial" w:cs="Arial"/>
          <w:b/>
          <w:i/>
          <w:color w:val="auto"/>
          <w:bdr w:val="single" w:sz="4" w:space="0" w:color="auto"/>
        </w:rPr>
        <w:t>à</w:t>
      </w:r>
      <w:r w:rsidRPr="009B4369">
        <w:rPr>
          <w:rFonts w:ascii="Arial" w:hAnsi="Arial" w:cs="Arial"/>
          <w:b/>
          <w:i/>
          <w:color w:val="auto"/>
          <w:bdr w:val="single" w:sz="4" w:space="0" w:color="auto"/>
        </w:rPr>
        <w:t xml:space="preserve"> corriger </w:t>
      </w:r>
      <w:r w:rsidR="0074364D" w:rsidRPr="009B4369">
        <w:rPr>
          <w:rFonts w:ascii="Arial" w:hAnsi="Arial" w:cs="Arial"/>
          <w:b/>
          <w:i/>
          <w:color w:val="auto"/>
          <w:bdr w:val="single" w:sz="4" w:space="0" w:color="auto"/>
        </w:rPr>
        <w:t>et à reporter sur votre copie</w:t>
      </w:r>
      <w:r w:rsidR="0074364D" w:rsidRPr="009B4369">
        <w:rPr>
          <w:rFonts w:ascii="Arial" w:hAnsi="Arial" w:cs="Arial"/>
          <w:b/>
          <w:color w:val="auto"/>
          <w:bdr w:val="single" w:sz="4" w:space="0" w:color="auto"/>
        </w:rPr>
        <w:t xml:space="preserve"> </w:t>
      </w:r>
      <w:r w:rsidRPr="009B4369">
        <w:rPr>
          <w:rFonts w:ascii="Arial" w:hAnsi="Arial" w:cs="Arial"/>
          <w:b/>
          <w:color w:val="auto"/>
        </w:rPr>
        <w:br/>
      </w:r>
      <w:r w:rsidRPr="009B4369">
        <w:rPr>
          <w:rFonts w:ascii="Arial" w:hAnsi="Arial" w:cs="Arial"/>
          <w:color w:val="auto"/>
        </w:rPr>
        <w:t xml:space="preserve">        if ($</w:t>
      </w:r>
      <w:proofErr w:type="spellStart"/>
      <w:r w:rsidRPr="009B4369">
        <w:rPr>
          <w:rFonts w:ascii="Arial" w:hAnsi="Arial" w:cs="Arial"/>
          <w:color w:val="auto"/>
        </w:rPr>
        <w:t>unLibelleMateriel</w:t>
      </w:r>
      <w:proofErr w:type="spellEnd"/>
      <w:r w:rsidRPr="009B4369">
        <w:rPr>
          <w:rFonts w:ascii="Arial" w:hAnsi="Arial" w:cs="Arial"/>
          <w:color w:val="auto"/>
        </w:rPr>
        <w:t xml:space="preserve"> != </w:t>
      </w:r>
      <w:proofErr w:type="spellStart"/>
      <w:r w:rsidRPr="009B4369">
        <w:rPr>
          <w:rFonts w:ascii="Arial" w:hAnsi="Arial" w:cs="Arial"/>
          <w:color w:val="auto"/>
        </w:rPr>
        <w:t>null</w:t>
      </w:r>
      <w:proofErr w:type="spellEnd"/>
      <w:r w:rsidRPr="009B4369">
        <w:rPr>
          <w:rFonts w:ascii="Arial" w:hAnsi="Arial" w:cs="Arial"/>
          <w:color w:val="auto"/>
        </w:rPr>
        <w:t xml:space="preserve"> ) {</w:t>
      </w:r>
      <w:r w:rsidRPr="009B4369">
        <w:rPr>
          <w:rFonts w:ascii="Arial" w:hAnsi="Arial" w:cs="Arial"/>
          <w:color w:val="auto"/>
        </w:rPr>
        <w:br/>
        <w:t xml:space="preserve">          if (</w:t>
      </w:r>
      <w:proofErr w:type="spellStart"/>
      <w:r w:rsidRPr="009B4369">
        <w:rPr>
          <w:rFonts w:ascii="Arial" w:hAnsi="Arial" w:cs="Arial"/>
          <w:color w:val="auto"/>
        </w:rPr>
        <w:t>array_key_exists</w:t>
      </w:r>
      <w:proofErr w:type="spellEnd"/>
      <w:r w:rsidRPr="009B4369">
        <w:rPr>
          <w:rFonts w:ascii="Arial" w:hAnsi="Arial" w:cs="Arial"/>
          <w:color w:val="auto"/>
        </w:rPr>
        <w:t>($</w:t>
      </w:r>
      <w:proofErr w:type="spellStart"/>
      <w:r w:rsidRPr="009B4369">
        <w:rPr>
          <w:rFonts w:ascii="Arial" w:hAnsi="Arial" w:cs="Arial"/>
          <w:color w:val="auto"/>
        </w:rPr>
        <w:t>unLibelleMateriel</w:t>
      </w:r>
      <w:proofErr w:type="spellEnd"/>
      <w:r w:rsidRPr="009B4369">
        <w:rPr>
          <w:rFonts w:ascii="Arial" w:hAnsi="Arial" w:cs="Arial"/>
          <w:color w:val="auto"/>
        </w:rPr>
        <w:t>, $</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lesMateriels</w:t>
      </w:r>
      <w:proofErr w:type="spellEnd"/>
      <w:r w:rsidRPr="009B4369">
        <w:rPr>
          <w:rFonts w:ascii="Arial" w:hAnsi="Arial" w:cs="Arial"/>
          <w:color w:val="auto"/>
        </w:rPr>
        <w:t>)</w:t>
      </w:r>
      <w:r w:rsidR="00945691" w:rsidRPr="009B4369">
        <w:rPr>
          <w:rFonts w:ascii="Arial" w:hAnsi="Arial" w:cs="Arial"/>
          <w:color w:val="auto"/>
        </w:rPr>
        <w:t xml:space="preserve"> </w:t>
      </w:r>
      <w:r w:rsidRPr="009B4369">
        <w:rPr>
          <w:rFonts w:ascii="Arial" w:hAnsi="Arial" w:cs="Arial"/>
          <w:color w:val="auto"/>
        </w:rPr>
        <w:t>==</w:t>
      </w:r>
      <w:r w:rsidR="00945691" w:rsidRPr="009B4369">
        <w:rPr>
          <w:rFonts w:ascii="Arial" w:hAnsi="Arial" w:cs="Arial"/>
          <w:color w:val="auto"/>
        </w:rPr>
        <w:t xml:space="preserve"> </w:t>
      </w:r>
      <w:r w:rsidRPr="009B4369">
        <w:rPr>
          <w:rFonts w:ascii="Arial" w:hAnsi="Arial" w:cs="Arial"/>
          <w:color w:val="auto"/>
        </w:rPr>
        <w:t>false)</w:t>
      </w:r>
    </w:p>
    <w:p w14:paraId="689B4A21" w14:textId="7010BD6E" w:rsidR="003A5696"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i/>
          <w:iCs/>
          <w:color w:val="auto"/>
        </w:rPr>
      </w:pPr>
      <w:r w:rsidRPr="009B4369">
        <w:rPr>
          <w:rFonts w:ascii="Arial" w:hAnsi="Arial" w:cs="Arial"/>
          <w:color w:val="auto"/>
        </w:rPr>
        <w:t xml:space="preserve">          </w:t>
      </w:r>
      <w:proofErr w:type="gramStart"/>
      <w:r w:rsidRPr="009B4369">
        <w:rPr>
          <w:rFonts w:ascii="Arial" w:hAnsi="Arial" w:cs="Arial"/>
          <w:i/>
          <w:iCs/>
          <w:color w:val="auto"/>
        </w:rPr>
        <w:t>{  /</w:t>
      </w:r>
      <w:proofErr w:type="gramEnd"/>
      <w:r w:rsidRPr="009B4369">
        <w:rPr>
          <w:rFonts w:ascii="Arial" w:hAnsi="Arial" w:cs="Arial"/>
          <w:i/>
          <w:iCs/>
          <w:color w:val="auto"/>
        </w:rPr>
        <w:t>/</w:t>
      </w:r>
      <w:r w:rsidR="00F63F53" w:rsidRPr="009B4369">
        <w:rPr>
          <w:rFonts w:ascii="Arial" w:hAnsi="Arial" w:cs="Arial"/>
          <w:i/>
          <w:iCs/>
          <w:color w:val="auto"/>
        </w:rPr>
        <w:t xml:space="preserve"> </w:t>
      </w:r>
      <w:r w:rsidRPr="009B4369">
        <w:rPr>
          <w:rFonts w:ascii="Arial" w:hAnsi="Arial" w:cs="Arial"/>
          <w:i/>
          <w:iCs/>
          <w:color w:val="auto"/>
        </w:rPr>
        <w:t>on vérifie que la clé n'existe pas déjà dans le dictionnaire</w:t>
      </w:r>
      <w:r w:rsidRPr="009B4369">
        <w:rPr>
          <w:rFonts w:ascii="Arial" w:hAnsi="Arial" w:cs="Arial"/>
          <w:color w:val="auto"/>
        </w:rPr>
        <w:br/>
        <w:t xml:space="preserve">                $</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lesMateriels</w:t>
      </w:r>
      <w:proofErr w:type="spellEnd"/>
      <w:r w:rsidRPr="009B4369">
        <w:rPr>
          <w:rFonts w:ascii="Arial" w:hAnsi="Arial" w:cs="Arial"/>
          <w:color w:val="auto"/>
        </w:rPr>
        <w:t>[$</w:t>
      </w:r>
      <w:proofErr w:type="spellStart"/>
      <w:r w:rsidRPr="009B4369">
        <w:rPr>
          <w:rFonts w:ascii="Arial" w:hAnsi="Arial" w:cs="Arial"/>
          <w:color w:val="auto"/>
        </w:rPr>
        <w:t>unLibelleMateriel</w:t>
      </w:r>
      <w:proofErr w:type="spellEnd"/>
      <w:r w:rsidRPr="009B4369">
        <w:rPr>
          <w:rFonts w:ascii="Arial" w:hAnsi="Arial" w:cs="Arial"/>
          <w:color w:val="auto"/>
        </w:rPr>
        <w:t>] = $</w:t>
      </w:r>
      <w:proofErr w:type="spellStart"/>
      <w:r w:rsidRPr="009B4369">
        <w:rPr>
          <w:rFonts w:ascii="Arial" w:hAnsi="Arial" w:cs="Arial"/>
          <w:color w:val="auto"/>
        </w:rPr>
        <w:t>uneQuantite</w:t>
      </w:r>
      <w:proofErr w:type="spellEnd"/>
      <w:r w:rsidRPr="009B4369">
        <w:rPr>
          <w:rFonts w:ascii="Arial" w:hAnsi="Arial" w:cs="Arial"/>
          <w:color w:val="auto"/>
        </w:rPr>
        <w:t>;</w:t>
      </w:r>
      <w:r w:rsidRPr="009B4369">
        <w:rPr>
          <w:rFonts w:ascii="Arial" w:hAnsi="Arial" w:cs="Arial"/>
          <w:color w:val="auto"/>
        </w:rPr>
        <w:br/>
        <w:t xml:space="preserve">                </w:t>
      </w:r>
      <w:r w:rsidRPr="009B4369">
        <w:rPr>
          <w:rFonts w:ascii="Arial" w:hAnsi="Arial" w:cs="Arial"/>
          <w:i/>
          <w:iCs/>
          <w:color w:val="auto"/>
        </w:rPr>
        <w:t>/*</w:t>
      </w:r>
      <w:r w:rsidR="00F63F53" w:rsidRPr="009B4369">
        <w:rPr>
          <w:rFonts w:ascii="Arial" w:hAnsi="Arial" w:cs="Arial"/>
          <w:i/>
          <w:iCs/>
          <w:color w:val="auto"/>
        </w:rPr>
        <w:t xml:space="preserve"> </w:t>
      </w:r>
      <w:r w:rsidRPr="009B4369">
        <w:rPr>
          <w:rFonts w:ascii="Arial" w:hAnsi="Arial" w:cs="Arial"/>
          <w:i/>
          <w:iCs/>
          <w:color w:val="auto"/>
        </w:rPr>
        <w:t>ajoute dans le dictionnaire la clé de type String</w:t>
      </w:r>
      <w:r w:rsidR="00CD5F04" w:rsidRPr="009B4369">
        <w:rPr>
          <w:rFonts w:ascii="Arial" w:hAnsi="Arial" w:cs="Arial"/>
          <w:i/>
          <w:iCs/>
          <w:color w:val="auto"/>
        </w:rPr>
        <w:t xml:space="preserve"> </w:t>
      </w:r>
      <w:r w:rsidRPr="009B4369">
        <w:rPr>
          <w:rFonts w:ascii="Arial" w:hAnsi="Arial" w:cs="Arial"/>
          <w:i/>
          <w:iCs/>
          <w:color w:val="auto"/>
        </w:rPr>
        <w:t xml:space="preserve">correspondant au </w:t>
      </w:r>
      <w:proofErr w:type="spellStart"/>
      <w:r w:rsidRPr="009B4369">
        <w:rPr>
          <w:rFonts w:ascii="Arial" w:hAnsi="Arial" w:cs="Arial"/>
          <w:i/>
          <w:iCs/>
          <w:color w:val="auto"/>
        </w:rPr>
        <w:t>libelleMat</w:t>
      </w:r>
      <w:r w:rsidR="00F34E8B" w:rsidRPr="009B4369">
        <w:rPr>
          <w:rFonts w:ascii="Arial" w:hAnsi="Arial" w:cs="Arial"/>
          <w:i/>
          <w:iCs/>
          <w:color w:val="auto"/>
        </w:rPr>
        <w:t>e</w:t>
      </w:r>
      <w:r w:rsidRPr="009B4369">
        <w:rPr>
          <w:rFonts w:ascii="Arial" w:hAnsi="Arial" w:cs="Arial"/>
          <w:i/>
          <w:iCs/>
          <w:color w:val="auto"/>
        </w:rPr>
        <w:t>riel</w:t>
      </w:r>
      <w:proofErr w:type="spellEnd"/>
      <w:r w:rsidRPr="009B4369">
        <w:rPr>
          <w:rFonts w:ascii="Arial" w:hAnsi="Arial" w:cs="Arial"/>
          <w:i/>
          <w:iCs/>
          <w:color w:val="auto"/>
        </w:rPr>
        <w:t xml:space="preserve"> et la </w:t>
      </w:r>
    </w:p>
    <w:p w14:paraId="2877D099" w14:textId="77777777" w:rsidR="00B44669" w:rsidRPr="009B4369" w:rsidRDefault="003A5696"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i/>
          <w:iCs/>
          <w:color w:val="auto"/>
        </w:rPr>
        <w:tab/>
      </w:r>
      <w:r w:rsidRPr="009B4369">
        <w:rPr>
          <w:rFonts w:ascii="Arial" w:hAnsi="Arial" w:cs="Arial"/>
          <w:i/>
          <w:iCs/>
          <w:color w:val="auto"/>
        </w:rPr>
        <w:tab/>
      </w:r>
      <w:proofErr w:type="gramStart"/>
      <w:r w:rsidR="00B44669" w:rsidRPr="009B4369">
        <w:rPr>
          <w:rFonts w:ascii="Arial" w:hAnsi="Arial" w:cs="Arial"/>
          <w:i/>
          <w:iCs/>
          <w:color w:val="auto"/>
        </w:rPr>
        <w:t>valeur</w:t>
      </w:r>
      <w:proofErr w:type="gramEnd"/>
      <w:r w:rsidR="00B44669" w:rsidRPr="009B4369">
        <w:rPr>
          <w:rFonts w:ascii="Arial" w:hAnsi="Arial" w:cs="Arial"/>
          <w:i/>
          <w:iCs/>
          <w:color w:val="auto"/>
        </w:rPr>
        <w:t xml:space="preserve"> de type entier correspondant à la quantité demandée*/</w:t>
      </w:r>
      <w:r w:rsidR="00B44669" w:rsidRPr="009B4369">
        <w:rPr>
          <w:rFonts w:ascii="Arial" w:hAnsi="Arial" w:cs="Arial"/>
          <w:color w:val="auto"/>
        </w:rPr>
        <w:br/>
        <w:t xml:space="preserve">          }</w:t>
      </w:r>
      <w:r w:rsidR="00B44669" w:rsidRPr="009B4369">
        <w:rPr>
          <w:rFonts w:ascii="Arial" w:hAnsi="Arial" w:cs="Arial"/>
          <w:color w:val="auto"/>
        </w:rPr>
        <w:br/>
        <w:t xml:space="preserve">        }</w:t>
      </w:r>
      <w:r w:rsidR="00B44669" w:rsidRPr="009B4369">
        <w:rPr>
          <w:rFonts w:ascii="Arial" w:hAnsi="Arial" w:cs="Arial"/>
          <w:color w:val="auto"/>
        </w:rPr>
        <w:br/>
        <w:t xml:space="preserve">    }</w:t>
      </w:r>
    </w:p>
    <w:p w14:paraId="178A33AF"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roofErr w:type="spellStart"/>
      <w:proofErr w:type="gramStart"/>
      <w:r w:rsidR="00AF401E" w:rsidRPr="009B4369">
        <w:rPr>
          <w:rFonts w:ascii="Arial" w:hAnsi="Arial" w:cs="Arial"/>
          <w:color w:val="auto"/>
        </w:rPr>
        <w:t>private</w:t>
      </w:r>
      <w:proofErr w:type="spellEnd"/>
      <w:proofErr w:type="gramEnd"/>
      <w:r w:rsidRPr="009B4369">
        <w:rPr>
          <w:rFonts w:ascii="Arial" w:hAnsi="Arial" w:cs="Arial"/>
          <w:color w:val="auto"/>
        </w:rPr>
        <w:t xml:space="preserve"> </w:t>
      </w:r>
      <w:proofErr w:type="spellStart"/>
      <w:r w:rsidRPr="009B4369">
        <w:rPr>
          <w:rFonts w:ascii="Arial" w:hAnsi="Arial" w:cs="Arial"/>
          <w:color w:val="auto"/>
        </w:rPr>
        <w:t>function</w:t>
      </w:r>
      <w:proofErr w:type="spellEnd"/>
      <w:r w:rsidRPr="009B4369">
        <w:rPr>
          <w:rFonts w:ascii="Arial" w:hAnsi="Arial" w:cs="Arial"/>
          <w:color w:val="auto"/>
        </w:rPr>
        <w:t xml:space="preserve"> </w:t>
      </w:r>
      <w:proofErr w:type="spellStart"/>
      <w:r w:rsidRPr="009B4369">
        <w:rPr>
          <w:rFonts w:ascii="Arial" w:hAnsi="Arial" w:cs="Arial"/>
          <w:color w:val="auto"/>
        </w:rPr>
        <w:t>lesMaterielsToJson</w:t>
      </w:r>
      <w:proofErr w:type="spellEnd"/>
      <w:r w:rsidRPr="009B4369">
        <w:rPr>
          <w:rFonts w:ascii="Arial" w:hAnsi="Arial" w:cs="Arial"/>
          <w:color w:val="auto"/>
        </w:rPr>
        <w:t>(){</w:t>
      </w:r>
    </w:p>
    <w:p w14:paraId="2BED7999"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i/>
          <w:iCs/>
          <w:color w:val="auto"/>
        </w:rPr>
      </w:pPr>
      <w:r w:rsidRPr="009B4369">
        <w:rPr>
          <w:rFonts w:ascii="Arial" w:hAnsi="Arial" w:cs="Arial"/>
          <w:color w:val="auto"/>
        </w:rPr>
        <w:tab/>
      </w:r>
      <w:r w:rsidRPr="009B4369">
        <w:rPr>
          <w:rFonts w:ascii="Arial" w:hAnsi="Arial" w:cs="Arial"/>
          <w:i/>
          <w:iCs/>
          <w:color w:val="auto"/>
        </w:rPr>
        <w:t xml:space="preserve">// retourne une chaine de caractères </w:t>
      </w:r>
    </w:p>
    <w:p w14:paraId="505E9ED3" w14:textId="77777777" w:rsidR="00A43183"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lang w:val="en-US"/>
        </w:rPr>
      </w:pPr>
      <w:r w:rsidRPr="009B4369">
        <w:rPr>
          <w:rFonts w:ascii="Arial" w:hAnsi="Arial" w:cs="Arial"/>
          <w:color w:val="auto"/>
        </w:rPr>
        <w:t xml:space="preserve">        </w:t>
      </w:r>
      <w:r w:rsidRPr="009B4369">
        <w:rPr>
          <w:rFonts w:ascii="Arial" w:hAnsi="Arial" w:cs="Arial"/>
          <w:color w:val="auto"/>
          <w:lang w:val="en-US"/>
        </w:rPr>
        <w:t>$</w:t>
      </w:r>
      <w:proofErr w:type="spellStart"/>
      <w:r w:rsidRPr="009B4369">
        <w:rPr>
          <w:rFonts w:ascii="Arial" w:hAnsi="Arial" w:cs="Arial"/>
          <w:color w:val="auto"/>
          <w:lang w:val="en-US"/>
        </w:rPr>
        <w:t>chaineJson</w:t>
      </w:r>
      <w:proofErr w:type="spellEnd"/>
      <w:r w:rsidRPr="009B4369">
        <w:rPr>
          <w:rFonts w:ascii="Arial" w:hAnsi="Arial" w:cs="Arial"/>
          <w:color w:val="auto"/>
          <w:lang w:val="en-US"/>
        </w:rPr>
        <w:t xml:space="preserve"> = "\"</w:t>
      </w:r>
      <w:proofErr w:type="spellStart"/>
      <w:r w:rsidRPr="009B4369">
        <w:rPr>
          <w:rFonts w:ascii="Arial" w:hAnsi="Arial" w:cs="Arial"/>
          <w:color w:val="auto"/>
          <w:lang w:val="en-US"/>
        </w:rPr>
        <w:t>materiels</w:t>
      </w:r>
      <w:proofErr w:type="spellEnd"/>
      <w:r w:rsidRPr="009B4369">
        <w:rPr>
          <w:rFonts w:ascii="Arial" w:hAnsi="Arial" w:cs="Arial"/>
          <w:color w:val="auto"/>
          <w:lang w:val="en-US"/>
        </w:rPr>
        <w:t>\</w:t>
      </w:r>
      <w:proofErr w:type="gramStart"/>
      <w:r w:rsidRPr="009B4369">
        <w:rPr>
          <w:rFonts w:ascii="Arial" w:hAnsi="Arial" w:cs="Arial"/>
          <w:color w:val="auto"/>
          <w:lang w:val="en-US"/>
        </w:rPr>
        <w:t>" :</w:t>
      </w:r>
      <w:proofErr w:type="gramEnd"/>
      <w:r w:rsidRPr="009B4369">
        <w:rPr>
          <w:rFonts w:ascii="Arial" w:hAnsi="Arial" w:cs="Arial"/>
          <w:color w:val="auto"/>
          <w:lang w:val="en-US"/>
        </w:rPr>
        <w:t xml:space="preserve"> [  \n";</w:t>
      </w:r>
    </w:p>
    <w:p w14:paraId="58FFDFFD" w14:textId="77777777" w:rsidR="00A43183" w:rsidRPr="009B4369" w:rsidRDefault="00A43183"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lang w:val="en-US"/>
        </w:rPr>
      </w:pPr>
      <w:r w:rsidRPr="009B4369">
        <w:rPr>
          <w:rFonts w:ascii="Arial" w:hAnsi="Arial" w:cs="Arial"/>
          <w:color w:val="auto"/>
          <w:lang w:val="en-US"/>
        </w:rPr>
        <w:t xml:space="preserve">        $</w:t>
      </w:r>
      <w:proofErr w:type="spellStart"/>
      <w:r w:rsidR="00337085" w:rsidRPr="009B4369">
        <w:rPr>
          <w:rFonts w:ascii="Arial" w:hAnsi="Arial" w:cs="Arial"/>
          <w:color w:val="auto"/>
          <w:lang w:val="en-US"/>
        </w:rPr>
        <w:t>debutChaine</w:t>
      </w:r>
      <w:proofErr w:type="spellEnd"/>
      <w:r w:rsidRPr="009B4369">
        <w:rPr>
          <w:rFonts w:ascii="Arial" w:hAnsi="Arial" w:cs="Arial"/>
          <w:color w:val="auto"/>
          <w:lang w:val="en-US"/>
        </w:rPr>
        <w:t xml:space="preserve"> = </w:t>
      </w:r>
      <w:r w:rsidR="00337085" w:rsidRPr="009B4369">
        <w:rPr>
          <w:rFonts w:ascii="Arial" w:hAnsi="Arial" w:cs="Arial"/>
          <w:color w:val="auto"/>
          <w:lang w:val="en-US"/>
        </w:rPr>
        <w:t>true</w:t>
      </w:r>
      <w:r w:rsidRPr="009B4369">
        <w:rPr>
          <w:rFonts w:ascii="Arial" w:hAnsi="Arial" w:cs="Arial"/>
          <w:color w:val="auto"/>
          <w:lang w:val="en-US"/>
        </w:rPr>
        <w:t>;</w:t>
      </w:r>
      <w:r w:rsidR="00B44669" w:rsidRPr="009B4369">
        <w:rPr>
          <w:rFonts w:ascii="Arial" w:hAnsi="Arial" w:cs="Arial"/>
          <w:color w:val="auto"/>
          <w:lang w:val="en-US"/>
        </w:rPr>
        <w:br/>
        <w:t xml:space="preserve">        foreach ($this-&gt;</w:t>
      </w:r>
      <w:proofErr w:type="spellStart"/>
      <w:r w:rsidR="00B44669" w:rsidRPr="009B4369">
        <w:rPr>
          <w:rFonts w:ascii="Arial" w:hAnsi="Arial" w:cs="Arial"/>
          <w:color w:val="auto"/>
          <w:lang w:val="en-US"/>
        </w:rPr>
        <w:t>lesMateriels</w:t>
      </w:r>
      <w:proofErr w:type="spellEnd"/>
      <w:r w:rsidR="00B44669" w:rsidRPr="009B4369">
        <w:rPr>
          <w:rFonts w:ascii="Arial" w:hAnsi="Arial" w:cs="Arial"/>
          <w:color w:val="auto"/>
          <w:lang w:val="en-US"/>
        </w:rPr>
        <w:t xml:space="preserve"> as $lib =&gt; $</w:t>
      </w:r>
      <w:proofErr w:type="spellStart"/>
      <w:r w:rsidR="00B44669" w:rsidRPr="009B4369">
        <w:rPr>
          <w:rFonts w:ascii="Arial" w:hAnsi="Arial" w:cs="Arial"/>
          <w:color w:val="auto"/>
          <w:lang w:val="en-US"/>
        </w:rPr>
        <w:t>qte</w:t>
      </w:r>
      <w:proofErr w:type="spellEnd"/>
      <w:r w:rsidR="00B44669" w:rsidRPr="009B4369">
        <w:rPr>
          <w:rFonts w:ascii="Arial" w:hAnsi="Arial" w:cs="Arial"/>
          <w:color w:val="auto"/>
          <w:lang w:val="en-US"/>
        </w:rPr>
        <w:t>) {</w:t>
      </w:r>
    </w:p>
    <w:p w14:paraId="6B40D6DB" w14:textId="77777777" w:rsidR="00A43183" w:rsidRPr="009B4369" w:rsidRDefault="00A43183" w:rsidP="00A43183">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bookmarkStart w:id="16" w:name="_Hlk29894457"/>
      <w:r w:rsidRPr="009B4369">
        <w:rPr>
          <w:rFonts w:ascii="Arial" w:hAnsi="Arial" w:cs="Arial"/>
          <w:color w:val="auto"/>
          <w:lang w:val="en-US"/>
        </w:rPr>
        <w:tab/>
        <w:t xml:space="preserve">     </w:t>
      </w:r>
      <w:proofErr w:type="gramStart"/>
      <w:r w:rsidRPr="009B4369">
        <w:rPr>
          <w:rFonts w:ascii="Arial" w:hAnsi="Arial" w:cs="Arial"/>
          <w:color w:val="auto"/>
        </w:rPr>
        <w:t>if</w:t>
      </w:r>
      <w:proofErr w:type="gramEnd"/>
      <w:r w:rsidRPr="009B4369">
        <w:rPr>
          <w:rFonts w:ascii="Arial" w:hAnsi="Arial" w:cs="Arial"/>
          <w:color w:val="auto"/>
        </w:rPr>
        <w:t xml:space="preserve"> ($</w:t>
      </w:r>
      <w:proofErr w:type="spellStart"/>
      <w:r w:rsidR="00337085" w:rsidRPr="009B4369">
        <w:rPr>
          <w:rFonts w:ascii="Arial" w:hAnsi="Arial" w:cs="Arial"/>
          <w:color w:val="auto"/>
        </w:rPr>
        <w:t>debutChaine</w:t>
      </w:r>
      <w:proofErr w:type="spellEnd"/>
      <w:r w:rsidR="00337085" w:rsidRPr="009B4369">
        <w:rPr>
          <w:rFonts w:ascii="Arial" w:hAnsi="Arial" w:cs="Arial"/>
          <w:color w:val="auto"/>
        </w:rPr>
        <w:t xml:space="preserve"> == false) </w:t>
      </w:r>
      <w:r w:rsidRPr="009B4369">
        <w:rPr>
          <w:rFonts w:ascii="Arial" w:hAnsi="Arial" w:cs="Arial"/>
          <w:color w:val="auto"/>
        </w:rPr>
        <w:t>{</w:t>
      </w:r>
    </w:p>
    <w:p w14:paraId="317F899E" w14:textId="4FECA0B9" w:rsidR="00A43183" w:rsidRPr="009B4369" w:rsidRDefault="00A43183" w:rsidP="00A43183">
      <w:pPr>
        <w:pBdr>
          <w:top w:val="single" w:sz="4" w:space="1" w:color="auto"/>
          <w:left w:val="single" w:sz="4" w:space="4" w:color="auto"/>
          <w:bottom w:val="single" w:sz="4" w:space="1" w:color="auto"/>
          <w:right w:val="single" w:sz="4" w:space="4" w:color="auto"/>
        </w:pBdr>
        <w:spacing w:after="0" w:line="100" w:lineRule="atLeast"/>
        <w:rPr>
          <w:rFonts w:ascii="Arial" w:hAnsi="Arial" w:cs="Arial"/>
          <w:i/>
          <w:color w:val="auto"/>
        </w:rPr>
      </w:pPr>
      <w:r w:rsidRPr="009B4369">
        <w:rPr>
          <w:rFonts w:ascii="Arial" w:hAnsi="Arial" w:cs="Arial"/>
          <w:color w:val="auto"/>
        </w:rPr>
        <w:t xml:space="preserve">                       </w:t>
      </w:r>
      <w:r w:rsidRPr="009B4369">
        <w:rPr>
          <w:rFonts w:ascii="Arial" w:hAnsi="Arial" w:cs="Arial"/>
          <w:i/>
          <w:color w:val="auto"/>
        </w:rPr>
        <w:t>// on</w:t>
      </w:r>
      <w:r w:rsidR="000727D4" w:rsidRPr="009B4369">
        <w:rPr>
          <w:rFonts w:ascii="Arial" w:hAnsi="Arial" w:cs="Arial"/>
          <w:i/>
          <w:color w:val="auto"/>
        </w:rPr>
        <w:t xml:space="preserve"> va</w:t>
      </w:r>
      <w:r w:rsidRPr="009B4369">
        <w:rPr>
          <w:rFonts w:ascii="Arial" w:hAnsi="Arial" w:cs="Arial"/>
          <w:i/>
          <w:color w:val="auto"/>
        </w:rPr>
        <w:t xml:space="preserve"> ajoute</w:t>
      </w:r>
      <w:r w:rsidR="000727D4" w:rsidRPr="009B4369">
        <w:rPr>
          <w:rFonts w:ascii="Arial" w:hAnsi="Arial" w:cs="Arial"/>
          <w:i/>
          <w:color w:val="auto"/>
        </w:rPr>
        <w:t>r</w:t>
      </w:r>
      <w:r w:rsidRPr="009B4369">
        <w:rPr>
          <w:rFonts w:ascii="Arial" w:hAnsi="Arial" w:cs="Arial"/>
          <w:i/>
          <w:color w:val="auto"/>
        </w:rPr>
        <w:t xml:space="preserve"> un élément supplémentaire, on le sépare par une virgule</w:t>
      </w:r>
    </w:p>
    <w:p w14:paraId="04CF4832" w14:textId="54160160" w:rsidR="00A43183" w:rsidRPr="009B4369" w:rsidRDefault="00A43183" w:rsidP="00A43183">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roofErr w:type="spellStart"/>
      <w:r w:rsidRPr="009B4369">
        <w:rPr>
          <w:rFonts w:ascii="Arial" w:hAnsi="Arial" w:cs="Arial"/>
          <w:color w:val="auto"/>
        </w:rPr>
        <w:t>chaineJson</w:t>
      </w:r>
      <w:proofErr w:type="spellEnd"/>
      <w:r w:rsidRPr="009B4369">
        <w:rPr>
          <w:rFonts w:ascii="Arial" w:hAnsi="Arial" w:cs="Arial"/>
          <w:color w:val="auto"/>
        </w:rPr>
        <w:t xml:space="preserve"> =</w:t>
      </w:r>
      <w:r w:rsidR="000727D4" w:rsidRPr="009B4369">
        <w:rPr>
          <w:rFonts w:ascii="Arial" w:hAnsi="Arial" w:cs="Arial"/>
          <w:color w:val="auto"/>
        </w:rPr>
        <w:t xml:space="preserve"> $</w:t>
      </w:r>
      <w:proofErr w:type="spellStart"/>
      <w:proofErr w:type="gramStart"/>
      <w:r w:rsidR="000727D4" w:rsidRPr="009B4369">
        <w:rPr>
          <w:rFonts w:ascii="Arial" w:hAnsi="Arial" w:cs="Arial"/>
          <w:color w:val="auto"/>
        </w:rPr>
        <w:t>chaineJson</w:t>
      </w:r>
      <w:proofErr w:type="spellEnd"/>
      <w:r w:rsidR="000727D4" w:rsidRPr="009B4369">
        <w:rPr>
          <w:rFonts w:ascii="Arial" w:hAnsi="Arial" w:cs="Arial"/>
          <w:color w:val="auto"/>
        </w:rPr>
        <w:t xml:space="preserve"> .</w:t>
      </w:r>
      <w:proofErr w:type="gramEnd"/>
      <w:r w:rsidRPr="009B4369">
        <w:rPr>
          <w:rFonts w:ascii="Arial" w:hAnsi="Arial" w:cs="Arial"/>
          <w:color w:val="auto"/>
        </w:rPr>
        <w:t xml:space="preserve"> </w:t>
      </w:r>
      <w:proofErr w:type="gramStart"/>
      <w:r w:rsidRPr="009B4369">
        <w:rPr>
          <w:rFonts w:ascii="Arial" w:hAnsi="Arial" w:cs="Arial"/>
          <w:color w:val="auto"/>
        </w:rPr>
        <w:t>",\</w:t>
      </w:r>
      <w:proofErr w:type="gramEnd"/>
      <w:r w:rsidRPr="009B4369">
        <w:rPr>
          <w:rFonts w:ascii="Arial" w:hAnsi="Arial" w:cs="Arial"/>
          <w:color w:val="auto"/>
        </w:rPr>
        <w:t>n";</w:t>
      </w:r>
      <w:r w:rsidR="000727D4" w:rsidRPr="009B4369">
        <w:rPr>
          <w:rFonts w:ascii="Arial" w:hAnsi="Arial" w:cs="Arial"/>
          <w:color w:val="auto"/>
        </w:rPr>
        <w:t xml:space="preserve"> </w:t>
      </w:r>
      <w:r w:rsidR="000727D4" w:rsidRPr="009B4369">
        <w:rPr>
          <w:rFonts w:ascii="Arial" w:hAnsi="Arial" w:cs="Arial"/>
          <w:i/>
          <w:iCs/>
          <w:color w:val="auto"/>
        </w:rPr>
        <w:t>//concaténation</w:t>
      </w:r>
    </w:p>
    <w:p w14:paraId="1F1158D1" w14:textId="77777777" w:rsidR="00B44669" w:rsidRPr="009B4369" w:rsidRDefault="00A43183"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
    <w:p w14:paraId="77891BAB" w14:textId="77777777" w:rsidR="00337085" w:rsidRPr="009B4369" w:rsidRDefault="00337085"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ab/>
        <w:t xml:space="preserve">     </w:t>
      </w:r>
      <w:proofErr w:type="spellStart"/>
      <w:proofErr w:type="gramStart"/>
      <w:r w:rsidRPr="009B4369">
        <w:rPr>
          <w:rFonts w:ascii="Arial" w:hAnsi="Arial" w:cs="Arial"/>
          <w:color w:val="auto"/>
        </w:rPr>
        <w:t>else</w:t>
      </w:r>
      <w:proofErr w:type="spellEnd"/>
      <w:proofErr w:type="gramEnd"/>
      <w:r w:rsidRPr="009B4369">
        <w:rPr>
          <w:rFonts w:ascii="Arial" w:hAnsi="Arial" w:cs="Arial"/>
          <w:color w:val="auto"/>
        </w:rPr>
        <w:t xml:space="preserve"> {</w:t>
      </w:r>
    </w:p>
    <w:p w14:paraId="61F775D7" w14:textId="77777777" w:rsidR="00337085" w:rsidRPr="009B4369" w:rsidRDefault="00337085"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roofErr w:type="spellStart"/>
      <w:r w:rsidRPr="009B4369">
        <w:rPr>
          <w:rFonts w:ascii="Arial" w:hAnsi="Arial" w:cs="Arial"/>
          <w:color w:val="auto"/>
        </w:rPr>
        <w:t>debutChaine</w:t>
      </w:r>
      <w:proofErr w:type="spellEnd"/>
      <w:r w:rsidRPr="009B4369">
        <w:rPr>
          <w:rFonts w:ascii="Arial" w:hAnsi="Arial" w:cs="Arial"/>
          <w:color w:val="auto"/>
        </w:rPr>
        <w:t xml:space="preserve"> = false ;</w:t>
      </w:r>
    </w:p>
    <w:p w14:paraId="6D70A9B8" w14:textId="43DEBDE9" w:rsidR="00337085" w:rsidRPr="009B4369" w:rsidRDefault="00337085"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
    <w:p w14:paraId="53287247" w14:textId="6A8035B5" w:rsidR="000727D4" w:rsidRPr="009B4369" w:rsidRDefault="000727D4"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i/>
          <w:iCs/>
          <w:color w:val="auto"/>
        </w:rPr>
      </w:pPr>
      <w:r w:rsidRPr="009B4369">
        <w:rPr>
          <w:rFonts w:ascii="Arial" w:hAnsi="Arial" w:cs="Arial"/>
          <w:color w:val="auto"/>
        </w:rPr>
        <w:tab/>
      </w:r>
      <w:r w:rsidRPr="009B4369">
        <w:rPr>
          <w:rFonts w:ascii="Arial" w:hAnsi="Arial" w:cs="Arial"/>
          <w:color w:val="auto"/>
        </w:rPr>
        <w:tab/>
      </w:r>
      <w:r w:rsidRPr="009B4369">
        <w:rPr>
          <w:rFonts w:ascii="Arial" w:hAnsi="Arial" w:cs="Arial"/>
          <w:i/>
          <w:iCs/>
          <w:color w:val="auto"/>
        </w:rPr>
        <w:t>// on ajoute l’élément (concaténation)</w:t>
      </w:r>
    </w:p>
    <w:bookmarkEnd w:id="16"/>
    <w:p w14:paraId="162BF846" w14:textId="6B3FB3C9"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r w:rsidR="00A43183" w:rsidRPr="009B4369">
        <w:rPr>
          <w:rFonts w:ascii="Arial" w:hAnsi="Arial" w:cs="Arial"/>
          <w:color w:val="auto"/>
        </w:rPr>
        <w:t xml:space="preserve">     </w:t>
      </w:r>
      <w:r w:rsidRPr="009B4369">
        <w:rPr>
          <w:rFonts w:ascii="Arial" w:hAnsi="Arial" w:cs="Arial"/>
          <w:color w:val="auto"/>
        </w:rPr>
        <w:t>$</w:t>
      </w:r>
      <w:proofErr w:type="spellStart"/>
      <w:r w:rsidRPr="009B4369">
        <w:rPr>
          <w:rFonts w:ascii="Arial" w:hAnsi="Arial" w:cs="Arial"/>
          <w:color w:val="auto"/>
        </w:rPr>
        <w:t>chaineJson</w:t>
      </w:r>
      <w:proofErr w:type="spellEnd"/>
      <w:r w:rsidRPr="009B4369">
        <w:rPr>
          <w:rFonts w:ascii="Arial" w:hAnsi="Arial" w:cs="Arial"/>
          <w:color w:val="auto"/>
        </w:rPr>
        <w:t xml:space="preserve"> =</w:t>
      </w:r>
      <w:r w:rsidR="000727D4" w:rsidRPr="009B4369">
        <w:rPr>
          <w:rFonts w:ascii="Arial" w:hAnsi="Arial" w:cs="Arial"/>
          <w:color w:val="auto"/>
        </w:rPr>
        <w:t xml:space="preserve"> $</w:t>
      </w:r>
      <w:proofErr w:type="spellStart"/>
      <w:proofErr w:type="gramStart"/>
      <w:r w:rsidR="000727D4" w:rsidRPr="009B4369">
        <w:rPr>
          <w:rFonts w:ascii="Arial" w:hAnsi="Arial" w:cs="Arial"/>
          <w:color w:val="auto"/>
        </w:rPr>
        <w:t>chaineJson</w:t>
      </w:r>
      <w:proofErr w:type="spellEnd"/>
      <w:r w:rsidR="000727D4" w:rsidRPr="009B4369">
        <w:rPr>
          <w:rFonts w:ascii="Arial" w:hAnsi="Arial" w:cs="Arial"/>
          <w:color w:val="auto"/>
        </w:rPr>
        <w:t xml:space="preserve"> .</w:t>
      </w:r>
      <w:proofErr w:type="gramEnd"/>
      <w:r w:rsidRPr="009B4369">
        <w:rPr>
          <w:rFonts w:ascii="Arial" w:hAnsi="Arial" w:cs="Arial"/>
          <w:color w:val="auto"/>
        </w:rPr>
        <w:t xml:space="preserve"> </w:t>
      </w:r>
      <w:proofErr w:type="gramStart"/>
      <w:r w:rsidRPr="009B4369">
        <w:rPr>
          <w:rFonts w:ascii="Arial" w:hAnsi="Arial" w:cs="Arial"/>
          <w:color w:val="auto"/>
        </w:rPr>
        <w:t>"{ \</w:t>
      </w:r>
      <w:proofErr w:type="gramEnd"/>
      <w:r w:rsidRPr="009B4369">
        <w:rPr>
          <w:rFonts w:ascii="Arial" w:hAnsi="Arial" w:cs="Arial"/>
          <w:color w:val="auto"/>
        </w:rPr>
        <w:t>n \"libelle\" : \"".$lib . "\</w:t>
      </w:r>
      <w:proofErr w:type="gramStart"/>
      <w:r w:rsidRPr="009B4369">
        <w:rPr>
          <w:rFonts w:ascii="Arial" w:hAnsi="Arial" w:cs="Arial"/>
          <w:color w:val="auto"/>
        </w:rPr>
        <w:t>",\</w:t>
      </w:r>
      <w:proofErr w:type="gramEnd"/>
      <w:r w:rsidRPr="009B4369">
        <w:rPr>
          <w:rFonts w:ascii="Arial" w:hAnsi="Arial" w:cs="Arial"/>
          <w:color w:val="auto"/>
        </w:rPr>
        <w:t>n \"</w:t>
      </w:r>
      <w:proofErr w:type="spellStart"/>
      <w:r w:rsidRPr="009B4369">
        <w:rPr>
          <w:rFonts w:ascii="Arial" w:hAnsi="Arial" w:cs="Arial"/>
          <w:color w:val="auto"/>
        </w:rPr>
        <w:t>quantite</w:t>
      </w:r>
      <w:proofErr w:type="spellEnd"/>
      <w:r w:rsidRPr="009B4369">
        <w:rPr>
          <w:rFonts w:ascii="Arial" w:hAnsi="Arial" w:cs="Arial"/>
          <w:color w:val="auto"/>
        </w:rPr>
        <w:t>\" : \"" . $</w:t>
      </w:r>
      <w:proofErr w:type="spellStart"/>
      <w:proofErr w:type="gramStart"/>
      <w:r w:rsidRPr="009B4369">
        <w:rPr>
          <w:rFonts w:ascii="Arial" w:hAnsi="Arial" w:cs="Arial"/>
          <w:color w:val="auto"/>
        </w:rPr>
        <w:t>qte</w:t>
      </w:r>
      <w:proofErr w:type="spellEnd"/>
      <w:r w:rsidRPr="009B4369">
        <w:rPr>
          <w:rFonts w:ascii="Arial" w:hAnsi="Arial" w:cs="Arial"/>
          <w:color w:val="auto"/>
        </w:rPr>
        <w:t xml:space="preserve"> .</w:t>
      </w:r>
      <w:proofErr w:type="gramEnd"/>
      <w:r w:rsidRPr="009B4369">
        <w:rPr>
          <w:rFonts w:ascii="Arial" w:hAnsi="Arial" w:cs="Arial"/>
          <w:color w:val="auto"/>
        </w:rPr>
        <w:t xml:space="preserve"> "\" }";</w:t>
      </w:r>
    </w:p>
    <w:p w14:paraId="2FE055CB"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        </w:t>
      </w:r>
    </w:p>
    <w:p w14:paraId="4C4827B5" w14:textId="48D0D5A1"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roofErr w:type="spellStart"/>
      <w:r w:rsidRPr="009B4369">
        <w:rPr>
          <w:rFonts w:ascii="Arial" w:hAnsi="Arial" w:cs="Arial"/>
          <w:color w:val="auto"/>
        </w:rPr>
        <w:t>chaineJson</w:t>
      </w:r>
      <w:proofErr w:type="spellEnd"/>
      <w:r w:rsidRPr="009B4369">
        <w:rPr>
          <w:rFonts w:ascii="Arial" w:hAnsi="Arial" w:cs="Arial"/>
          <w:color w:val="auto"/>
        </w:rPr>
        <w:t xml:space="preserve"> = </w:t>
      </w:r>
      <w:r w:rsidR="000727D4" w:rsidRPr="009B4369">
        <w:rPr>
          <w:rFonts w:ascii="Arial" w:hAnsi="Arial" w:cs="Arial"/>
          <w:color w:val="auto"/>
        </w:rPr>
        <w:t>$</w:t>
      </w:r>
      <w:proofErr w:type="spellStart"/>
      <w:proofErr w:type="gramStart"/>
      <w:r w:rsidR="000727D4" w:rsidRPr="009B4369">
        <w:rPr>
          <w:rFonts w:ascii="Arial" w:hAnsi="Arial" w:cs="Arial"/>
          <w:color w:val="auto"/>
        </w:rPr>
        <w:t>chaineJson</w:t>
      </w:r>
      <w:proofErr w:type="spellEnd"/>
      <w:r w:rsidR="000727D4" w:rsidRPr="009B4369">
        <w:rPr>
          <w:rFonts w:ascii="Arial" w:hAnsi="Arial" w:cs="Arial"/>
          <w:color w:val="auto"/>
        </w:rPr>
        <w:t xml:space="preserve"> .</w:t>
      </w:r>
      <w:proofErr w:type="gramEnd"/>
      <w:r w:rsidR="000727D4" w:rsidRPr="009B4369">
        <w:rPr>
          <w:rFonts w:ascii="Arial" w:hAnsi="Arial" w:cs="Arial"/>
          <w:color w:val="auto"/>
        </w:rPr>
        <w:t xml:space="preserve"> </w:t>
      </w:r>
      <w:proofErr w:type="gramStart"/>
      <w:r w:rsidRPr="009B4369">
        <w:rPr>
          <w:rFonts w:ascii="Arial" w:hAnsi="Arial" w:cs="Arial"/>
          <w:color w:val="auto"/>
        </w:rPr>
        <w:t>"]  \</w:t>
      </w:r>
      <w:proofErr w:type="gramEnd"/>
      <w:r w:rsidRPr="009B4369">
        <w:rPr>
          <w:rFonts w:ascii="Arial" w:hAnsi="Arial" w:cs="Arial"/>
          <w:color w:val="auto"/>
        </w:rPr>
        <w:t>n";</w:t>
      </w:r>
      <w:r w:rsidR="000727D4" w:rsidRPr="009B4369">
        <w:rPr>
          <w:rFonts w:ascii="Arial" w:hAnsi="Arial" w:cs="Arial"/>
          <w:color w:val="auto"/>
        </w:rPr>
        <w:t xml:space="preserve"> </w:t>
      </w:r>
      <w:r w:rsidR="000727D4" w:rsidRPr="009B4369">
        <w:rPr>
          <w:rFonts w:ascii="Arial" w:hAnsi="Arial" w:cs="Arial"/>
          <w:i/>
          <w:iCs/>
          <w:color w:val="auto"/>
        </w:rPr>
        <w:t>//concaténation</w:t>
      </w:r>
    </w:p>
    <w:p w14:paraId="0728383A"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roofErr w:type="gramStart"/>
      <w:r w:rsidRPr="009B4369">
        <w:rPr>
          <w:rFonts w:ascii="Arial" w:hAnsi="Arial" w:cs="Arial"/>
          <w:color w:val="auto"/>
        </w:rPr>
        <w:t>return</w:t>
      </w:r>
      <w:proofErr w:type="gramEnd"/>
      <w:r w:rsidRPr="009B4369">
        <w:rPr>
          <w:rFonts w:ascii="Arial" w:hAnsi="Arial" w:cs="Arial"/>
          <w:color w:val="auto"/>
        </w:rPr>
        <w:t xml:space="preserve"> $</w:t>
      </w:r>
      <w:proofErr w:type="spellStart"/>
      <w:r w:rsidRPr="009B4369">
        <w:rPr>
          <w:rFonts w:ascii="Arial" w:hAnsi="Arial" w:cs="Arial"/>
          <w:color w:val="auto"/>
        </w:rPr>
        <w:t>chaineJson</w:t>
      </w:r>
      <w:proofErr w:type="spellEnd"/>
      <w:r w:rsidRPr="009B4369">
        <w:rPr>
          <w:rFonts w:ascii="Arial" w:hAnsi="Arial" w:cs="Arial"/>
          <w:color w:val="auto"/>
        </w:rPr>
        <w:t>;</w:t>
      </w:r>
    </w:p>
    <w:p w14:paraId="2D01CB02"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
    <w:p w14:paraId="38D5DF92" w14:textId="77777777" w:rsidR="00B44669" w:rsidRPr="009B4369" w:rsidRDefault="00B44669"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proofErr w:type="spellStart"/>
      <w:proofErr w:type="gramStart"/>
      <w:r w:rsidR="00AF401E" w:rsidRPr="009B4369">
        <w:rPr>
          <w:rFonts w:ascii="Arial" w:hAnsi="Arial" w:cs="Arial"/>
          <w:b/>
          <w:bCs/>
          <w:color w:val="auto"/>
        </w:rPr>
        <w:t>private</w:t>
      </w:r>
      <w:proofErr w:type="spellEnd"/>
      <w:proofErr w:type="gramEnd"/>
      <w:r w:rsidRPr="009B4369">
        <w:rPr>
          <w:rFonts w:ascii="Arial" w:hAnsi="Arial" w:cs="Arial"/>
          <w:b/>
          <w:bCs/>
          <w:color w:val="auto"/>
        </w:rPr>
        <w:t xml:space="preserve"> </w:t>
      </w:r>
      <w:proofErr w:type="spellStart"/>
      <w:r w:rsidRPr="009B4369">
        <w:rPr>
          <w:rFonts w:ascii="Arial" w:hAnsi="Arial" w:cs="Arial"/>
          <w:b/>
          <w:bCs/>
          <w:color w:val="auto"/>
        </w:rPr>
        <w:t>function</w:t>
      </w:r>
      <w:proofErr w:type="spellEnd"/>
      <w:r w:rsidRPr="009B4369">
        <w:rPr>
          <w:rFonts w:ascii="Arial" w:hAnsi="Arial" w:cs="Arial"/>
          <w:b/>
          <w:bCs/>
          <w:color w:val="auto"/>
        </w:rPr>
        <w:t xml:space="preserve"> </w:t>
      </w:r>
      <w:proofErr w:type="spellStart"/>
      <w:r w:rsidRPr="009B4369">
        <w:rPr>
          <w:rFonts w:ascii="Arial" w:hAnsi="Arial" w:cs="Arial"/>
          <w:b/>
          <w:bCs/>
          <w:color w:val="auto"/>
        </w:rPr>
        <w:t>lesParticipantsToJson</w:t>
      </w:r>
      <w:proofErr w:type="spellEnd"/>
      <w:r w:rsidRPr="009B4369">
        <w:rPr>
          <w:rFonts w:ascii="Arial" w:hAnsi="Arial" w:cs="Arial"/>
          <w:b/>
          <w:bCs/>
          <w:color w:val="auto"/>
        </w:rPr>
        <w:t>()</w:t>
      </w:r>
      <w:r w:rsidR="00DB1CB7" w:rsidRPr="009B4369">
        <w:rPr>
          <w:rFonts w:ascii="Arial" w:hAnsi="Arial" w:cs="Arial"/>
          <w:b/>
          <w:bCs/>
          <w:color w:val="auto"/>
        </w:rPr>
        <w:t xml:space="preserve"> </w:t>
      </w:r>
      <w:r w:rsidRPr="009B4369">
        <w:rPr>
          <w:rFonts w:ascii="Arial" w:hAnsi="Arial" w:cs="Arial"/>
          <w:color w:val="auto"/>
        </w:rPr>
        <w:t>{</w:t>
      </w:r>
      <w:r w:rsidRPr="009B4369">
        <w:rPr>
          <w:rFonts w:ascii="Arial" w:hAnsi="Arial" w:cs="Arial"/>
          <w:color w:val="auto"/>
        </w:rPr>
        <w:tab/>
      </w:r>
      <w:r w:rsidRPr="009B4369">
        <w:rPr>
          <w:rFonts w:ascii="Arial" w:hAnsi="Arial" w:cs="Arial"/>
          <w:i/>
          <w:iCs/>
          <w:color w:val="auto"/>
        </w:rPr>
        <w:t>// retourne une chaine de caractères</w:t>
      </w:r>
      <w:r w:rsidRPr="009B4369">
        <w:rPr>
          <w:rFonts w:ascii="Arial" w:hAnsi="Arial" w:cs="Arial"/>
          <w:color w:val="auto"/>
        </w:rPr>
        <w:t xml:space="preserve"> </w:t>
      </w:r>
      <w:r w:rsidRPr="009B4369">
        <w:rPr>
          <w:rFonts w:ascii="Arial" w:hAnsi="Arial" w:cs="Arial"/>
          <w:color w:val="auto"/>
        </w:rPr>
        <w:br/>
        <w:t xml:space="preserve">    </w:t>
      </w:r>
      <w:r w:rsidR="0074364D" w:rsidRPr="009B4369">
        <w:rPr>
          <w:rFonts w:ascii="Arial" w:hAnsi="Arial" w:cs="Arial"/>
          <w:color w:val="auto"/>
        </w:rPr>
        <w:tab/>
      </w:r>
      <w:r w:rsidR="0074364D" w:rsidRPr="009B4369">
        <w:rPr>
          <w:rFonts w:ascii="Arial" w:hAnsi="Arial" w:cs="Arial"/>
          <w:color w:val="auto"/>
        </w:rPr>
        <w:tab/>
      </w:r>
      <w:r w:rsidR="0074364D" w:rsidRPr="009B4369">
        <w:rPr>
          <w:rFonts w:ascii="Arial" w:hAnsi="Arial" w:cs="Arial"/>
          <w:b/>
          <w:i/>
          <w:iCs/>
          <w:color w:val="auto"/>
          <w:bdr w:val="single" w:sz="4" w:space="0" w:color="auto"/>
        </w:rPr>
        <w:t>// Question B.1 d) :  à compléter et à reporter sur votre copie</w:t>
      </w:r>
      <w:r w:rsidR="0074364D" w:rsidRPr="009B4369">
        <w:rPr>
          <w:rFonts w:ascii="Arial" w:hAnsi="Arial" w:cs="Arial"/>
          <w:b/>
          <w:color w:val="auto"/>
          <w:bdr w:val="single" w:sz="4" w:space="0" w:color="auto"/>
        </w:rPr>
        <w:t xml:space="preserve"> </w:t>
      </w:r>
    </w:p>
    <w:p w14:paraId="7FEEC7B1" w14:textId="77777777" w:rsidR="00B44669" w:rsidRPr="009B4369" w:rsidRDefault="00DB1CB7"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r w:rsidR="00B44669" w:rsidRPr="009B4369">
        <w:rPr>
          <w:rFonts w:ascii="Arial" w:hAnsi="Arial" w:cs="Arial"/>
          <w:color w:val="auto"/>
        </w:rPr>
        <w:t>}</w:t>
      </w:r>
      <w:r w:rsidR="00B44669" w:rsidRPr="009B4369">
        <w:rPr>
          <w:rFonts w:ascii="Arial" w:hAnsi="Arial" w:cs="Arial"/>
          <w:color w:val="auto"/>
        </w:rPr>
        <w:br/>
        <w:t xml:space="preserve">    </w:t>
      </w:r>
      <w:r w:rsidR="00B44669" w:rsidRPr="009B4369">
        <w:rPr>
          <w:rFonts w:ascii="Arial" w:hAnsi="Arial" w:cs="Arial"/>
          <w:b/>
          <w:bCs/>
          <w:color w:val="auto"/>
        </w:rPr>
        <w:t xml:space="preserve">public </w:t>
      </w:r>
      <w:proofErr w:type="spellStart"/>
      <w:r w:rsidR="00B44669" w:rsidRPr="009B4369">
        <w:rPr>
          <w:rFonts w:ascii="Arial" w:hAnsi="Arial" w:cs="Arial"/>
          <w:b/>
          <w:bCs/>
          <w:color w:val="auto"/>
        </w:rPr>
        <w:t>function</w:t>
      </w:r>
      <w:proofErr w:type="spellEnd"/>
      <w:r w:rsidR="00B44669" w:rsidRPr="009B4369">
        <w:rPr>
          <w:rFonts w:ascii="Arial" w:hAnsi="Arial" w:cs="Arial"/>
          <w:b/>
          <w:bCs/>
          <w:color w:val="auto"/>
        </w:rPr>
        <w:t xml:space="preserve"> </w:t>
      </w:r>
      <w:proofErr w:type="spellStart"/>
      <w:proofErr w:type="gramStart"/>
      <w:r w:rsidR="00B44669" w:rsidRPr="009B4369">
        <w:rPr>
          <w:rFonts w:ascii="Arial" w:hAnsi="Arial" w:cs="Arial"/>
          <w:b/>
          <w:bCs/>
          <w:color w:val="auto"/>
        </w:rPr>
        <w:t>toJson</w:t>
      </w:r>
      <w:proofErr w:type="spellEnd"/>
      <w:r w:rsidR="00B44669" w:rsidRPr="009B4369">
        <w:rPr>
          <w:rFonts w:ascii="Arial" w:hAnsi="Arial" w:cs="Arial"/>
          <w:b/>
          <w:bCs/>
          <w:color w:val="auto"/>
        </w:rPr>
        <w:t>(</w:t>
      </w:r>
      <w:proofErr w:type="gramEnd"/>
      <w:r w:rsidR="00B44669" w:rsidRPr="009B4369">
        <w:rPr>
          <w:rFonts w:ascii="Arial" w:hAnsi="Arial" w:cs="Arial"/>
          <w:b/>
          <w:bCs/>
          <w:color w:val="auto"/>
        </w:rPr>
        <w:t>)</w:t>
      </w:r>
      <w:r w:rsidR="00B44669" w:rsidRPr="009B4369">
        <w:rPr>
          <w:rFonts w:ascii="Arial" w:hAnsi="Arial" w:cs="Arial"/>
          <w:color w:val="auto"/>
        </w:rPr>
        <w:t xml:space="preserve">  {</w:t>
      </w:r>
      <w:r w:rsidR="003A5696" w:rsidRPr="009B4369">
        <w:rPr>
          <w:rFonts w:ascii="Arial" w:hAnsi="Arial" w:cs="Arial"/>
          <w:color w:val="auto"/>
        </w:rPr>
        <w:t xml:space="preserve"> </w:t>
      </w:r>
      <w:r w:rsidR="00B44669" w:rsidRPr="009B4369">
        <w:rPr>
          <w:rFonts w:ascii="Arial" w:hAnsi="Arial" w:cs="Arial"/>
          <w:i/>
          <w:iCs/>
          <w:color w:val="auto"/>
        </w:rPr>
        <w:tab/>
        <w:t>// retourne une chaine de caractères</w:t>
      </w:r>
      <w:r w:rsidR="00B44669" w:rsidRPr="009B4369">
        <w:rPr>
          <w:rFonts w:ascii="Arial" w:hAnsi="Arial" w:cs="Arial"/>
          <w:color w:val="auto"/>
        </w:rPr>
        <w:t xml:space="preserve"> </w:t>
      </w:r>
    </w:p>
    <w:p w14:paraId="066FC179" w14:textId="77777777" w:rsidR="0074364D" w:rsidRPr="009B4369" w:rsidRDefault="0074364D" w:rsidP="0074364D">
      <w:pPr>
        <w:pBdr>
          <w:top w:val="single" w:sz="4" w:space="1" w:color="auto"/>
          <w:left w:val="single" w:sz="4" w:space="4" w:color="auto"/>
          <w:bottom w:val="single" w:sz="4" w:space="1" w:color="auto"/>
          <w:right w:val="single" w:sz="4" w:space="4" w:color="auto"/>
        </w:pBdr>
        <w:spacing w:after="0" w:line="100" w:lineRule="atLeast"/>
        <w:rPr>
          <w:rFonts w:ascii="Arial" w:hAnsi="Arial" w:cs="Arial"/>
          <w:i/>
          <w:color w:val="auto"/>
        </w:rPr>
      </w:pPr>
      <w:r w:rsidRPr="009B4369">
        <w:rPr>
          <w:rFonts w:ascii="Arial" w:hAnsi="Arial" w:cs="Arial"/>
          <w:color w:val="auto"/>
        </w:rPr>
        <w:t xml:space="preserve">    </w:t>
      </w:r>
      <w:r w:rsidRPr="009B4369">
        <w:rPr>
          <w:rFonts w:ascii="Arial" w:hAnsi="Arial" w:cs="Arial"/>
          <w:color w:val="auto"/>
        </w:rPr>
        <w:tab/>
      </w:r>
      <w:r w:rsidRPr="009B4369">
        <w:rPr>
          <w:rFonts w:ascii="Arial" w:hAnsi="Arial" w:cs="Arial"/>
          <w:color w:val="auto"/>
        </w:rPr>
        <w:tab/>
      </w:r>
      <w:r w:rsidRPr="009B4369">
        <w:rPr>
          <w:rFonts w:ascii="Arial" w:hAnsi="Arial" w:cs="Arial"/>
          <w:b/>
          <w:i/>
          <w:color w:val="auto"/>
          <w:bdr w:val="single" w:sz="4" w:space="0" w:color="auto"/>
        </w:rPr>
        <w:t xml:space="preserve">// Question B.1 e) :  à compléter et à reporter sur votre copie </w:t>
      </w:r>
    </w:p>
    <w:p w14:paraId="085DEF4A" w14:textId="77777777" w:rsidR="00B44669" w:rsidRPr="009B4369" w:rsidRDefault="00DB1CB7" w:rsidP="003A5696">
      <w:pPr>
        <w:pBdr>
          <w:top w:val="single" w:sz="4" w:space="1" w:color="auto"/>
          <w:left w:val="single" w:sz="4" w:space="4" w:color="auto"/>
          <w:bottom w:val="single" w:sz="4" w:space="1" w:color="auto"/>
          <w:right w:val="single" w:sz="4" w:space="4" w:color="auto"/>
        </w:pBdr>
        <w:spacing w:after="0" w:line="100" w:lineRule="atLeast"/>
        <w:rPr>
          <w:rFonts w:ascii="Arial" w:hAnsi="Arial" w:cs="Arial"/>
          <w:color w:val="auto"/>
        </w:rPr>
      </w:pPr>
      <w:r w:rsidRPr="009B4369">
        <w:rPr>
          <w:rFonts w:ascii="Arial" w:hAnsi="Arial" w:cs="Arial"/>
          <w:color w:val="auto"/>
        </w:rPr>
        <w:t xml:space="preserve">    </w:t>
      </w:r>
      <w:r w:rsidR="00B44669" w:rsidRPr="009B4369">
        <w:rPr>
          <w:rFonts w:ascii="Arial" w:hAnsi="Arial" w:cs="Arial"/>
          <w:color w:val="auto"/>
        </w:rPr>
        <w:t>}</w:t>
      </w:r>
      <w:r w:rsidR="00B44669" w:rsidRPr="009B4369">
        <w:rPr>
          <w:rFonts w:ascii="Arial" w:hAnsi="Arial" w:cs="Arial"/>
          <w:color w:val="auto"/>
        </w:rPr>
        <w:br/>
        <w:t>}</w:t>
      </w:r>
    </w:p>
    <w:p w14:paraId="16B1A36E" w14:textId="77777777" w:rsidR="00842F4A" w:rsidRPr="009B4369" w:rsidRDefault="00842F4A">
      <w:pPr>
        <w:rPr>
          <w:color w:val="auto"/>
        </w:rPr>
      </w:pPr>
    </w:p>
    <w:p w14:paraId="37D7799F" w14:textId="77777777" w:rsidR="00B44669" w:rsidRPr="009B4369" w:rsidRDefault="00B44669" w:rsidP="009E6F15">
      <w:pPr>
        <w:pStyle w:val="TitreDoc"/>
        <w:rPr>
          <w:color w:val="auto"/>
          <w:sz w:val="21"/>
          <w:szCs w:val="21"/>
        </w:rPr>
      </w:pPr>
      <w:bookmarkStart w:id="17" w:name="_Toc62060686"/>
      <w:r w:rsidRPr="009B4369">
        <w:rPr>
          <w:color w:val="auto"/>
        </w:rPr>
        <w:lastRenderedPageBreak/>
        <w:t>DOCUMENT 6</w:t>
      </w:r>
      <w:r w:rsidRPr="009B4369">
        <w:rPr>
          <w:color w:val="auto"/>
          <w:u w:val="none"/>
        </w:rPr>
        <w:t xml:space="preserve"> : </w:t>
      </w:r>
      <w:r w:rsidR="0017713B" w:rsidRPr="009B4369">
        <w:rPr>
          <w:color w:val="auto"/>
          <w:u w:val="none"/>
        </w:rPr>
        <w:t>e</w:t>
      </w:r>
      <w:r w:rsidRPr="009B4369">
        <w:rPr>
          <w:color w:val="auto"/>
          <w:u w:val="none"/>
        </w:rPr>
        <w:t xml:space="preserve">xtrait de la classe de test </w:t>
      </w:r>
      <w:proofErr w:type="spellStart"/>
      <w:r w:rsidRPr="009B4369">
        <w:rPr>
          <w:color w:val="auto"/>
          <w:u w:val="none"/>
        </w:rPr>
        <w:t>TestInitiation</w:t>
      </w:r>
      <w:bookmarkEnd w:id="17"/>
      <w:proofErr w:type="spellEnd"/>
      <w:r w:rsidRPr="009B4369">
        <w:rPr>
          <w:color w:val="auto"/>
          <w:u w:val="none"/>
        </w:rPr>
        <w:t xml:space="preserve"> </w:t>
      </w:r>
    </w:p>
    <w:p w14:paraId="60618740" w14:textId="77777777" w:rsidR="00B44669" w:rsidRPr="009B4369" w:rsidRDefault="00B44669">
      <w:pPr>
        <w:pBdr>
          <w:top w:val="single" w:sz="1" w:space="1" w:color="000000"/>
          <w:left w:val="single" w:sz="1" w:space="1" w:color="000000"/>
          <w:bottom w:val="single" w:sz="1" w:space="1" w:color="000000"/>
          <w:right w:val="single" w:sz="1" w:space="1" w:color="000000"/>
        </w:pBdr>
        <w:rPr>
          <w:rFonts w:ascii="Arial" w:hAnsi="Arial"/>
          <w:color w:val="auto"/>
        </w:rPr>
      </w:pPr>
      <w:proofErr w:type="gramStart"/>
      <w:r w:rsidRPr="009B4369">
        <w:rPr>
          <w:rFonts w:ascii="Arial" w:hAnsi="Arial"/>
          <w:b/>
          <w:color w:val="auto"/>
        </w:rPr>
        <w:t>class</w:t>
      </w:r>
      <w:proofErr w:type="gramEnd"/>
      <w:r w:rsidRPr="009B4369">
        <w:rPr>
          <w:rFonts w:ascii="Arial" w:hAnsi="Arial"/>
          <w:b/>
          <w:color w:val="auto"/>
        </w:rPr>
        <w:t xml:space="preserve"> </w:t>
      </w:r>
      <w:proofErr w:type="spellStart"/>
      <w:r w:rsidRPr="009B4369">
        <w:rPr>
          <w:rFonts w:ascii="Arial" w:hAnsi="Arial"/>
          <w:b/>
          <w:color w:val="auto"/>
        </w:rPr>
        <w:t>TestInitiation</w:t>
      </w:r>
      <w:proofErr w:type="spellEnd"/>
      <w:r w:rsidRPr="009B4369">
        <w:rPr>
          <w:rFonts w:ascii="Arial" w:hAnsi="Arial"/>
          <w:color w:val="auto"/>
        </w:rPr>
        <w:t>{</w:t>
      </w:r>
    </w:p>
    <w:p w14:paraId="188E8ED3" w14:textId="7D6F60C1" w:rsidR="00816602" w:rsidRPr="009B4369" w:rsidRDefault="003E53DC">
      <w:pPr>
        <w:pBdr>
          <w:top w:val="single" w:sz="1" w:space="1" w:color="000000"/>
          <w:left w:val="single" w:sz="1" w:space="1" w:color="000000"/>
          <w:bottom w:val="single" w:sz="1" w:space="1" w:color="000000"/>
          <w:right w:val="single" w:sz="1" w:space="1" w:color="000000"/>
        </w:pBdr>
        <w:rPr>
          <w:rFonts w:ascii="Arial" w:hAnsi="Arial"/>
          <w:color w:val="auto"/>
        </w:rPr>
      </w:pPr>
      <w:r w:rsidRPr="009B4369">
        <w:rPr>
          <w:rFonts w:ascii="Arial" w:hAnsi="Arial"/>
          <w:color w:val="auto"/>
        </w:rPr>
        <w:t xml:space="preserve">  </w:t>
      </w:r>
      <w:proofErr w:type="spellStart"/>
      <w:proofErr w:type="gramStart"/>
      <w:r w:rsidR="00816602" w:rsidRPr="009B4369">
        <w:rPr>
          <w:rFonts w:ascii="Arial" w:hAnsi="Arial"/>
          <w:color w:val="auto"/>
        </w:rPr>
        <w:t>private</w:t>
      </w:r>
      <w:proofErr w:type="spellEnd"/>
      <w:proofErr w:type="gramEnd"/>
      <w:r w:rsidR="00816602" w:rsidRPr="009B4369">
        <w:rPr>
          <w:rFonts w:ascii="Arial" w:hAnsi="Arial"/>
          <w:color w:val="auto"/>
        </w:rPr>
        <w:t xml:space="preserve"> $</w:t>
      </w:r>
      <w:proofErr w:type="spellStart"/>
      <w:r w:rsidR="00816602" w:rsidRPr="009B4369">
        <w:rPr>
          <w:rFonts w:ascii="Arial" w:hAnsi="Arial"/>
          <w:color w:val="auto"/>
        </w:rPr>
        <w:t>evtInitPHP</w:t>
      </w:r>
      <w:proofErr w:type="spellEnd"/>
      <w:r w:rsidR="00816602" w:rsidRPr="009B4369">
        <w:rPr>
          <w:rFonts w:ascii="Arial" w:hAnsi="Arial"/>
          <w:color w:val="auto"/>
        </w:rPr>
        <w:t> ;</w:t>
      </w:r>
    </w:p>
    <w:p w14:paraId="3009EFB2" w14:textId="2CB4EC97" w:rsidR="00B44669" w:rsidRPr="009B4369" w:rsidRDefault="007C6EFA">
      <w:pPr>
        <w:pBdr>
          <w:top w:val="single" w:sz="1" w:space="1" w:color="000000"/>
          <w:left w:val="single" w:sz="1" w:space="1" w:color="000000"/>
          <w:bottom w:val="single" w:sz="1" w:space="1" w:color="000000"/>
          <w:right w:val="single" w:sz="1" w:space="1" w:color="000000"/>
        </w:pBdr>
        <w:rPr>
          <w:color w:val="auto"/>
        </w:rPr>
      </w:pPr>
      <w:r w:rsidRPr="009B4369">
        <w:rPr>
          <w:rFonts w:ascii="Arial" w:hAnsi="Arial"/>
          <w:color w:val="auto"/>
        </w:rPr>
        <w:t xml:space="preserve">  </w:t>
      </w:r>
      <w:r w:rsidR="00B44669" w:rsidRPr="009B4369">
        <w:rPr>
          <w:rFonts w:ascii="Arial" w:hAnsi="Arial"/>
          <w:color w:val="auto"/>
        </w:rPr>
        <w:t xml:space="preserve">public </w:t>
      </w:r>
      <w:proofErr w:type="spellStart"/>
      <w:r w:rsidR="00B44669" w:rsidRPr="009B4369">
        <w:rPr>
          <w:rFonts w:ascii="Arial" w:hAnsi="Arial"/>
          <w:color w:val="auto"/>
        </w:rPr>
        <w:t>function</w:t>
      </w:r>
      <w:proofErr w:type="spellEnd"/>
      <w:r w:rsidR="00B44669" w:rsidRPr="009B4369">
        <w:rPr>
          <w:rFonts w:ascii="Arial" w:hAnsi="Arial"/>
          <w:color w:val="auto"/>
        </w:rPr>
        <w:t xml:space="preserve"> </w:t>
      </w:r>
      <w:proofErr w:type="spellStart"/>
      <w:r w:rsidR="00B44669" w:rsidRPr="009B4369">
        <w:rPr>
          <w:rFonts w:ascii="Arial" w:hAnsi="Arial"/>
          <w:color w:val="auto"/>
        </w:rPr>
        <w:t>testCreationInitiation</w:t>
      </w:r>
      <w:proofErr w:type="spellEnd"/>
      <w:r w:rsidR="00B44669" w:rsidRPr="009B4369">
        <w:rPr>
          <w:rFonts w:ascii="Arial" w:hAnsi="Arial"/>
          <w:color w:val="auto"/>
        </w:rPr>
        <w:t>() {</w:t>
      </w:r>
      <w:r w:rsidR="00B44669" w:rsidRPr="009B4369">
        <w:rPr>
          <w:rFonts w:ascii="Arial" w:hAnsi="Arial"/>
          <w:color w:val="auto"/>
        </w:rPr>
        <w:br/>
        <w:t xml:space="preserve">       $</w:t>
      </w:r>
      <w:proofErr w:type="spellStart"/>
      <w:r w:rsidR="00B44669" w:rsidRPr="009B4369">
        <w:rPr>
          <w:rFonts w:ascii="Arial" w:hAnsi="Arial"/>
          <w:color w:val="auto"/>
        </w:rPr>
        <w:t>lAnim</w:t>
      </w:r>
      <w:proofErr w:type="spellEnd"/>
      <w:r w:rsidR="00B44669" w:rsidRPr="009B4369">
        <w:rPr>
          <w:rFonts w:ascii="Arial" w:hAnsi="Arial"/>
          <w:color w:val="auto"/>
        </w:rPr>
        <w:t xml:space="preserve"> = new Membre("Friche", "Morgan", "mfriche@mail.com", "</w:t>
      </w:r>
      <w:r w:rsidR="00187CC3" w:rsidRPr="009B4369">
        <w:rPr>
          <w:rFonts w:ascii="Arial" w:hAnsi="Arial" w:cs="Arial"/>
          <w:color w:val="auto"/>
          <w:lang w:val="de-DE"/>
        </w:rPr>
        <w:t>06 39 98 23 01</w:t>
      </w:r>
      <w:r w:rsidR="00B44669" w:rsidRPr="009B4369">
        <w:rPr>
          <w:rFonts w:ascii="Arial" w:hAnsi="Arial"/>
          <w:color w:val="auto"/>
        </w:rPr>
        <w:t>");</w:t>
      </w:r>
      <w:r w:rsidR="00B44669" w:rsidRPr="009B4369">
        <w:rPr>
          <w:rFonts w:ascii="Arial" w:hAnsi="Arial"/>
          <w:color w:val="auto"/>
        </w:rPr>
        <w:br/>
        <w:t xml:space="preserve">       </w:t>
      </w:r>
      <w:r w:rsidR="00816602" w:rsidRPr="009B4369">
        <w:rPr>
          <w:rFonts w:ascii="Arial" w:hAnsi="Arial"/>
          <w:color w:val="auto"/>
        </w:rPr>
        <w:t>$</w:t>
      </w:r>
      <w:proofErr w:type="spellStart"/>
      <w:r w:rsidR="00816602" w:rsidRPr="009B4369">
        <w:rPr>
          <w:rFonts w:ascii="Arial" w:hAnsi="Arial"/>
          <w:color w:val="auto"/>
        </w:rPr>
        <w:t>this</w:t>
      </w:r>
      <w:proofErr w:type="spellEnd"/>
      <w:r w:rsidR="00816602" w:rsidRPr="009B4369">
        <w:rPr>
          <w:rFonts w:ascii="Arial" w:hAnsi="Arial"/>
          <w:color w:val="auto"/>
        </w:rPr>
        <w:t>-&gt;</w:t>
      </w:r>
      <w:proofErr w:type="spellStart"/>
      <w:r w:rsidR="00816602" w:rsidRPr="009B4369">
        <w:rPr>
          <w:rFonts w:ascii="Arial" w:hAnsi="Arial"/>
          <w:color w:val="auto"/>
        </w:rPr>
        <w:t>evtInitPHP</w:t>
      </w:r>
      <w:proofErr w:type="spellEnd"/>
      <w:r w:rsidR="00B44669" w:rsidRPr="009B4369">
        <w:rPr>
          <w:rFonts w:ascii="Arial" w:hAnsi="Arial"/>
          <w:color w:val="auto"/>
        </w:rPr>
        <w:t xml:space="preserve"> = new Initiation("Introduction au PHP","</w:t>
      </w:r>
      <w:r w:rsidR="000727D4" w:rsidRPr="009B4369">
        <w:rPr>
          <w:rFonts w:ascii="Arial" w:hAnsi="Arial"/>
          <w:color w:val="auto"/>
        </w:rPr>
        <w:t>19</w:t>
      </w:r>
      <w:r w:rsidR="00B44669" w:rsidRPr="009B4369">
        <w:rPr>
          <w:rFonts w:ascii="Arial" w:hAnsi="Arial"/>
          <w:color w:val="auto"/>
        </w:rPr>
        <w:t>/06/</w:t>
      </w:r>
      <w:r w:rsidR="000727D4" w:rsidRPr="009B4369">
        <w:rPr>
          <w:rFonts w:ascii="Arial" w:hAnsi="Arial"/>
          <w:color w:val="auto"/>
        </w:rPr>
        <w:t xml:space="preserve">2021 </w:t>
      </w:r>
      <w:r w:rsidR="00B44669" w:rsidRPr="009B4369">
        <w:rPr>
          <w:rFonts w:ascii="Arial" w:hAnsi="Arial"/>
          <w:color w:val="auto"/>
        </w:rPr>
        <w:t xml:space="preserve">13:00", "2h", </w:t>
      </w:r>
      <w:r w:rsidR="00912C17" w:rsidRPr="009B4369">
        <w:rPr>
          <w:rFonts w:ascii="Arial" w:hAnsi="Arial"/>
          <w:color w:val="auto"/>
        </w:rPr>
        <w:br/>
        <w:t xml:space="preserve">                                                   </w:t>
      </w:r>
      <w:r w:rsidR="00B44669" w:rsidRPr="009B4369">
        <w:rPr>
          <w:rFonts w:ascii="Arial" w:hAnsi="Arial"/>
          <w:color w:val="auto"/>
        </w:rPr>
        <w:t>"Alan Turing", $</w:t>
      </w:r>
      <w:proofErr w:type="spellStart"/>
      <w:r w:rsidR="00B44669" w:rsidRPr="009B4369">
        <w:rPr>
          <w:rFonts w:ascii="Arial" w:hAnsi="Arial"/>
          <w:color w:val="auto"/>
        </w:rPr>
        <w:t>lAnim</w:t>
      </w:r>
      <w:proofErr w:type="spellEnd"/>
      <w:r w:rsidR="00B44669" w:rsidRPr="009B4369">
        <w:rPr>
          <w:rFonts w:ascii="Arial" w:hAnsi="Arial"/>
          <w:color w:val="auto"/>
        </w:rPr>
        <w:t>, "étudiants et jeunes développeurs", 40);</w:t>
      </w:r>
      <w:r w:rsidR="00B44669" w:rsidRPr="009B4369">
        <w:rPr>
          <w:rFonts w:ascii="Arial" w:hAnsi="Arial"/>
          <w:color w:val="auto"/>
        </w:rPr>
        <w:br/>
      </w:r>
      <w:r w:rsidRPr="009B4369">
        <w:rPr>
          <w:rFonts w:ascii="Arial" w:hAnsi="Arial"/>
          <w:color w:val="auto"/>
        </w:rPr>
        <w:t xml:space="preserve">  </w:t>
      </w:r>
      <w:r w:rsidR="00B44669" w:rsidRPr="009B4369">
        <w:rPr>
          <w:rFonts w:ascii="Arial" w:hAnsi="Arial"/>
          <w:color w:val="auto"/>
        </w:rPr>
        <w:t>}</w:t>
      </w:r>
      <w:r w:rsidR="00B44669" w:rsidRPr="009B4369">
        <w:rPr>
          <w:rFonts w:ascii="Arial" w:hAnsi="Arial"/>
          <w:color w:val="auto"/>
        </w:rPr>
        <w:br/>
      </w:r>
      <w:r w:rsidRPr="009B4369">
        <w:rPr>
          <w:rFonts w:ascii="Arial" w:hAnsi="Arial"/>
          <w:color w:val="auto"/>
        </w:rPr>
        <w:t xml:space="preserve">  </w:t>
      </w:r>
      <w:r w:rsidR="00B44669" w:rsidRPr="009B4369">
        <w:rPr>
          <w:rFonts w:ascii="Arial" w:hAnsi="Arial"/>
          <w:color w:val="auto"/>
        </w:rPr>
        <w:t xml:space="preserve">public </w:t>
      </w:r>
      <w:proofErr w:type="spellStart"/>
      <w:r w:rsidR="00B44669" w:rsidRPr="009B4369">
        <w:rPr>
          <w:rFonts w:ascii="Arial" w:hAnsi="Arial"/>
          <w:color w:val="auto"/>
        </w:rPr>
        <w:t>function</w:t>
      </w:r>
      <w:proofErr w:type="spellEnd"/>
      <w:r w:rsidR="00B44669" w:rsidRPr="009B4369">
        <w:rPr>
          <w:rFonts w:ascii="Arial" w:hAnsi="Arial"/>
          <w:color w:val="auto"/>
        </w:rPr>
        <w:t xml:space="preserve"> </w:t>
      </w:r>
      <w:proofErr w:type="spellStart"/>
      <w:r w:rsidR="00B44669" w:rsidRPr="009B4369">
        <w:rPr>
          <w:rFonts w:ascii="Arial" w:hAnsi="Arial"/>
          <w:color w:val="auto"/>
        </w:rPr>
        <w:t>testAjouterMaterielQuantiteZero</w:t>
      </w:r>
      <w:proofErr w:type="spellEnd"/>
      <w:r w:rsidR="00B44669" w:rsidRPr="009B4369">
        <w:rPr>
          <w:rFonts w:ascii="Arial" w:hAnsi="Arial"/>
          <w:color w:val="auto"/>
        </w:rPr>
        <w:t>(){</w:t>
      </w:r>
      <w:r w:rsidR="00B44669" w:rsidRPr="009B4369">
        <w:rPr>
          <w:rFonts w:ascii="Arial" w:hAnsi="Arial"/>
          <w:color w:val="auto"/>
        </w:rPr>
        <w:br/>
        <w:t xml:space="preserve">      $</w:t>
      </w:r>
      <w:proofErr w:type="spellStart"/>
      <w:r w:rsidR="00B44669" w:rsidRPr="009B4369">
        <w:rPr>
          <w:rFonts w:ascii="Arial" w:hAnsi="Arial"/>
          <w:color w:val="auto"/>
        </w:rPr>
        <w:t>this</w:t>
      </w:r>
      <w:proofErr w:type="spellEnd"/>
      <w:r w:rsidR="00B44669" w:rsidRPr="009B4369">
        <w:rPr>
          <w:rFonts w:ascii="Arial" w:hAnsi="Arial"/>
          <w:color w:val="auto"/>
        </w:rPr>
        <w:t>-&gt;</w:t>
      </w:r>
      <w:proofErr w:type="spellStart"/>
      <w:r w:rsidR="00B44669" w:rsidRPr="009B4369">
        <w:rPr>
          <w:rFonts w:ascii="Arial" w:hAnsi="Arial"/>
          <w:color w:val="auto"/>
        </w:rPr>
        <w:t>testCreationInitiation</w:t>
      </w:r>
      <w:proofErr w:type="spellEnd"/>
      <w:r w:rsidR="00B44669" w:rsidRPr="009B4369">
        <w:rPr>
          <w:rFonts w:ascii="Arial" w:hAnsi="Arial"/>
          <w:color w:val="auto"/>
        </w:rPr>
        <w:t xml:space="preserve">();  </w:t>
      </w:r>
      <w:r w:rsidR="00B44669" w:rsidRPr="009B4369">
        <w:rPr>
          <w:rFonts w:ascii="Arial" w:hAnsi="Arial"/>
          <w:i/>
          <w:iCs/>
          <w:color w:val="auto"/>
        </w:rPr>
        <w:t>//</w:t>
      </w:r>
      <w:r w:rsidR="00F63F53" w:rsidRPr="009B4369">
        <w:rPr>
          <w:rFonts w:ascii="Arial" w:hAnsi="Arial"/>
          <w:i/>
          <w:iCs/>
          <w:color w:val="auto"/>
        </w:rPr>
        <w:t xml:space="preserve"> </w:t>
      </w:r>
      <w:r w:rsidR="00B44669" w:rsidRPr="009B4369">
        <w:rPr>
          <w:rFonts w:ascii="Arial" w:hAnsi="Arial"/>
          <w:i/>
          <w:iCs/>
          <w:color w:val="auto"/>
        </w:rPr>
        <w:t xml:space="preserve">appel de la méthode qui </w:t>
      </w:r>
      <w:r w:rsidR="00912C17" w:rsidRPr="009B4369">
        <w:rPr>
          <w:rFonts w:ascii="Arial" w:hAnsi="Arial"/>
          <w:i/>
          <w:iCs/>
          <w:color w:val="auto"/>
        </w:rPr>
        <w:t xml:space="preserve">instancie </w:t>
      </w:r>
      <w:r w:rsidR="00B44669" w:rsidRPr="009B4369">
        <w:rPr>
          <w:rFonts w:ascii="Arial" w:hAnsi="Arial"/>
          <w:i/>
          <w:iCs/>
          <w:color w:val="auto"/>
        </w:rPr>
        <w:t>l’</w:t>
      </w:r>
      <w:r w:rsidR="000667FD" w:rsidRPr="009B4369">
        <w:rPr>
          <w:rFonts w:ascii="Arial" w:hAnsi="Arial"/>
          <w:i/>
          <w:iCs/>
          <w:color w:val="auto"/>
        </w:rPr>
        <w:t>évènement</w:t>
      </w:r>
      <w:r w:rsidR="00B44669" w:rsidRPr="009B4369">
        <w:rPr>
          <w:rFonts w:ascii="Arial" w:hAnsi="Arial"/>
          <w:i/>
          <w:iCs/>
          <w:color w:val="auto"/>
        </w:rPr>
        <w:t xml:space="preserve"> initiation</w:t>
      </w:r>
      <w:r w:rsidR="00B44669" w:rsidRPr="009B4369">
        <w:rPr>
          <w:rFonts w:ascii="Arial" w:hAnsi="Arial"/>
          <w:i/>
          <w:iCs/>
          <w:color w:val="auto"/>
        </w:rPr>
        <w:br/>
      </w:r>
      <w:r w:rsidR="00B44669" w:rsidRPr="009B4369">
        <w:rPr>
          <w:rFonts w:ascii="Arial" w:hAnsi="Arial"/>
          <w:color w:val="auto"/>
        </w:rPr>
        <w:t xml:space="preserve">      $</w:t>
      </w:r>
      <w:proofErr w:type="spellStart"/>
      <w:r w:rsidR="00B44669" w:rsidRPr="009B4369">
        <w:rPr>
          <w:rFonts w:ascii="Arial" w:hAnsi="Arial"/>
          <w:color w:val="auto"/>
        </w:rPr>
        <w:t>leMateriel</w:t>
      </w:r>
      <w:proofErr w:type="spellEnd"/>
      <w:r w:rsidR="00B44669" w:rsidRPr="009B4369">
        <w:rPr>
          <w:rFonts w:ascii="Arial" w:hAnsi="Arial"/>
          <w:color w:val="auto"/>
        </w:rPr>
        <w:t xml:space="preserve"> = new </w:t>
      </w:r>
      <w:proofErr w:type="spellStart"/>
      <w:r w:rsidR="00B44669" w:rsidRPr="009B4369">
        <w:rPr>
          <w:rFonts w:ascii="Arial" w:hAnsi="Arial"/>
          <w:color w:val="auto"/>
        </w:rPr>
        <w:t>Materiel</w:t>
      </w:r>
      <w:proofErr w:type="spellEnd"/>
      <w:r w:rsidR="00B44669" w:rsidRPr="009B4369">
        <w:rPr>
          <w:rFonts w:ascii="Arial" w:hAnsi="Arial"/>
          <w:color w:val="auto"/>
        </w:rPr>
        <w:t>("ordinateur portable");</w:t>
      </w:r>
      <w:r w:rsidR="00B44669" w:rsidRPr="009B4369">
        <w:rPr>
          <w:rFonts w:ascii="Arial" w:hAnsi="Arial"/>
          <w:color w:val="auto"/>
        </w:rPr>
        <w:br/>
        <w:t xml:space="preserve">      </w:t>
      </w:r>
      <w:r w:rsidR="00816602" w:rsidRPr="009B4369">
        <w:rPr>
          <w:rFonts w:ascii="Arial" w:hAnsi="Arial"/>
          <w:color w:val="auto"/>
        </w:rPr>
        <w:t>$</w:t>
      </w:r>
      <w:proofErr w:type="spellStart"/>
      <w:r w:rsidR="00816602" w:rsidRPr="009B4369">
        <w:rPr>
          <w:rFonts w:ascii="Arial" w:hAnsi="Arial"/>
          <w:color w:val="auto"/>
        </w:rPr>
        <w:t>this</w:t>
      </w:r>
      <w:proofErr w:type="spellEnd"/>
      <w:r w:rsidR="00816602" w:rsidRPr="009B4369">
        <w:rPr>
          <w:rFonts w:ascii="Arial" w:hAnsi="Arial"/>
          <w:color w:val="auto"/>
        </w:rPr>
        <w:t>-&gt;</w:t>
      </w:r>
      <w:proofErr w:type="spellStart"/>
      <w:r w:rsidR="00816602" w:rsidRPr="009B4369">
        <w:rPr>
          <w:rFonts w:ascii="Arial" w:hAnsi="Arial"/>
          <w:color w:val="auto"/>
        </w:rPr>
        <w:t>evtInitPHP</w:t>
      </w:r>
      <w:proofErr w:type="spellEnd"/>
      <w:r w:rsidR="00B44669" w:rsidRPr="009B4369">
        <w:rPr>
          <w:rFonts w:ascii="Arial" w:hAnsi="Arial"/>
          <w:color w:val="auto"/>
        </w:rPr>
        <w:t>-&gt;</w:t>
      </w:r>
      <w:proofErr w:type="spellStart"/>
      <w:r w:rsidR="00B44669" w:rsidRPr="009B4369">
        <w:rPr>
          <w:rFonts w:ascii="Arial" w:hAnsi="Arial"/>
          <w:color w:val="auto"/>
        </w:rPr>
        <w:t>ajouterMateriel</w:t>
      </w:r>
      <w:proofErr w:type="spellEnd"/>
      <w:r w:rsidR="00B44669" w:rsidRPr="009B4369">
        <w:rPr>
          <w:rFonts w:ascii="Arial" w:hAnsi="Arial"/>
          <w:color w:val="auto"/>
        </w:rPr>
        <w:t>($</w:t>
      </w:r>
      <w:proofErr w:type="spellStart"/>
      <w:r w:rsidR="00B44669" w:rsidRPr="009B4369">
        <w:rPr>
          <w:rFonts w:ascii="Arial" w:hAnsi="Arial"/>
          <w:color w:val="auto"/>
        </w:rPr>
        <w:t>leMateriel</w:t>
      </w:r>
      <w:proofErr w:type="spellEnd"/>
      <w:r w:rsidR="00B44669" w:rsidRPr="009B4369">
        <w:rPr>
          <w:rFonts w:ascii="Arial" w:hAnsi="Arial"/>
          <w:color w:val="auto"/>
        </w:rPr>
        <w:t>-&gt;</w:t>
      </w:r>
      <w:proofErr w:type="spellStart"/>
      <w:r w:rsidR="00B44669" w:rsidRPr="009B4369">
        <w:rPr>
          <w:rFonts w:ascii="Arial" w:hAnsi="Arial"/>
          <w:color w:val="auto"/>
        </w:rPr>
        <w:t>getLib</w:t>
      </w:r>
      <w:r w:rsidR="004637DB" w:rsidRPr="009B4369">
        <w:rPr>
          <w:rFonts w:ascii="Arial" w:hAnsi="Arial"/>
          <w:color w:val="auto"/>
        </w:rPr>
        <w:t>elle</w:t>
      </w:r>
      <w:proofErr w:type="spellEnd"/>
      <w:r w:rsidR="00B44669" w:rsidRPr="009B4369">
        <w:rPr>
          <w:rFonts w:ascii="Arial" w:hAnsi="Arial"/>
          <w:color w:val="auto"/>
        </w:rPr>
        <w:t>(), 0);</w:t>
      </w:r>
      <w:r w:rsidR="00B44669" w:rsidRPr="009B4369">
        <w:rPr>
          <w:rFonts w:ascii="Arial" w:hAnsi="Arial"/>
          <w:color w:val="auto"/>
        </w:rPr>
        <w:br/>
        <w:t xml:space="preserve">      $</w:t>
      </w:r>
      <w:proofErr w:type="spellStart"/>
      <w:r w:rsidR="00B44669" w:rsidRPr="009B4369">
        <w:rPr>
          <w:rFonts w:ascii="Arial" w:hAnsi="Arial"/>
          <w:color w:val="auto"/>
        </w:rPr>
        <w:t>this</w:t>
      </w:r>
      <w:proofErr w:type="spellEnd"/>
      <w:r w:rsidR="00B44669" w:rsidRPr="009B4369">
        <w:rPr>
          <w:rFonts w:ascii="Arial" w:hAnsi="Arial"/>
          <w:color w:val="auto"/>
        </w:rPr>
        <w:t>-&gt;</w:t>
      </w:r>
      <w:proofErr w:type="spellStart"/>
      <w:r w:rsidR="00B44669" w:rsidRPr="009B4369">
        <w:rPr>
          <w:rFonts w:ascii="Arial" w:hAnsi="Arial"/>
          <w:color w:val="auto"/>
        </w:rPr>
        <w:t>assertEquals</w:t>
      </w:r>
      <w:proofErr w:type="spellEnd"/>
      <w:r w:rsidR="00B44669" w:rsidRPr="009B4369">
        <w:rPr>
          <w:rFonts w:ascii="Arial" w:hAnsi="Arial"/>
          <w:color w:val="auto"/>
        </w:rPr>
        <w:t>(0, count(</w:t>
      </w:r>
      <w:r w:rsidR="00816602" w:rsidRPr="009B4369">
        <w:rPr>
          <w:rFonts w:ascii="Arial" w:hAnsi="Arial"/>
          <w:color w:val="auto"/>
        </w:rPr>
        <w:t>$</w:t>
      </w:r>
      <w:proofErr w:type="spellStart"/>
      <w:r w:rsidR="00816602" w:rsidRPr="009B4369">
        <w:rPr>
          <w:rFonts w:ascii="Arial" w:hAnsi="Arial"/>
          <w:color w:val="auto"/>
        </w:rPr>
        <w:t>this</w:t>
      </w:r>
      <w:proofErr w:type="spellEnd"/>
      <w:r w:rsidR="00816602" w:rsidRPr="009B4369">
        <w:rPr>
          <w:rFonts w:ascii="Arial" w:hAnsi="Arial"/>
          <w:color w:val="auto"/>
        </w:rPr>
        <w:t>-&gt;</w:t>
      </w:r>
      <w:proofErr w:type="spellStart"/>
      <w:r w:rsidR="00816602" w:rsidRPr="009B4369">
        <w:rPr>
          <w:rFonts w:ascii="Arial" w:hAnsi="Arial"/>
          <w:color w:val="auto"/>
        </w:rPr>
        <w:t>evtInitPHP</w:t>
      </w:r>
      <w:proofErr w:type="spellEnd"/>
      <w:r w:rsidR="00B44669" w:rsidRPr="009B4369">
        <w:rPr>
          <w:rFonts w:ascii="Arial" w:hAnsi="Arial"/>
          <w:color w:val="auto"/>
        </w:rPr>
        <w:t>-&gt;</w:t>
      </w:r>
      <w:proofErr w:type="spellStart"/>
      <w:r w:rsidR="00B44669" w:rsidRPr="009B4369">
        <w:rPr>
          <w:rFonts w:ascii="Arial" w:hAnsi="Arial"/>
          <w:color w:val="auto"/>
        </w:rPr>
        <w:t>getLesMateriels</w:t>
      </w:r>
      <w:proofErr w:type="spellEnd"/>
      <w:r w:rsidR="00B44669" w:rsidRPr="009B4369">
        <w:rPr>
          <w:rFonts w:ascii="Arial" w:hAnsi="Arial"/>
          <w:color w:val="auto"/>
        </w:rPr>
        <w:t xml:space="preserve">()), </w:t>
      </w:r>
      <w:r w:rsidR="00912C17" w:rsidRPr="009B4369">
        <w:rPr>
          <w:rFonts w:ascii="Arial" w:hAnsi="Arial"/>
          <w:color w:val="auto"/>
        </w:rPr>
        <w:br/>
        <w:t xml:space="preserve">                                                                        </w:t>
      </w:r>
      <w:r w:rsidR="00B44669" w:rsidRPr="009B4369">
        <w:rPr>
          <w:rFonts w:ascii="Arial" w:hAnsi="Arial"/>
          <w:color w:val="auto"/>
        </w:rPr>
        <w:t>"Matériel ajouté alors que la quantité est égale à 0");</w:t>
      </w:r>
      <w:r w:rsidR="00B44669" w:rsidRPr="009B4369">
        <w:rPr>
          <w:rFonts w:ascii="Arial" w:hAnsi="Arial"/>
          <w:color w:val="auto"/>
        </w:rPr>
        <w:br/>
      </w:r>
      <w:r w:rsidRPr="009B4369">
        <w:rPr>
          <w:rFonts w:ascii="Arial" w:hAnsi="Arial"/>
          <w:color w:val="auto"/>
        </w:rPr>
        <w:t xml:space="preserve">  </w:t>
      </w:r>
      <w:r w:rsidR="00B44669" w:rsidRPr="009B4369">
        <w:rPr>
          <w:rFonts w:ascii="Arial" w:hAnsi="Arial"/>
          <w:color w:val="auto"/>
        </w:rPr>
        <w:t>}</w:t>
      </w:r>
      <w:r w:rsidR="00912C17" w:rsidRPr="009B4369">
        <w:rPr>
          <w:rFonts w:ascii="Arial" w:hAnsi="Arial"/>
          <w:color w:val="auto"/>
        </w:rPr>
        <w:br/>
      </w:r>
      <w:r w:rsidRPr="009B4369">
        <w:rPr>
          <w:rFonts w:ascii="Arial" w:hAnsi="Arial"/>
          <w:color w:val="auto"/>
        </w:rPr>
        <w:t xml:space="preserve">  </w:t>
      </w:r>
      <w:r w:rsidR="00B44669" w:rsidRPr="009B4369">
        <w:rPr>
          <w:rFonts w:ascii="Arial" w:hAnsi="Arial"/>
          <w:color w:val="auto"/>
        </w:rPr>
        <w:t xml:space="preserve">public </w:t>
      </w:r>
      <w:proofErr w:type="spellStart"/>
      <w:r w:rsidR="00B44669" w:rsidRPr="009B4369">
        <w:rPr>
          <w:rFonts w:ascii="Arial" w:hAnsi="Arial"/>
          <w:color w:val="auto"/>
        </w:rPr>
        <w:t>function</w:t>
      </w:r>
      <w:proofErr w:type="spellEnd"/>
      <w:r w:rsidR="00B44669" w:rsidRPr="009B4369">
        <w:rPr>
          <w:rFonts w:ascii="Arial" w:hAnsi="Arial"/>
          <w:color w:val="auto"/>
        </w:rPr>
        <w:t xml:space="preserve"> </w:t>
      </w:r>
      <w:proofErr w:type="spellStart"/>
      <w:r w:rsidR="00B44669" w:rsidRPr="009B4369">
        <w:rPr>
          <w:rFonts w:ascii="Arial" w:hAnsi="Arial"/>
          <w:color w:val="auto"/>
        </w:rPr>
        <w:t>testAjouterParticipantLimiteNombrePlaces</w:t>
      </w:r>
      <w:proofErr w:type="spellEnd"/>
      <w:r w:rsidR="00B44669" w:rsidRPr="009B4369">
        <w:rPr>
          <w:rFonts w:ascii="Arial" w:hAnsi="Arial"/>
          <w:color w:val="auto"/>
        </w:rPr>
        <w:t>() {</w:t>
      </w:r>
      <w:r w:rsidR="00B44669" w:rsidRPr="009B4369">
        <w:rPr>
          <w:rFonts w:ascii="Arial" w:hAnsi="Arial"/>
          <w:color w:val="auto"/>
        </w:rPr>
        <w:br/>
        <w:t xml:space="preserve">       $</w:t>
      </w:r>
      <w:proofErr w:type="spellStart"/>
      <w:r w:rsidR="00B44669" w:rsidRPr="009B4369">
        <w:rPr>
          <w:rFonts w:ascii="Arial" w:hAnsi="Arial"/>
          <w:color w:val="auto"/>
        </w:rPr>
        <w:t>this</w:t>
      </w:r>
      <w:proofErr w:type="spellEnd"/>
      <w:r w:rsidR="00B44669" w:rsidRPr="009B4369">
        <w:rPr>
          <w:rFonts w:ascii="Arial" w:hAnsi="Arial"/>
          <w:color w:val="auto"/>
        </w:rPr>
        <w:t>-&gt;</w:t>
      </w:r>
      <w:proofErr w:type="spellStart"/>
      <w:r w:rsidR="00B44669" w:rsidRPr="009B4369">
        <w:rPr>
          <w:rFonts w:ascii="Arial" w:hAnsi="Arial"/>
          <w:color w:val="auto"/>
        </w:rPr>
        <w:t>testCreationInitiation</w:t>
      </w:r>
      <w:proofErr w:type="spellEnd"/>
      <w:r w:rsidR="00B44669" w:rsidRPr="009B4369">
        <w:rPr>
          <w:rFonts w:ascii="Arial" w:hAnsi="Arial"/>
          <w:color w:val="auto"/>
        </w:rPr>
        <w:t>();</w:t>
      </w:r>
      <w:r w:rsidR="00B44669" w:rsidRPr="009B4369">
        <w:rPr>
          <w:rFonts w:ascii="Arial" w:hAnsi="Arial"/>
          <w:color w:val="auto"/>
        </w:rPr>
        <w:br/>
        <w:t xml:space="preserve">        </w:t>
      </w:r>
      <w:r w:rsidR="00B44669" w:rsidRPr="009B4369">
        <w:rPr>
          <w:rFonts w:ascii="Arial" w:hAnsi="Arial"/>
          <w:i/>
          <w:iCs/>
          <w:color w:val="auto"/>
        </w:rPr>
        <w:t>//</w:t>
      </w:r>
      <w:r w:rsidR="00F63F53" w:rsidRPr="009B4369">
        <w:rPr>
          <w:rFonts w:ascii="Arial" w:hAnsi="Arial"/>
          <w:i/>
          <w:iCs/>
          <w:color w:val="auto"/>
        </w:rPr>
        <w:t xml:space="preserve"> </w:t>
      </w:r>
      <w:r w:rsidR="00B44669" w:rsidRPr="009B4369">
        <w:rPr>
          <w:rFonts w:ascii="Arial" w:hAnsi="Arial"/>
          <w:i/>
          <w:iCs/>
          <w:color w:val="auto"/>
        </w:rPr>
        <w:t>on force le nombre de places de l’initiation à 2 places</w:t>
      </w:r>
      <w:r w:rsidR="00B44669" w:rsidRPr="009B4369">
        <w:rPr>
          <w:rFonts w:ascii="Arial" w:hAnsi="Arial"/>
          <w:color w:val="auto"/>
        </w:rPr>
        <w:t xml:space="preserve"> </w:t>
      </w:r>
      <w:r w:rsidR="00B44669" w:rsidRPr="009B4369">
        <w:rPr>
          <w:rFonts w:ascii="Arial" w:hAnsi="Arial"/>
          <w:color w:val="auto"/>
        </w:rPr>
        <w:br/>
        <w:t xml:space="preserve">       </w:t>
      </w:r>
      <w:r w:rsidR="00816602" w:rsidRPr="009B4369">
        <w:rPr>
          <w:rFonts w:ascii="Arial" w:hAnsi="Arial"/>
          <w:color w:val="auto"/>
        </w:rPr>
        <w:t>$</w:t>
      </w:r>
      <w:proofErr w:type="spellStart"/>
      <w:r w:rsidR="00816602" w:rsidRPr="009B4369">
        <w:rPr>
          <w:rFonts w:ascii="Arial" w:hAnsi="Arial"/>
          <w:color w:val="auto"/>
        </w:rPr>
        <w:t>this</w:t>
      </w:r>
      <w:proofErr w:type="spellEnd"/>
      <w:r w:rsidR="00816602" w:rsidRPr="009B4369">
        <w:rPr>
          <w:rFonts w:ascii="Arial" w:hAnsi="Arial"/>
          <w:color w:val="auto"/>
        </w:rPr>
        <w:t>-&gt;</w:t>
      </w:r>
      <w:proofErr w:type="spellStart"/>
      <w:r w:rsidR="00816602" w:rsidRPr="009B4369">
        <w:rPr>
          <w:rFonts w:ascii="Arial" w:hAnsi="Arial"/>
          <w:color w:val="auto"/>
        </w:rPr>
        <w:t>evtInitPHP</w:t>
      </w:r>
      <w:proofErr w:type="spellEnd"/>
      <w:r w:rsidR="00B44669" w:rsidRPr="009B4369">
        <w:rPr>
          <w:rFonts w:ascii="Arial" w:hAnsi="Arial"/>
          <w:color w:val="auto"/>
        </w:rPr>
        <w:t>-&gt;</w:t>
      </w:r>
      <w:proofErr w:type="spellStart"/>
      <w:r w:rsidR="00B44669" w:rsidRPr="009B4369">
        <w:rPr>
          <w:rFonts w:ascii="Arial" w:hAnsi="Arial"/>
          <w:color w:val="auto"/>
        </w:rPr>
        <w:t>setNbPlaces</w:t>
      </w:r>
      <w:proofErr w:type="spellEnd"/>
      <w:r w:rsidR="00B44669" w:rsidRPr="009B4369">
        <w:rPr>
          <w:rFonts w:ascii="Arial" w:hAnsi="Arial"/>
          <w:color w:val="auto"/>
        </w:rPr>
        <w:t>(2);</w:t>
      </w:r>
      <w:r w:rsidR="00B44669" w:rsidRPr="009B4369">
        <w:rPr>
          <w:rFonts w:ascii="Arial" w:hAnsi="Arial"/>
          <w:color w:val="auto"/>
        </w:rPr>
        <w:br/>
        <w:t xml:space="preserve">       $leParticipant1 = new Membre("</w:t>
      </w:r>
      <w:proofErr w:type="spellStart"/>
      <w:r w:rsidR="00B44669" w:rsidRPr="009B4369">
        <w:rPr>
          <w:rFonts w:ascii="Arial" w:hAnsi="Arial"/>
          <w:color w:val="auto"/>
        </w:rPr>
        <w:t>Mallien</w:t>
      </w:r>
      <w:proofErr w:type="spellEnd"/>
      <w:r w:rsidR="00B44669" w:rsidRPr="009B4369">
        <w:rPr>
          <w:rFonts w:ascii="Arial" w:hAnsi="Arial"/>
          <w:color w:val="auto"/>
        </w:rPr>
        <w:t xml:space="preserve">", "Yannick", "myannick@mail.com", "06 </w:t>
      </w:r>
      <w:r w:rsidR="00187CC3" w:rsidRPr="009B4369">
        <w:rPr>
          <w:rFonts w:ascii="Arial" w:hAnsi="Arial"/>
          <w:color w:val="auto"/>
        </w:rPr>
        <w:t xml:space="preserve">39 98 15 </w:t>
      </w:r>
      <w:r w:rsidR="00B44669" w:rsidRPr="009B4369">
        <w:rPr>
          <w:rFonts w:ascii="Arial" w:hAnsi="Arial"/>
          <w:color w:val="auto"/>
        </w:rPr>
        <w:t>12");</w:t>
      </w:r>
      <w:r w:rsidR="00B44669" w:rsidRPr="009B4369">
        <w:rPr>
          <w:rFonts w:ascii="Arial" w:hAnsi="Arial"/>
          <w:color w:val="auto"/>
        </w:rPr>
        <w:br/>
      </w:r>
      <w:r w:rsidR="003D7E2A" w:rsidRPr="009B4369">
        <w:rPr>
          <w:rFonts w:ascii="Arial" w:hAnsi="Arial"/>
          <w:color w:val="auto"/>
        </w:rPr>
        <w:t xml:space="preserve">       </w:t>
      </w:r>
      <w:r w:rsidR="00816602" w:rsidRPr="009B4369">
        <w:rPr>
          <w:rFonts w:ascii="Arial" w:hAnsi="Arial"/>
          <w:color w:val="auto"/>
        </w:rPr>
        <w:t>$</w:t>
      </w:r>
      <w:proofErr w:type="spellStart"/>
      <w:r w:rsidR="00816602" w:rsidRPr="009B4369">
        <w:rPr>
          <w:rFonts w:ascii="Arial" w:hAnsi="Arial"/>
          <w:color w:val="auto"/>
        </w:rPr>
        <w:t>this</w:t>
      </w:r>
      <w:proofErr w:type="spellEnd"/>
      <w:r w:rsidR="00816602" w:rsidRPr="009B4369">
        <w:rPr>
          <w:rFonts w:ascii="Arial" w:hAnsi="Arial"/>
          <w:color w:val="auto"/>
        </w:rPr>
        <w:t>-&gt;</w:t>
      </w:r>
      <w:proofErr w:type="spellStart"/>
      <w:r w:rsidR="00816602" w:rsidRPr="009B4369">
        <w:rPr>
          <w:rFonts w:ascii="Arial" w:hAnsi="Arial"/>
          <w:color w:val="auto"/>
        </w:rPr>
        <w:t>evtInitPHP</w:t>
      </w:r>
      <w:proofErr w:type="spellEnd"/>
      <w:r w:rsidR="00B44669" w:rsidRPr="009B4369">
        <w:rPr>
          <w:rFonts w:ascii="Arial" w:hAnsi="Arial"/>
          <w:color w:val="auto"/>
        </w:rPr>
        <w:t>-&gt;</w:t>
      </w:r>
      <w:proofErr w:type="spellStart"/>
      <w:r w:rsidR="00B44669" w:rsidRPr="009B4369">
        <w:rPr>
          <w:rFonts w:ascii="Arial" w:hAnsi="Arial"/>
          <w:color w:val="auto"/>
        </w:rPr>
        <w:t>ajouterParticipant</w:t>
      </w:r>
      <w:proofErr w:type="spellEnd"/>
      <w:r w:rsidR="00B44669" w:rsidRPr="009B4369">
        <w:rPr>
          <w:rFonts w:ascii="Arial" w:hAnsi="Arial"/>
          <w:color w:val="auto"/>
        </w:rPr>
        <w:t xml:space="preserve">($leParticipant1) ;      </w:t>
      </w:r>
      <w:r w:rsidR="00B44669" w:rsidRPr="009B4369">
        <w:rPr>
          <w:rFonts w:ascii="Arial" w:hAnsi="Arial"/>
          <w:color w:val="auto"/>
        </w:rPr>
        <w:br/>
        <w:t xml:space="preserve">       $leParticipant2 = new Membre("</w:t>
      </w:r>
      <w:r w:rsidR="003D7E2A" w:rsidRPr="009B4369">
        <w:rPr>
          <w:rFonts w:ascii="Arial" w:hAnsi="Arial"/>
          <w:color w:val="auto"/>
        </w:rPr>
        <w:t>Dus</w:t>
      </w:r>
      <w:r w:rsidR="00B44669" w:rsidRPr="009B4369">
        <w:rPr>
          <w:rFonts w:ascii="Arial" w:hAnsi="Arial"/>
          <w:color w:val="auto"/>
        </w:rPr>
        <w:t>", "Dominique", "d</w:t>
      </w:r>
      <w:r w:rsidR="003D7E2A" w:rsidRPr="009B4369">
        <w:rPr>
          <w:rFonts w:ascii="Arial" w:hAnsi="Arial"/>
          <w:color w:val="auto"/>
        </w:rPr>
        <w:t>d</w:t>
      </w:r>
      <w:r w:rsidR="00B44669" w:rsidRPr="009B4369">
        <w:rPr>
          <w:rFonts w:ascii="Arial" w:hAnsi="Arial"/>
          <w:color w:val="auto"/>
        </w:rPr>
        <w:t>us@mail.com",</w:t>
      </w:r>
      <w:r w:rsidR="003D7E2A" w:rsidRPr="009B4369">
        <w:rPr>
          <w:rFonts w:ascii="Arial" w:hAnsi="Arial"/>
          <w:color w:val="auto"/>
        </w:rPr>
        <w:t xml:space="preserve"> </w:t>
      </w:r>
      <w:r w:rsidR="00B44669" w:rsidRPr="009B4369">
        <w:rPr>
          <w:rFonts w:ascii="Arial" w:hAnsi="Arial"/>
          <w:color w:val="auto"/>
        </w:rPr>
        <w:t xml:space="preserve">"06 </w:t>
      </w:r>
      <w:r w:rsidR="00187CC3" w:rsidRPr="009B4369">
        <w:rPr>
          <w:rFonts w:ascii="Arial" w:hAnsi="Arial"/>
          <w:color w:val="auto"/>
        </w:rPr>
        <w:t xml:space="preserve">39 98 00 </w:t>
      </w:r>
      <w:r w:rsidR="00B44669" w:rsidRPr="009B4369">
        <w:rPr>
          <w:rFonts w:ascii="Arial" w:hAnsi="Arial"/>
          <w:color w:val="auto"/>
        </w:rPr>
        <w:t>56 ");</w:t>
      </w:r>
      <w:r w:rsidR="00B44669" w:rsidRPr="009B4369">
        <w:rPr>
          <w:rFonts w:ascii="Arial" w:hAnsi="Arial"/>
          <w:color w:val="auto"/>
        </w:rPr>
        <w:br/>
      </w:r>
      <w:r w:rsidR="003D7E2A" w:rsidRPr="009B4369">
        <w:rPr>
          <w:rFonts w:ascii="Arial" w:hAnsi="Arial"/>
          <w:color w:val="auto"/>
        </w:rPr>
        <w:t xml:space="preserve">       </w:t>
      </w:r>
      <w:r w:rsidR="00816602" w:rsidRPr="009B4369">
        <w:rPr>
          <w:rFonts w:ascii="Arial" w:hAnsi="Arial"/>
          <w:color w:val="auto"/>
        </w:rPr>
        <w:t>$</w:t>
      </w:r>
      <w:proofErr w:type="spellStart"/>
      <w:r w:rsidR="00816602" w:rsidRPr="009B4369">
        <w:rPr>
          <w:rFonts w:ascii="Arial" w:hAnsi="Arial"/>
          <w:color w:val="auto"/>
        </w:rPr>
        <w:t>this</w:t>
      </w:r>
      <w:proofErr w:type="spellEnd"/>
      <w:r w:rsidR="00816602" w:rsidRPr="009B4369">
        <w:rPr>
          <w:rFonts w:ascii="Arial" w:hAnsi="Arial"/>
          <w:color w:val="auto"/>
        </w:rPr>
        <w:t>-&gt;</w:t>
      </w:r>
      <w:proofErr w:type="spellStart"/>
      <w:r w:rsidR="00816602" w:rsidRPr="009B4369">
        <w:rPr>
          <w:rFonts w:ascii="Arial" w:hAnsi="Arial"/>
          <w:color w:val="auto"/>
        </w:rPr>
        <w:t>evtInitPHP</w:t>
      </w:r>
      <w:proofErr w:type="spellEnd"/>
      <w:r w:rsidR="00B44669" w:rsidRPr="009B4369">
        <w:rPr>
          <w:rFonts w:ascii="Arial" w:hAnsi="Arial"/>
          <w:color w:val="auto"/>
        </w:rPr>
        <w:t>-&gt;</w:t>
      </w:r>
      <w:proofErr w:type="spellStart"/>
      <w:r w:rsidR="00B44669" w:rsidRPr="009B4369">
        <w:rPr>
          <w:rFonts w:ascii="Arial" w:hAnsi="Arial"/>
          <w:color w:val="auto"/>
        </w:rPr>
        <w:t>ajouterParticipant</w:t>
      </w:r>
      <w:proofErr w:type="spellEnd"/>
      <w:r w:rsidR="00B44669" w:rsidRPr="009B4369">
        <w:rPr>
          <w:rFonts w:ascii="Arial" w:hAnsi="Arial"/>
          <w:color w:val="auto"/>
        </w:rPr>
        <w:t>($leParticipant2) ;</w:t>
      </w:r>
      <w:r w:rsidR="00B44669" w:rsidRPr="009B4369">
        <w:rPr>
          <w:rFonts w:ascii="Arial" w:hAnsi="Arial"/>
          <w:color w:val="auto"/>
        </w:rPr>
        <w:br/>
        <w:t xml:space="preserve">       $leParticipant3 = new Membre("Smith", "Jean", "jsmith@mail.com", "06 </w:t>
      </w:r>
      <w:r w:rsidR="00187CC3" w:rsidRPr="009B4369">
        <w:rPr>
          <w:rFonts w:ascii="Arial" w:hAnsi="Arial"/>
          <w:color w:val="auto"/>
        </w:rPr>
        <w:t xml:space="preserve">39 98 85 </w:t>
      </w:r>
      <w:r w:rsidR="00B44669" w:rsidRPr="009B4369">
        <w:rPr>
          <w:rFonts w:ascii="Arial" w:hAnsi="Arial"/>
          <w:color w:val="auto"/>
        </w:rPr>
        <w:t>17");</w:t>
      </w:r>
      <w:r w:rsidR="00B44669" w:rsidRPr="009B4369">
        <w:rPr>
          <w:rFonts w:ascii="Arial" w:hAnsi="Arial"/>
          <w:color w:val="auto"/>
        </w:rPr>
        <w:br/>
        <w:t xml:space="preserve">       $this-&gt;assertFalse(</w:t>
      </w:r>
      <w:r w:rsidR="00816602" w:rsidRPr="009B4369">
        <w:rPr>
          <w:rFonts w:ascii="Arial" w:hAnsi="Arial"/>
          <w:color w:val="auto"/>
        </w:rPr>
        <w:t>$this-&gt;evtInitPHP</w:t>
      </w:r>
      <w:r w:rsidR="00B44669" w:rsidRPr="009B4369">
        <w:rPr>
          <w:rFonts w:ascii="Arial" w:hAnsi="Arial"/>
          <w:color w:val="auto"/>
        </w:rPr>
        <w:t xml:space="preserve">-&gt;ajouterParticipant($leParticipant3), </w:t>
      </w:r>
      <w:r w:rsidR="003D7E2A" w:rsidRPr="009B4369">
        <w:rPr>
          <w:rFonts w:ascii="Arial" w:hAnsi="Arial"/>
          <w:color w:val="auto"/>
        </w:rPr>
        <w:br/>
        <w:t xml:space="preserve">                                                                                 </w:t>
      </w:r>
      <w:r w:rsidR="00B44669" w:rsidRPr="009B4369">
        <w:rPr>
          <w:rFonts w:ascii="Arial" w:hAnsi="Arial"/>
          <w:color w:val="auto"/>
        </w:rPr>
        <w:t>"mauvaise gestion des places disponibles");</w:t>
      </w:r>
      <w:r w:rsidR="00912C17" w:rsidRPr="009B4369">
        <w:rPr>
          <w:rFonts w:ascii="Arial" w:hAnsi="Arial"/>
          <w:color w:val="auto"/>
        </w:rPr>
        <w:br/>
      </w:r>
      <w:r w:rsidR="00B44669" w:rsidRPr="009B4369">
        <w:rPr>
          <w:rFonts w:ascii="Arial" w:hAnsi="Arial"/>
          <w:color w:val="auto"/>
        </w:rPr>
        <w:t xml:space="preserve">       $</w:t>
      </w:r>
      <w:proofErr w:type="spellStart"/>
      <w:r w:rsidR="00B44669" w:rsidRPr="009B4369">
        <w:rPr>
          <w:rFonts w:ascii="Arial" w:hAnsi="Arial"/>
          <w:color w:val="auto"/>
        </w:rPr>
        <w:t>this</w:t>
      </w:r>
      <w:proofErr w:type="spellEnd"/>
      <w:r w:rsidR="00B44669" w:rsidRPr="009B4369">
        <w:rPr>
          <w:rFonts w:ascii="Arial" w:hAnsi="Arial"/>
          <w:color w:val="auto"/>
        </w:rPr>
        <w:t>-&gt;</w:t>
      </w:r>
      <w:proofErr w:type="spellStart"/>
      <w:r w:rsidR="00B44669" w:rsidRPr="009B4369">
        <w:rPr>
          <w:rFonts w:ascii="Arial" w:hAnsi="Arial"/>
          <w:color w:val="auto"/>
        </w:rPr>
        <w:t>assertSame</w:t>
      </w:r>
      <w:proofErr w:type="spellEnd"/>
      <w:r w:rsidR="00B44669" w:rsidRPr="009B4369">
        <w:rPr>
          <w:rFonts w:ascii="Arial" w:hAnsi="Arial"/>
          <w:color w:val="auto"/>
        </w:rPr>
        <w:t>(2, count(</w:t>
      </w:r>
      <w:r w:rsidR="00816602" w:rsidRPr="009B4369">
        <w:rPr>
          <w:rFonts w:ascii="Arial" w:hAnsi="Arial"/>
          <w:color w:val="auto"/>
        </w:rPr>
        <w:t>$</w:t>
      </w:r>
      <w:proofErr w:type="spellStart"/>
      <w:r w:rsidR="00816602" w:rsidRPr="009B4369">
        <w:rPr>
          <w:rFonts w:ascii="Arial" w:hAnsi="Arial"/>
          <w:color w:val="auto"/>
        </w:rPr>
        <w:t>this</w:t>
      </w:r>
      <w:proofErr w:type="spellEnd"/>
      <w:r w:rsidR="00816602" w:rsidRPr="009B4369">
        <w:rPr>
          <w:rFonts w:ascii="Arial" w:hAnsi="Arial"/>
          <w:color w:val="auto"/>
        </w:rPr>
        <w:t>-&gt;</w:t>
      </w:r>
      <w:proofErr w:type="spellStart"/>
      <w:r w:rsidR="00816602" w:rsidRPr="009B4369">
        <w:rPr>
          <w:rFonts w:ascii="Arial" w:hAnsi="Arial"/>
          <w:color w:val="auto"/>
        </w:rPr>
        <w:t>evtInitPHP</w:t>
      </w:r>
      <w:proofErr w:type="spellEnd"/>
      <w:r w:rsidR="00B44669" w:rsidRPr="009B4369">
        <w:rPr>
          <w:rFonts w:ascii="Arial" w:hAnsi="Arial"/>
          <w:color w:val="auto"/>
        </w:rPr>
        <w:t>-&gt;</w:t>
      </w:r>
      <w:proofErr w:type="spellStart"/>
      <w:r w:rsidR="00B44669" w:rsidRPr="009B4369">
        <w:rPr>
          <w:rFonts w:ascii="Arial" w:hAnsi="Arial"/>
          <w:color w:val="auto"/>
        </w:rPr>
        <w:t>getLesMembresParticipants</w:t>
      </w:r>
      <w:proofErr w:type="spellEnd"/>
      <w:r w:rsidR="00B44669" w:rsidRPr="009B4369">
        <w:rPr>
          <w:rFonts w:ascii="Arial" w:hAnsi="Arial"/>
          <w:color w:val="auto"/>
        </w:rPr>
        <w:t xml:space="preserve">()), </w:t>
      </w:r>
      <w:r w:rsidR="003D7E2A" w:rsidRPr="009B4369">
        <w:rPr>
          <w:rFonts w:ascii="Arial" w:hAnsi="Arial"/>
          <w:color w:val="auto"/>
        </w:rPr>
        <w:br/>
        <w:t xml:space="preserve">                                                                                     </w:t>
      </w:r>
      <w:r w:rsidR="00B44669" w:rsidRPr="009B4369">
        <w:rPr>
          <w:rFonts w:ascii="Arial" w:hAnsi="Arial"/>
          <w:color w:val="auto"/>
        </w:rPr>
        <w:t>"erreur dans l'ajout du 3ème participant");</w:t>
      </w:r>
      <w:r w:rsidR="00B44669" w:rsidRPr="009B4369">
        <w:rPr>
          <w:rFonts w:ascii="Arial" w:hAnsi="Arial"/>
          <w:color w:val="auto"/>
        </w:rPr>
        <w:br/>
        <w:t xml:space="preserve">  }</w:t>
      </w:r>
      <w:r w:rsidR="00B44669" w:rsidRPr="009B4369">
        <w:rPr>
          <w:rFonts w:ascii="Arial" w:hAnsi="Arial"/>
          <w:color w:val="auto"/>
        </w:rPr>
        <w:br/>
        <w:t>}</w:t>
      </w:r>
    </w:p>
    <w:p w14:paraId="083D5E9A" w14:textId="77777777" w:rsidR="00B44669" w:rsidRPr="009B4369" w:rsidRDefault="00B44669" w:rsidP="009E6F15">
      <w:pPr>
        <w:pStyle w:val="TitreDoc"/>
        <w:rPr>
          <w:color w:val="auto"/>
        </w:rPr>
      </w:pPr>
      <w:bookmarkStart w:id="18" w:name="_Toc62060687"/>
      <w:r w:rsidRPr="009B4369">
        <w:rPr>
          <w:color w:val="auto"/>
        </w:rPr>
        <w:t>DOCUMENT 7</w:t>
      </w:r>
      <w:r w:rsidRPr="009B4369">
        <w:rPr>
          <w:color w:val="auto"/>
          <w:u w:val="none"/>
        </w:rPr>
        <w:t xml:space="preserve"> : </w:t>
      </w:r>
      <w:r w:rsidR="0017713B" w:rsidRPr="009B4369">
        <w:rPr>
          <w:color w:val="auto"/>
          <w:u w:val="none"/>
        </w:rPr>
        <w:t>extrait de documentation</w:t>
      </w:r>
      <w:r w:rsidRPr="009B4369">
        <w:rPr>
          <w:color w:val="auto"/>
          <w:u w:val="none"/>
        </w:rPr>
        <w:t xml:space="preserve"> </w:t>
      </w:r>
      <w:r w:rsidRPr="009B4369">
        <w:rPr>
          <w:i/>
          <w:iCs/>
          <w:color w:val="auto"/>
          <w:u w:val="none"/>
        </w:rPr>
        <w:t>PHP</w:t>
      </w:r>
      <w:bookmarkEnd w:id="18"/>
      <w:r w:rsidRPr="009B4369">
        <w:rPr>
          <w:color w:val="auto"/>
          <w:u w:val="none"/>
        </w:rPr>
        <w:t xml:space="preserve"> </w:t>
      </w:r>
    </w:p>
    <w:p w14:paraId="3562F2BE" w14:textId="77777777" w:rsidR="00B44669" w:rsidRPr="009B4369" w:rsidRDefault="00B44669">
      <w:pPr>
        <w:tabs>
          <w:tab w:val="left" w:pos="284"/>
          <w:tab w:val="left" w:pos="567"/>
          <w:tab w:val="left" w:pos="851"/>
          <w:tab w:val="left" w:pos="1134"/>
          <w:tab w:val="left" w:pos="1418"/>
          <w:tab w:val="left" w:pos="1701"/>
          <w:tab w:val="left" w:pos="1985"/>
          <w:tab w:val="left" w:pos="2268"/>
          <w:tab w:val="left" w:pos="2552"/>
          <w:tab w:val="left" w:pos="2835"/>
        </w:tabs>
        <w:spacing w:before="120"/>
        <w:rPr>
          <w:rFonts w:ascii="Arial" w:hAnsi="Arial" w:cs="Arial"/>
          <w:color w:val="auto"/>
        </w:rPr>
      </w:pPr>
      <w:r w:rsidRPr="009B4369">
        <w:rPr>
          <w:rFonts w:ascii="Arial" w:hAnsi="Arial" w:cs="Arial"/>
          <w:b/>
          <w:color w:val="auto"/>
        </w:rPr>
        <w:t xml:space="preserve">Exemple d'utilisation de la </w:t>
      </w:r>
      <w:r w:rsidR="008A08C6" w:rsidRPr="009B4369">
        <w:rPr>
          <w:rFonts w:ascii="Arial" w:hAnsi="Arial" w:cs="Arial"/>
          <w:b/>
          <w:color w:val="auto"/>
        </w:rPr>
        <w:t>collection (</w:t>
      </w:r>
      <w:r w:rsidRPr="009B4369">
        <w:rPr>
          <w:rFonts w:ascii="Arial" w:hAnsi="Arial" w:cs="Arial"/>
          <w:b/>
          <w:color w:val="auto"/>
        </w:rPr>
        <w:t xml:space="preserve">tableau indicé en </w:t>
      </w:r>
      <w:r w:rsidRPr="009B4369">
        <w:rPr>
          <w:rFonts w:ascii="Arial" w:hAnsi="Arial" w:cs="Arial"/>
          <w:b/>
          <w:i/>
          <w:iCs/>
          <w:color w:val="auto"/>
        </w:rPr>
        <w:t>PHP</w:t>
      </w:r>
      <w:r w:rsidRPr="009B4369">
        <w:rPr>
          <w:rFonts w:ascii="Arial" w:hAnsi="Arial" w:cs="Arial"/>
          <w:b/>
          <w:color w:val="auto"/>
        </w:rPr>
        <w:t>)</w:t>
      </w:r>
    </w:p>
    <w:p w14:paraId="300730BA" w14:textId="08B0ED78" w:rsidR="00B44669" w:rsidRPr="009B4369" w:rsidRDefault="00B44669">
      <w:pPr>
        <w:tabs>
          <w:tab w:val="left" w:pos="284"/>
          <w:tab w:val="left" w:pos="567"/>
          <w:tab w:val="left" w:pos="851"/>
          <w:tab w:val="left" w:pos="1134"/>
          <w:tab w:val="left" w:pos="1418"/>
          <w:tab w:val="left" w:pos="1701"/>
          <w:tab w:val="left" w:pos="1985"/>
          <w:tab w:val="left" w:pos="2268"/>
          <w:tab w:val="left" w:pos="2552"/>
          <w:tab w:val="left" w:pos="2835"/>
        </w:tabs>
        <w:spacing w:after="120"/>
        <w:rPr>
          <w:rFonts w:ascii="Arial" w:hAnsi="Arial" w:cs="Arial"/>
          <w:color w:val="auto"/>
        </w:rPr>
      </w:pPr>
      <w:proofErr w:type="spellStart"/>
      <w:proofErr w:type="gramStart"/>
      <w:r w:rsidRPr="009B4369">
        <w:rPr>
          <w:rFonts w:ascii="Arial" w:hAnsi="Arial" w:cs="Arial"/>
          <w:color w:val="auto"/>
        </w:rPr>
        <w:t>private</w:t>
      </w:r>
      <w:proofErr w:type="spellEnd"/>
      <w:proofErr w:type="gramEnd"/>
      <w:r w:rsidRPr="009B4369">
        <w:rPr>
          <w:rFonts w:ascii="Arial" w:hAnsi="Arial" w:cs="Arial"/>
          <w:color w:val="auto"/>
        </w:rPr>
        <w:t xml:space="preserve"> $</w:t>
      </w:r>
      <w:proofErr w:type="spellStart"/>
      <w:r w:rsidRPr="009B4369">
        <w:rPr>
          <w:rFonts w:ascii="Arial" w:hAnsi="Arial" w:cs="Arial"/>
          <w:color w:val="auto"/>
        </w:rPr>
        <w:t>lesParticipants</w:t>
      </w:r>
      <w:proofErr w:type="spellEnd"/>
      <w:r w:rsidRPr="009B4369">
        <w:rPr>
          <w:rFonts w:ascii="Arial" w:hAnsi="Arial" w:cs="Arial"/>
          <w:color w:val="auto"/>
        </w:rPr>
        <w:t xml:space="preserve">; </w:t>
      </w:r>
      <w:r w:rsidRPr="009B4369">
        <w:rPr>
          <w:rFonts w:ascii="Arial" w:hAnsi="Arial" w:cs="Arial"/>
          <w:i/>
          <w:color w:val="auto"/>
        </w:rPr>
        <w:t>//</w:t>
      </w:r>
      <w:r w:rsidR="00F63F53" w:rsidRPr="009B4369">
        <w:rPr>
          <w:rFonts w:ascii="Arial" w:hAnsi="Arial" w:cs="Arial"/>
          <w:i/>
          <w:color w:val="auto"/>
        </w:rPr>
        <w:t xml:space="preserve"> </w:t>
      </w:r>
      <w:r w:rsidRPr="009B4369">
        <w:rPr>
          <w:rFonts w:ascii="Arial" w:hAnsi="Arial" w:cs="Arial"/>
          <w:i/>
          <w:color w:val="auto"/>
        </w:rPr>
        <w:t>déclaration d'une variable d'instance qui pourra être une collection</w:t>
      </w:r>
      <w:r w:rsidRPr="009B4369">
        <w:rPr>
          <w:rFonts w:ascii="Arial" w:hAnsi="Arial" w:cs="Arial"/>
          <w:color w:val="auto"/>
        </w:rPr>
        <w:t xml:space="preserve"> </w:t>
      </w:r>
    </w:p>
    <w:p w14:paraId="1EE510E9" w14:textId="588F3BB1" w:rsidR="00B44669" w:rsidRPr="009B4369" w:rsidRDefault="00B44669">
      <w:pPr>
        <w:tabs>
          <w:tab w:val="left" w:pos="284"/>
          <w:tab w:val="left" w:pos="567"/>
          <w:tab w:val="left" w:pos="851"/>
          <w:tab w:val="left" w:pos="1134"/>
          <w:tab w:val="left" w:pos="1418"/>
          <w:tab w:val="left" w:pos="1701"/>
          <w:tab w:val="left" w:pos="1985"/>
          <w:tab w:val="left" w:pos="2268"/>
          <w:tab w:val="left" w:pos="2552"/>
          <w:tab w:val="left" w:pos="2835"/>
        </w:tabs>
        <w:spacing w:after="120"/>
        <w:rPr>
          <w:rFonts w:ascii="Arial" w:hAnsi="Arial" w:cs="Arial"/>
          <w:color w:val="auto"/>
          <w:sz w:val="20"/>
          <w:szCs w:val="20"/>
        </w:rPr>
      </w:pPr>
      <w:r w:rsidRPr="009B4369">
        <w:rPr>
          <w:rFonts w:ascii="Arial" w:hAnsi="Arial" w:cs="Arial"/>
          <w:color w:val="auto"/>
        </w:rPr>
        <w:t>$</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lesParticipants</w:t>
      </w:r>
      <w:proofErr w:type="spellEnd"/>
      <w:r w:rsidRPr="009B4369">
        <w:rPr>
          <w:rFonts w:ascii="Arial" w:hAnsi="Arial" w:cs="Arial"/>
          <w:color w:val="auto"/>
        </w:rPr>
        <w:t xml:space="preserve"> = </w:t>
      </w:r>
      <w:proofErr w:type="spellStart"/>
      <w:proofErr w:type="gramStart"/>
      <w:r w:rsidRPr="009B4369">
        <w:rPr>
          <w:rFonts w:ascii="Arial" w:hAnsi="Arial" w:cs="Arial"/>
          <w:color w:val="auto"/>
        </w:rPr>
        <w:t>array</w:t>
      </w:r>
      <w:proofErr w:type="spellEnd"/>
      <w:r w:rsidRPr="009B4369">
        <w:rPr>
          <w:rFonts w:ascii="Arial" w:hAnsi="Arial" w:cs="Arial"/>
          <w:color w:val="auto"/>
        </w:rPr>
        <w:t>(</w:t>
      </w:r>
      <w:proofErr w:type="gramEnd"/>
      <w:r w:rsidRPr="009B4369">
        <w:rPr>
          <w:rFonts w:ascii="Arial" w:hAnsi="Arial" w:cs="Arial"/>
          <w:color w:val="auto"/>
        </w:rPr>
        <w:t>);</w:t>
      </w:r>
      <w:r w:rsidR="008A08C6" w:rsidRPr="009B4369">
        <w:rPr>
          <w:rFonts w:ascii="Arial" w:hAnsi="Arial" w:cs="Arial"/>
          <w:color w:val="auto"/>
        </w:rPr>
        <w:t xml:space="preserve"> </w:t>
      </w:r>
      <w:r w:rsidRPr="009B4369">
        <w:rPr>
          <w:rFonts w:ascii="Arial" w:hAnsi="Arial" w:cs="Arial"/>
          <w:i/>
          <w:color w:val="auto"/>
        </w:rPr>
        <w:t xml:space="preserve">// </w:t>
      </w:r>
      <w:r w:rsidR="00816602" w:rsidRPr="009B4369">
        <w:rPr>
          <w:rFonts w:ascii="Arial" w:hAnsi="Arial" w:cs="Arial"/>
          <w:i/>
          <w:color w:val="auto"/>
        </w:rPr>
        <w:t xml:space="preserve">création d’un </w:t>
      </w:r>
      <w:r w:rsidRPr="009B4369">
        <w:rPr>
          <w:rFonts w:ascii="Arial" w:hAnsi="Arial" w:cs="Arial"/>
          <w:i/>
          <w:color w:val="auto"/>
        </w:rPr>
        <w:t>tableau indicé de 0 à la taille du tableau</w:t>
      </w:r>
      <w:r w:rsidR="00841CE6" w:rsidRPr="009B4369">
        <w:rPr>
          <w:rFonts w:ascii="Arial" w:hAnsi="Arial" w:cs="Arial"/>
          <w:i/>
          <w:color w:val="auto"/>
        </w:rPr>
        <w:t xml:space="preserve"> (collection)</w:t>
      </w:r>
    </w:p>
    <w:p w14:paraId="54C67D1B" w14:textId="6E84675C" w:rsidR="00B44669" w:rsidRPr="009B4369" w:rsidRDefault="00B44669">
      <w:pPr>
        <w:tabs>
          <w:tab w:val="left" w:pos="284"/>
          <w:tab w:val="left" w:pos="567"/>
          <w:tab w:val="left" w:pos="851"/>
          <w:tab w:val="left" w:pos="1134"/>
          <w:tab w:val="left" w:pos="1418"/>
          <w:tab w:val="left" w:pos="1701"/>
          <w:tab w:val="left" w:pos="1985"/>
          <w:tab w:val="left" w:pos="2268"/>
          <w:tab w:val="left" w:pos="2552"/>
          <w:tab w:val="left" w:pos="2835"/>
        </w:tabs>
        <w:spacing w:after="120"/>
        <w:rPr>
          <w:rFonts w:ascii="Arial" w:hAnsi="Arial" w:cs="Arial"/>
          <w:color w:val="auto"/>
          <w:sz w:val="20"/>
          <w:szCs w:val="20"/>
        </w:rPr>
      </w:pPr>
      <w:r w:rsidRPr="009B4369">
        <w:rPr>
          <w:rFonts w:ascii="Arial" w:hAnsi="Arial" w:cs="Arial"/>
          <w:color w:val="auto"/>
        </w:rPr>
        <w:t>$</w:t>
      </w:r>
      <w:proofErr w:type="spellStart"/>
      <w:r w:rsidRPr="009B4369">
        <w:rPr>
          <w:rFonts w:ascii="Arial" w:hAnsi="Arial" w:cs="Arial"/>
          <w:color w:val="auto"/>
        </w:rPr>
        <w:t>unPart</w:t>
      </w:r>
      <w:proofErr w:type="spellEnd"/>
      <w:r w:rsidRPr="009B4369">
        <w:rPr>
          <w:rFonts w:ascii="Arial" w:hAnsi="Arial" w:cs="Arial"/>
          <w:color w:val="auto"/>
        </w:rPr>
        <w:t xml:space="preserve"> = new </w:t>
      </w:r>
      <w:proofErr w:type="gramStart"/>
      <w:r w:rsidRPr="009B4369">
        <w:rPr>
          <w:rFonts w:ascii="Arial" w:hAnsi="Arial" w:cs="Arial"/>
          <w:color w:val="auto"/>
        </w:rPr>
        <w:t>Participant(</w:t>
      </w:r>
      <w:proofErr w:type="gramEnd"/>
      <w:r w:rsidRPr="009B4369">
        <w:rPr>
          <w:rFonts w:ascii="Arial" w:hAnsi="Arial" w:cs="Arial"/>
          <w:color w:val="auto"/>
        </w:rPr>
        <w:t xml:space="preserve">); </w:t>
      </w:r>
      <w:r w:rsidRPr="009B4369">
        <w:rPr>
          <w:rFonts w:ascii="Arial" w:hAnsi="Arial" w:cs="Arial"/>
          <w:color w:val="auto"/>
        </w:rPr>
        <w:tab/>
      </w:r>
      <w:r w:rsidRPr="009B4369">
        <w:rPr>
          <w:rFonts w:ascii="Arial" w:hAnsi="Arial" w:cs="Arial"/>
          <w:color w:val="auto"/>
        </w:rPr>
        <w:tab/>
      </w:r>
      <w:r w:rsidRPr="009B4369">
        <w:rPr>
          <w:rFonts w:ascii="Arial" w:hAnsi="Arial" w:cs="Arial"/>
          <w:i/>
          <w:color w:val="auto"/>
        </w:rPr>
        <w:t>//</w:t>
      </w:r>
      <w:r w:rsidR="00841CE6" w:rsidRPr="009B4369">
        <w:rPr>
          <w:rFonts w:ascii="Arial" w:hAnsi="Arial" w:cs="Arial"/>
          <w:i/>
          <w:color w:val="auto"/>
        </w:rPr>
        <w:t xml:space="preserve"> </w:t>
      </w:r>
      <w:r w:rsidR="00944E33" w:rsidRPr="009B4369">
        <w:rPr>
          <w:rFonts w:ascii="Arial" w:hAnsi="Arial" w:cs="Arial"/>
          <w:i/>
          <w:color w:val="auto"/>
        </w:rPr>
        <w:t xml:space="preserve">création d'une </w:t>
      </w:r>
      <w:r w:rsidRPr="009B4369">
        <w:rPr>
          <w:rFonts w:ascii="Arial" w:hAnsi="Arial" w:cs="Arial"/>
          <w:i/>
          <w:color w:val="auto"/>
        </w:rPr>
        <w:t>variable instance de la classe Participant</w:t>
      </w:r>
    </w:p>
    <w:p w14:paraId="5DBA5311" w14:textId="77777777" w:rsidR="00B44669" w:rsidRPr="009B4369" w:rsidRDefault="00B44669">
      <w:pPr>
        <w:tabs>
          <w:tab w:val="left" w:pos="284"/>
          <w:tab w:val="left" w:pos="567"/>
          <w:tab w:val="left" w:pos="851"/>
          <w:tab w:val="left" w:pos="1134"/>
          <w:tab w:val="left" w:pos="1418"/>
          <w:tab w:val="left" w:pos="1701"/>
          <w:tab w:val="left" w:pos="1985"/>
          <w:tab w:val="left" w:pos="2268"/>
          <w:tab w:val="left" w:pos="2552"/>
          <w:tab w:val="left" w:pos="2835"/>
        </w:tabs>
        <w:spacing w:after="120"/>
        <w:rPr>
          <w:rFonts w:ascii="Arial" w:hAnsi="Arial" w:cs="Arial"/>
          <w:color w:val="auto"/>
          <w:sz w:val="20"/>
          <w:szCs w:val="20"/>
        </w:rPr>
      </w:pPr>
      <w:r w:rsidRPr="009B4369">
        <w:rPr>
          <w:rFonts w:ascii="Arial" w:hAnsi="Arial" w:cs="Arial"/>
          <w:color w:val="auto"/>
        </w:rPr>
        <w:t>$nb = count($</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lesParticipants</w:t>
      </w:r>
      <w:proofErr w:type="spellEnd"/>
      <w:proofErr w:type="gramStart"/>
      <w:r w:rsidRPr="009B4369">
        <w:rPr>
          <w:rFonts w:ascii="Arial" w:hAnsi="Arial" w:cs="Arial"/>
          <w:color w:val="auto"/>
        </w:rPr>
        <w:t>);</w:t>
      </w:r>
      <w:proofErr w:type="gramEnd"/>
      <w:r w:rsidRPr="009B4369">
        <w:rPr>
          <w:rFonts w:ascii="Arial" w:hAnsi="Arial" w:cs="Arial"/>
          <w:color w:val="auto"/>
        </w:rPr>
        <w:t xml:space="preserve"> </w:t>
      </w:r>
      <w:r w:rsidR="008A08C6" w:rsidRPr="009B4369">
        <w:rPr>
          <w:rFonts w:ascii="Arial" w:hAnsi="Arial" w:cs="Arial"/>
          <w:i/>
          <w:iCs/>
          <w:color w:val="auto"/>
        </w:rPr>
        <w:t xml:space="preserve">// </w:t>
      </w:r>
      <w:r w:rsidRPr="009B4369">
        <w:rPr>
          <w:rFonts w:ascii="Arial" w:hAnsi="Arial" w:cs="Arial"/>
          <w:i/>
          <w:iCs/>
          <w:color w:val="auto"/>
        </w:rPr>
        <w:t>l</w:t>
      </w:r>
      <w:r w:rsidRPr="009B4369">
        <w:rPr>
          <w:rFonts w:ascii="Arial" w:hAnsi="Arial" w:cs="Arial"/>
          <w:i/>
          <w:color w:val="auto"/>
        </w:rPr>
        <w:t>a variable nb récupère la taille du tableau $</w:t>
      </w:r>
      <w:proofErr w:type="spellStart"/>
      <w:r w:rsidRPr="009B4369">
        <w:rPr>
          <w:rFonts w:ascii="Arial" w:hAnsi="Arial" w:cs="Arial"/>
          <w:i/>
          <w:color w:val="auto"/>
        </w:rPr>
        <w:t>lesParticipants</w:t>
      </w:r>
      <w:proofErr w:type="spellEnd"/>
    </w:p>
    <w:p w14:paraId="0517196A" w14:textId="0B9F9BB4" w:rsidR="00E8790B" w:rsidRPr="009B4369" w:rsidRDefault="00B44669" w:rsidP="00187CC3">
      <w:pPr>
        <w:tabs>
          <w:tab w:val="left" w:pos="284"/>
          <w:tab w:val="left" w:pos="567"/>
          <w:tab w:val="left" w:pos="851"/>
          <w:tab w:val="left" w:pos="1134"/>
          <w:tab w:val="left" w:pos="1418"/>
          <w:tab w:val="left" w:pos="1701"/>
          <w:tab w:val="left" w:pos="1985"/>
          <w:tab w:val="left" w:pos="2268"/>
          <w:tab w:val="left" w:pos="2552"/>
          <w:tab w:val="left" w:pos="2835"/>
        </w:tabs>
        <w:spacing w:after="0"/>
        <w:rPr>
          <w:rFonts w:ascii="Arial" w:hAnsi="Arial" w:cs="Arial"/>
          <w:i/>
          <w:color w:val="auto"/>
        </w:rPr>
      </w:pPr>
      <w:proofErr w:type="spellStart"/>
      <w:proofErr w:type="gramStart"/>
      <w:r w:rsidRPr="009B4369">
        <w:rPr>
          <w:rFonts w:ascii="Arial" w:hAnsi="Arial" w:cs="Arial"/>
          <w:color w:val="auto"/>
        </w:rPr>
        <w:t>array</w:t>
      </w:r>
      <w:proofErr w:type="gramEnd"/>
      <w:r w:rsidRPr="009B4369">
        <w:rPr>
          <w:rFonts w:ascii="Arial" w:hAnsi="Arial" w:cs="Arial"/>
          <w:color w:val="auto"/>
        </w:rPr>
        <w:t>_push</w:t>
      </w:r>
      <w:proofErr w:type="spellEnd"/>
      <w:r w:rsidRPr="009B4369">
        <w:rPr>
          <w:rFonts w:ascii="Arial" w:hAnsi="Arial" w:cs="Arial"/>
          <w:color w:val="auto"/>
        </w:rPr>
        <w:t>($</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lesParticipants</w:t>
      </w:r>
      <w:proofErr w:type="spellEnd"/>
      <w:r w:rsidRPr="009B4369">
        <w:rPr>
          <w:rFonts w:ascii="Arial" w:hAnsi="Arial" w:cs="Arial"/>
          <w:color w:val="auto"/>
        </w:rPr>
        <w:t>, $</w:t>
      </w:r>
      <w:proofErr w:type="spellStart"/>
      <w:r w:rsidRPr="009B4369">
        <w:rPr>
          <w:rFonts w:ascii="Arial" w:hAnsi="Arial" w:cs="Arial"/>
          <w:color w:val="auto"/>
        </w:rPr>
        <w:t>unPart</w:t>
      </w:r>
      <w:proofErr w:type="spellEnd"/>
      <w:r w:rsidRPr="009B4369">
        <w:rPr>
          <w:rFonts w:ascii="Arial" w:hAnsi="Arial" w:cs="Arial"/>
          <w:color w:val="auto"/>
        </w:rPr>
        <w:t>)</w:t>
      </w:r>
      <w:r w:rsidR="00A82781" w:rsidRPr="009B4369">
        <w:rPr>
          <w:rFonts w:ascii="Arial" w:hAnsi="Arial" w:cs="Arial"/>
          <w:color w:val="auto"/>
        </w:rPr>
        <w:t>;</w:t>
      </w:r>
      <w:r w:rsidRPr="009B4369">
        <w:rPr>
          <w:rFonts w:ascii="Arial" w:hAnsi="Arial" w:cs="Arial"/>
          <w:color w:val="auto"/>
        </w:rPr>
        <w:t xml:space="preserve"> </w:t>
      </w:r>
      <w:r w:rsidR="00E8790B" w:rsidRPr="009B4369">
        <w:rPr>
          <w:rFonts w:ascii="Arial" w:hAnsi="Arial" w:cs="Arial"/>
          <w:color w:val="auto"/>
        </w:rPr>
        <w:tab/>
      </w:r>
      <w:r w:rsidRPr="009B4369">
        <w:rPr>
          <w:rFonts w:ascii="Arial" w:hAnsi="Arial" w:cs="Arial"/>
          <w:i/>
          <w:color w:val="auto"/>
        </w:rPr>
        <w:t>//</w:t>
      </w:r>
      <w:r w:rsidR="00F63F53" w:rsidRPr="009B4369">
        <w:rPr>
          <w:rFonts w:ascii="Arial" w:hAnsi="Arial" w:cs="Arial"/>
          <w:i/>
          <w:color w:val="auto"/>
        </w:rPr>
        <w:t xml:space="preserve"> </w:t>
      </w:r>
      <w:r w:rsidRPr="009B4369">
        <w:rPr>
          <w:rFonts w:ascii="Arial" w:hAnsi="Arial" w:cs="Arial"/>
          <w:i/>
          <w:color w:val="auto"/>
        </w:rPr>
        <w:t xml:space="preserve">ajoute un participant à la </w:t>
      </w:r>
      <w:r w:rsidR="0051470C" w:rsidRPr="009B4369">
        <w:rPr>
          <w:rFonts w:ascii="Arial" w:hAnsi="Arial" w:cs="Arial"/>
          <w:i/>
          <w:color w:val="auto"/>
        </w:rPr>
        <w:t>fin</w:t>
      </w:r>
      <w:r w:rsidRPr="009B4369">
        <w:rPr>
          <w:rFonts w:ascii="Arial" w:hAnsi="Arial" w:cs="Arial"/>
          <w:i/>
          <w:color w:val="auto"/>
        </w:rPr>
        <w:t xml:space="preserve"> du tableau</w:t>
      </w:r>
    </w:p>
    <w:p w14:paraId="5011A058" w14:textId="0524F175" w:rsidR="00B44669" w:rsidRPr="009B4369" w:rsidRDefault="00B44669" w:rsidP="00187CC3">
      <w:pPr>
        <w:tabs>
          <w:tab w:val="left" w:pos="284"/>
          <w:tab w:val="left" w:pos="567"/>
          <w:tab w:val="left" w:pos="851"/>
          <w:tab w:val="left" w:pos="1134"/>
          <w:tab w:val="left" w:pos="1418"/>
          <w:tab w:val="left" w:pos="1701"/>
          <w:tab w:val="left" w:pos="1985"/>
          <w:tab w:val="left" w:pos="2268"/>
          <w:tab w:val="left" w:pos="2552"/>
          <w:tab w:val="left" w:pos="2835"/>
        </w:tabs>
        <w:spacing w:after="0"/>
        <w:rPr>
          <w:rFonts w:ascii="Arial" w:hAnsi="Arial" w:cs="Arial"/>
          <w:color w:val="auto"/>
          <w:sz w:val="20"/>
          <w:szCs w:val="20"/>
        </w:rPr>
      </w:pPr>
      <w:r w:rsidRPr="009B4369">
        <w:rPr>
          <w:rFonts w:ascii="Arial" w:hAnsi="Arial" w:cs="Arial"/>
          <w:i/>
          <w:color w:val="auto"/>
        </w:rPr>
        <w:t xml:space="preserve"> </w:t>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r>
      <w:r w:rsidR="00E8790B" w:rsidRPr="009B4369">
        <w:rPr>
          <w:rFonts w:ascii="Arial" w:hAnsi="Arial" w:cs="Arial"/>
          <w:i/>
          <w:color w:val="auto"/>
        </w:rPr>
        <w:tab/>
        <w:t xml:space="preserve">// </w:t>
      </w:r>
      <w:r w:rsidRPr="009B4369">
        <w:rPr>
          <w:rFonts w:ascii="Arial" w:hAnsi="Arial" w:cs="Arial"/>
          <w:i/>
          <w:color w:val="auto"/>
        </w:rPr>
        <w:t>$</w:t>
      </w:r>
      <w:proofErr w:type="spellStart"/>
      <w:r w:rsidRPr="009B4369">
        <w:rPr>
          <w:rFonts w:ascii="Arial" w:hAnsi="Arial" w:cs="Arial"/>
          <w:i/>
          <w:color w:val="auto"/>
        </w:rPr>
        <w:t>lesParticipants</w:t>
      </w:r>
      <w:proofErr w:type="spellEnd"/>
      <w:r w:rsidRPr="009B4369">
        <w:rPr>
          <w:rFonts w:ascii="Arial" w:hAnsi="Arial" w:cs="Arial"/>
          <w:i/>
          <w:color w:val="auto"/>
          <w:sz w:val="20"/>
          <w:szCs w:val="20"/>
        </w:rPr>
        <w:t xml:space="preserve">  </w:t>
      </w:r>
    </w:p>
    <w:p w14:paraId="4F4142C2" w14:textId="33E52D54" w:rsidR="00B44669" w:rsidRPr="009B4369" w:rsidRDefault="00B44669">
      <w:pPr>
        <w:tabs>
          <w:tab w:val="left" w:pos="284"/>
          <w:tab w:val="left" w:pos="567"/>
          <w:tab w:val="left" w:pos="851"/>
          <w:tab w:val="left" w:pos="1134"/>
          <w:tab w:val="left" w:pos="1418"/>
          <w:tab w:val="left" w:pos="1701"/>
          <w:tab w:val="left" w:pos="1985"/>
          <w:tab w:val="left" w:pos="2268"/>
          <w:tab w:val="left" w:pos="2552"/>
          <w:tab w:val="left" w:pos="2835"/>
        </w:tabs>
        <w:spacing w:after="120"/>
        <w:rPr>
          <w:rFonts w:ascii="Arial" w:hAnsi="Arial" w:cs="Arial"/>
          <w:b/>
          <w:color w:val="auto"/>
        </w:rPr>
      </w:pPr>
      <w:proofErr w:type="spellStart"/>
      <w:proofErr w:type="gramStart"/>
      <w:r w:rsidRPr="009B4369">
        <w:rPr>
          <w:rFonts w:ascii="Arial" w:hAnsi="Arial" w:cs="Arial"/>
          <w:color w:val="auto"/>
        </w:rPr>
        <w:t>foreach</w:t>
      </w:r>
      <w:proofErr w:type="spellEnd"/>
      <w:proofErr w:type="gramEnd"/>
      <w:r w:rsidRPr="009B4369">
        <w:rPr>
          <w:rFonts w:ascii="Arial" w:hAnsi="Arial" w:cs="Arial"/>
          <w:color w:val="auto"/>
        </w:rPr>
        <w:t xml:space="preserve"> ($</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lesParticipants</w:t>
      </w:r>
      <w:proofErr w:type="spellEnd"/>
      <w:r w:rsidRPr="009B4369">
        <w:rPr>
          <w:rFonts w:ascii="Arial" w:hAnsi="Arial" w:cs="Arial"/>
          <w:color w:val="auto"/>
        </w:rPr>
        <w:t xml:space="preserve"> as $</w:t>
      </w:r>
      <w:proofErr w:type="spellStart"/>
      <w:r w:rsidRPr="009B4369">
        <w:rPr>
          <w:rFonts w:ascii="Arial" w:hAnsi="Arial" w:cs="Arial"/>
          <w:color w:val="auto"/>
        </w:rPr>
        <w:t>unP</w:t>
      </w:r>
      <w:r w:rsidR="008A08C6" w:rsidRPr="009B4369">
        <w:rPr>
          <w:rFonts w:ascii="Arial" w:hAnsi="Arial" w:cs="Arial"/>
          <w:color w:val="auto"/>
        </w:rPr>
        <w:t>articipant</w:t>
      </w:r>
      <w:proofErr w:type="spellEnd"/>
      <w:r w:rsidRPr="009B4369">
        <w:rPr>
          <w:rFonts w:ascii="Arial" w:hAnsi="Arial" w:cs="Arial"/>
          <w:color w:val="auto"/>
        </w:rPr>
        <w:t>) {</w:t>
      </w:r>
      <w:r w:rsidRPr="009B4369">
        <w:rPr>
          <w:rFonts w:ascii="Arial" w:hAnsi="Arial" w:cs="Arial"/>
          <w:color w:val="auto"/>
        </w:rPr>
        <w:tab/>
      </w:r>
      <w:r w:rsidRPr="009B4369">
        <w:rPr>
          <w:rFonts w:ascii="Arial" w:hAnsi="Arial" w:cs="Arial"/>
          <w:i/>
          <w:color w:val="auto"/>
        </w:rPr>
        <w:t xml:space="preserve">// </w:t>
      </w:r>
      <w:r w:rsidR="00F63F53" w:rsidRPr="009B4369">
        <w:rPr>
          <w:rFonts w:ascii="Arial" w:hAnsi="Arial" w:cs="Arial"/>
          <w:i/>
          <w:color w:val="auto"/>
        </w:rPr>
        <w:t>p</w:t>
      </w:r>
      <w:r w:rsidRPr="009B4369">
        <w:rPr>
          <w:rFonts w:ascii="Arial" w:hAnsi="Arial" w:cs="Arial"/>
          <w:i/>
          <w:color w:val="auto"/>
        </w:rPr>
        <w:t>arcours de la collection</w:t>
      </w:r>
      <w:r w:rsidRPr="009B4369">
        <w:rPr>
          <w:rFonts w:ascii="Arial" w:hAnsi="Arial" w:cs="Arial"/>
          <w:color w:val="auto"/>
        </w:rPr>
        <w:br/>
        <w:t xml:space="preserve">     </w:t>
      </w:r>
      <w:proofErr w:type="spellStart"/>
      <w:r w:rsidRPr="009B4369">
        <w:rPr>
          <w:rFonts w:ascii="Arial" w:hAnsi="Arial" w:cs="Arial"/>
          <w:color w:val="auto"/>
        </w:rPr>
        <w:t>echo</w:t>
      </w:r>
      <w:proofErr w:type="spellEnd"/>
      <w:r w:rsidRPr="009B4369">
        <w:rPr>
          <w:rFonts w:ascii="Arial" w:hAnsi="Arial" w:cs="Arial"/>
          <w:color w:val="auto"/>
        </w:rPr>
        <w:t xml:space="preserve"> $</w:t>
      </w:r>
      <w:proofErr w:type="spellStart"/>
      <w:r w:rsidR="008A08C6" w:rsidRPr="009B4369">
        <w:rPr>
          <w:rFonts w:ascii="Arial" w:hAnsi="Arial" w:cs="Arial"/>
          <w:color w:val="auto"/>
        </w:rPr>
        <w:t>unParticipant</w:t>
      </w:r>
      <w:proofErr w:type="spellEnd"/>
      <w:r w:rsidRPr="009B4369">
        <w:rPr>
          <w:rFonts w:ascii="Arial" w:hAnsi="Arial" w:cs="Arial"/>
          <w:color w:val="auto"/>
        </w:rPr>
        <w:t>-&gt;</w:t>
      </w:r>
      <w:proofErr w:type="spellStart"/>
      <w:r w:rsidRPr="009B4369">
        <w:rPr>
          <w:rFonts w:ascii="Arial" w:hAnsi="Arial" w:cs="Arial"/>
          <w:color w:val="auto"/>
        </w:rPr>
        <w:t>get</w:t>
      </w:r>
      <w:r w:rsidR="008A08C6" w:rsidRPr="009B4369">
        <w:rPr>
          <w:rFonts w:ascii="Arial" w:hAnsi="Arial" w:cs="Arial"/>
          <w:color w:val="auto"/>
        </w:rPr>
        <w:t>Mel</w:t>
      </w:r>
      <w:proofErr w:type="spellEnd"/>
      <w:r w:rsidRPr="009B4369">
        <w:rPr>
          <w:rFonts w:ascii="Arial" w:hAnsi="Arial" w:cs="Arial"/>
          <w:color w:val="auto"/>
        </w:rPr>
        <w:t xml:space="preserve">(); </w:t>
      </w:r>
      <w:r w:rsidRPr="009B4369">
        <w:rPr>
          <w:rFonts w:ascii="Arial" w:hAnsi="Arial" w:cs="Arial"/>
          <w:color w:val="auto"/>
        </w:rPr>
        <w:tab/>
      </w:r>
      <w:r w:rsidRPr="009B4369">
        <w:rPr>
          <w:rFonts w:ascii="Arial" w:hAnsi="Arial" w:cs="Arial"/>
          <w:color w:val="auto"/>
        </w:rPr>
        <w:tab/>
      </w:r>
      <w:r w:rsidRPr="009B4369">
        <w:rPr>
          <w:rFonts w:ascii="Arial" w:hAnsi="Arial" w:cs="Arial"/>
          <w:color w:val="auto"/>
        </w:rPr>
        <w:tab/>
      </w:r>
      <w:r w:rsidRPr="009B4369">
        <w:rPr>
          <w:rFonts w:ascii="Arial" w:hAnsi="Arial" w:cs="Arial"/>
          <w:i/>
          <w:color w:val="auto"/>
        </w:rPr>
        <w:t>//</w:t>
      </w:r>
      <w:r w:rsidR="00F63F53" w:rsidRPr="009B4369">
        <w:rPr>
          <w:rFonts w:ascii="Arial" w:hAnsi="Arial" w:cs="Arial"/>
          <w:i/>
          <w:color w:val="auto"/>
        </w:rPr>
        <w:t xml:space="preserve"> </w:t>
      </w:r>
      <w:r w:rsidRPr="009B4369">
        <w:rPr>
          <w:rFonts w:ascii="Arial" w:hAnsi="Arial" w:cs="Arial"/>
          <w:i/>
          <w:color w:val="auto"/>
        </w:rPr>
        <w:t xml:space="preserve">affiche le </w:t>
      </w:r>
      <w:r w:rsidR="008A08C6" w:rsidRPr="009B4369">
        <w:rPr>
          <w:rFonts w:ascii="Arial" w:hAnsi="Arial" w:cs="Arial"/>
          <w:i/>
          <w:color w:val="auto"/>
        </w:rPr>
        <w:t>mél</w:t>
      </w:r>
      <w:r w:rsidRPr="009B4369">
        <w:rPr>
          <w:rFonts w:ascii="Arial" w:hAnsi="Arial" w:cs="Arial"/>
          <w:i/>
          <w:color w:val="auto"/>
        </w:rPr>
        <w:t xml:space="preserve"> du participant courant</w:t>
      </w:r>
      <w:r w:rsidRPr="009B4369">
        <w:rPr>
          <w:rFonts w:ascii="Arial" w:hAnsi="Arial" w:cs="Arial"/>
          <w:color w:val="auto"/>
        </w:rPr>
        <w:br/>
        <w:t>}</w:t>
      </w:r>
    </w:p>
    <w:p w14:paraId="15AAF0CF" w14:textId="77777777" w:rsidR="008C3DF9" w:rsidRPr="009B4369" w:rsidRDefault="008C3DF9">
      <w:pPr>
        <w:tabs>
          <w:tab w:val="clear" w:pos="708"/>
        </w:tabs>
        <w:suppressAutoHyphens w:val="0"/>
        <w:spacing w:after="0" w:line="240" w:lineRule="auto"/>
        <w:rPr>
          <w:rFonts w:ascii="Arial" w:hAnsi="Arial" w:cs="Arial"/>
          <w:b/>
          <w:color w:val="auto"/>
        </w:rPr>
      </w:pPr>
      <w:r w:rsidRPr="009B4369">
        <w:rPr>
          <w:rFonts w:ascii="Arial" w:hAnsi="Arial" w:cs="Arial"/>
          <w:b/>
          <w:color w:val="auto"/>
        </w:rPr>
        <w:br w:type="page"/>
      </w:r>
    </w:p>
    <w:p w14:paraId="59E4F0FE" w14:textId="77777777" w:rsidR="00B44669" w:rsidRPr="009B4369" w:rsidRDefault="00B44669">
      <w:pPr>
        <w:tabs>
          <w:tab w:val="left" w:pos="284"/>
          <w:tab w:val="left" w:pos="567"/>
          <w:tab w:val="left" w:pos="851"/>
          <w:tab w:val="left" w:pos="1134"/>
          <w:tab w:val="left" w:pos="1418"/>
          <w:tab w:val="left" w:pos="1701"/>
          <w:tab w:val="left" w:pos="1985"/>
          <w:tab w:val="left" w:pos="2268"/>
          <w:tab w:val="left" w:pos="2552"/>
          <w:tab w:val="left" w:pos="2835"/>
        </w:tabs>
        <w:spacing w:before="120"/>
        <w:ind w:left="284"/>
        <w:rPr>
          <w:rFonts w:ascii="Arial" w:hAnsi="Arial" w:cs="Arial"/>
          <w:color w:val="auto"/>
        </w:rPr>
      </w:pPr>
      <w:r w:rsidRPr="009B4369">
        <w:rPr>
          <w:rFonts w:ascii="Arial" w:hAnsi="Arial" w:cs="Arial"/>
          <w:b/>
          <w:color w:val="auto"/>
        </w:rPr>
        <w:lastRenderedPageBreak/>
        <w:t xml:space="preserve">Exemple d'utilisation du dictionnaire (tableau associatif en </w:t>
      </w:r>
      <w:r w:rsidRPr="009B4369">
        <w:rPr>
          <w:rFonts w:ascii="Arial" w:hAnsi="Arial" w:cs="Arial"/>
          <w:b/>
          <w:i/>
          <w:iCs/>
          <w:color w:val="auto"/>
        </w:rPr>
        <w:t>PHP</w:t>
      </w:r>
      <w:r w:rsidRPr="009B4369">
        <w:rPr>
          <w:rFonts w:ascii="Arial" w:hAnsi="Arial" w:cs="Arial"/>
          <w:b/>
          <w:color w:val="auto"/>
        </w:rPr>
        <w:t>)</w:t>
      </w:r>
    </w:p>
    <w:p w14:paraId="596056A5" w14:textId="18201469" w:rsidR="003E59D7" w:rsidRPr="009B4369" w:rsidRDefault="00B44669" w:rsidP="00187CC3">
      <w:pPr>
        <w:tabs>
          <w:tab w:val="left" w:pos="284"/>
          <w:tab w:val="left" w:pos="567"/>
          <w:tab w:val="left" w:pos="851"/>
          <w:tab w:val="left" w:pos="1134"/>
          <w:tab w:val="left" w:pos="1418"/>
          <w:tab w:val="left" w:pos="1701"/>
          <w:tab w:val="left" w:pos="1985"/>
          <w:tab w:val="left" w:pos="2268"/>
          <w:tab w:val="left" w:pos="2552"/>
          <w:tab w:val="left" w:pos="2835"/>
        </w:tabs>
        <w:spacing w:after="0"/>
        <w:rPr>
          <w:rFonts w:ascii="Arial" w:hAnsi="Arial" w:cs="Arial"/>
          <w:i/>
          <w:color w:val="auto"/>
        </w:rPr>
      </w:pPr>
      <w:proofErr w:type="spellStart"/>
      <w:proofErr w:type="gramStart"/>
      <w:r w:rsidRPr="009B4369">
        <w:rPr>
          <w:rFonts w:ascii="Arial" w:hAnsi="Arial" w:cs="Arial"/>
          <w:color w:val="auto"/>
        </w:rPr>
        <w:t>private</w:t>
      </w:r>
      <w:proofErr w:type="spellEnd"/>
      <w:proofErr w:type="gramEnd"/>
      <w:r w:rsidRPr="009B4369">
        <w:rPr>
          <w:rFonts w:ascii="Arial" w:hAnsi="Arial" w:cs="Arial"/>
          <w:color w:val="auto"/>
        </w:rPr>
        <w:t xml:space="preserve"> $</w:t>
      </w:r>
      <w:proofErr w:type="spellStart"/>
      <w:r w:rsidRPr="009B4369">
        <w:rPr>
          <w:rFonts w:ascii="Arial" w:hAnsi="Arial" w:cs="Arial"/>
          <w:color w:val="auto"/>
        </w:rPr>
        <w:t>lesMat</w:t>
      </w:r>
      <w:r w:rsidR="0051470C" w:rsidRPr="009B4369">
        <w:rPr>
          <w:rFonts w:ascii="Arial" w:hAnsi="Arial" w:cs="Arial"/>
          <w:color w:val="auto"/>
        </w:rPr>
        <w:t>e</w:t>
      </w:r>
      <w:r w:rsidRPr="009B4369">
        <w:rPr>
          <w:rFonts w:ascii="Arial" w:hAnsi="Arial" w:cs="Arial"/>
          <w:color w:val="auto"/>
        </w:rPr>
        <w:t>riels</w:t>
      </w:r>
      <w:proofErr w:type="spellEnd"/>
      <w:r w:rsidRPr="009B4369">
        <w:rPr>
          <w:rFonts w:ascii="Arial" w:hAnsi="Arial" w:cs="Arial"/>
          <w:color w:val="auto"/>
        </w:rPr>
        <w:t xml:space="preserve"> </w:t>
      </w:r>
      <w:r w:rsidRPr="009B4369">
        <w:rPr>
          <w:rFonts w:ascii="Arial" w:hAnsi="Arial" w:cs="Arial"/>
          <w:i/>
          <w:color w:val="auto"/>
        </w:rPr>
        <w:t>;</w:t>
      </w:r>
      <w:r w:rsidR="003E59D7" w:rsidRPr="009B4369">
        <w:rPr>
          <w:rFonts w:ascii="Arial" w:hAnsi="Arial" w:cs="Arial"/>
          <w:i/>
          <w:color w:val="auto"/>
        </w:rPr>
        <w:tab/>
      </w:r>
      <w:r w:rsidRPr="009B4369">
        <w:rPr>
          <w:rFonts w:ascii="Arial" w:hAnsi="Arial" w:cs="Arial"/>
          <w:i/>
          <w:color w:val="auto"/>
        </w:rPr>
        <w:t xml:space="preserve"> //</w:t>
      </w:r>
      <w:r w:rsidR="00F63F53" w:rsidRPr="009B4369">
        <w:rPr>
          <w:rFonts w:ascii="Arial" w:hAnsi="Arial" w:cs="Arial"/>
          <w:i/>
          <w:color w:val="auto"/>
        </w:rPr>
        <w:t xml:space="preserve"> </w:t>
      </w:r>
      <w:r w:rsidRPr="009B4369">
        <w:rPr>
          <w:rFonts w:ascii="Arial" w:hAnsi="Arial" w:cs="Arial"/>
          <w:i/>
          <w:color w:val="auto"/>
        </w:rPr>
        <w:t>déclaration d'une variable d'instance qui pourra être un dictionnaire</w:t>
      </w:r>
    </w:p>
    <w:p w14:paraId="3EFE182A" w14:textId="166ABEA2" w:rsidR="00B44669" w:rsidRPr="009B4369" w:rsidRDefault="00B44669" w:rsidP="00187CC3">
      <w:pPr>
        <w:tabs>
          <w:tab w:val="left" w:pos="284"/>
          <w:tab w:val="left" w:pos="567"/>
          <w:tab w:val="left" w:pos="851"/>
          <w:tab w:val="left" w:pos="1134"/>
          <w:tab w:val="left" w:pos="1418"/>
          <w:tab w:val="left" w:pos="1701"/>
          <w:tab w:val="left" w:pos="1985"/>
          <w:tab w:val="left" w:pos="2268"/>
          <w:tab w:val="left" w:pos="2552"/>
          <w:tab w:val="left" w:pos="2835"/>
        </w:tabs>
        <w:spacing w:after="0"/>
        <w:rPr>
          <w:rFonts w:ascii="Arial" w:hAnsi="Arial" w:cs="Arial"/>
          <w:color w:val="auto"/>
        </w:rPr>
      </w:pPr>
      <w:r w:rsidRPr="009B4369">
        <w:rPr>
          <w:rFonts w:ascii="Arial" w:hAnsi="Arial" w:cs="Arial"/>
          <w:i/>
          <w:color w:val="auto"/>
        </w:rPr>
        <w:t xml:space="preserve"> </w:t>
      </w:r>
      <w:r w:rsidR="003E59D7" w:rsidRPr="009B4369">
        <w:rPr>
          <w:rFonts w:ascii="Arial" w:hAnsi="Arial" w:cs="Arial"/>
          <w:i/>
          <w:color w:val="auto"/>
        </w:rPr>
        <w:tab/>
      </w:r>
      <w:r w:rsidR="003E59D7" w:rsidRPr="009B4369">
        <w:rPr>
          <w:rFonts w:ascii="Arial" w:hAnsi="Arial" w:cs="Arial"/>
          <w:i/>
          <w:color w:val="auto"/>
        </w:rPr>
        <w:tab/>
      </w:r>
      <w:r w:rsidR="003E59D7" w:rsidRPr="009B4369">
        <w:rPr>
          <w:rFonts w:ascii="Arial" w:hAnsi="Arial" w:cs="Arial"/>
          <w:i/>
          <w:color w:val="auto"/>
        </w:rPr>
        <w:tab/>
      </w:r>
      <w:r w:rsidR="003E59D7" w:rsidRPr="009B4369">
        <w:rPr>
          <w:rFonts w:ascii="Arial" w:hAnsi="Arial" w:cs="Arial"/>
          <w:i/>
          <w:color w:val="auto"/>
        </w:rPr>
        <w:tab/>
      </w:r>
      <w:r w:rsidR="003E59D7" w:rsidRPr="009B4369">
        <w:rPr>
          <w:rFonts w:ascii="Arial" w:hAnsi="Arial" w:cs="Arial"/>
          <w:i/>
          <w:color w:val="auto"/>
        </w:rPr>
        <w:tab/>
      </w:r>
      <w:r w:rsidR="003E59D7" w:rsidRPr="009B4369">
        <w:rPr>
          <w:rFonts w:ascii="Arial" w:hAnsi="Arial" w:cs="Arial"/>
          <w:i/>
          <w:color w:val="auto"/>
        </w:rPr>
        <w:tab/>
      </w:r>
      <w:r w:rsidR="003E59D7" w:rsidRPr="009B4369">
        <w:rPr>
          <w:rFonts w:ascii="Arial" w:hAnsi="Arial" w:cs="Arial"/>
          <w:i/>
          <w:color w:val="auto"/>
        </w:rPr>
        <w:tab/>
      </w:r>
      <w:r w:rsidR="003E59D7" w:rsidRPr="009B4369">
        <w:rPr>
          <w:rFonts w:ascii="Arial" w:hAnsi="Arial" w:cs="Arial"/>
          <w:i/>
          <w:color w:val="auto"/>
        </w:rPr>
        <w:tab/>
      </w:r>
      <w:r w:rsidR="003E59D7" w:rsidRPr="009B4369">
        <w:rPr>
          <w:rFonts w:ascii="Arial" w:hAnsi="Arial" w:cs="Arial"/>
          <w:i/>
          <w:color w:val="auto"/>
        </w:rPr>
        <w:tab/>
        <w:t xml:space="preserve">// </w:t>
      </w:r>
      <w:r w:rsidRPr="009B4369">
        <w:rPr>
          <w:rFonts w:ascii="Arial" w:hAnsi="Arial" w:cs="Arial"/>
          <w:i/>
          <w:color w:val="auto"/>
        </w:rPr>
        <w:t>(tableau associatif)</w:t>
      </w:r>
    </w:p>
    <w:p w14:paraId="34F1DF92" w14:textId="3E9A344D" w:rsidR="00B44669" w:rsidRPr="009B4369" w:rsidRDefault="00B44669">
      <w:pPr>
        <w:tabs>
          <w:tab w:val="left" w:pos="284"/>
          <w:tab w:val="left" w:pos="567"/>
          <w:tab w:val="left" w:pos="851"/>
          <w:tab w:val="left" w:pos="1134"/>
          <w:tab w:val="left" w:pos="1418"/>
          <w:tab w:val="left" w:pos="1701"/>
          <w:tab w:val="left" w:pos="1985"/>
          <w:tab w:val="left" w:pos="2268"/>
          <w:tab w:val="left" w:pos="2552"/>
          <w:tab w:val="left" w:pos="2835"/>
        </w:tabs>
        <w:spacing w:after="120"/>
        <w:rPr>
          <w:rFonts w:ascii="Arial" w:hAnsi="Arial" w:cs="Arial"/>
          <w:color w:val="auto"/>
        </w:rPr>
      </w:pPr>
      <w:r w:rsidRPr="009B4369">
        <w:rPr>
          <w:rFonts w:ascii="Arial" w:hAnsi="Arial" w:cs="Arial"/>
          <w:color w:val="auto"/>
        </w:rPr>
        <w:t>$</w:t>
      </w:r>
      <w:proofErr w:type="spellStart"/>
      <w:r w:rsidRPr="009B4369">
        <w:rPr>
          <w:rFonts w:ascii="Arial" w:hAnsi="Arial" w:cs="Arial"/>
          <w:color w:val="auto"/>
        </w:rPr>
        <w:t>this</w:t>
      </w:r>
      <w:proofErr w:type="spellEnd"/>
      <w:r w:rsidRPr="009B4369">
        <w:rPr>
          <w:rFonts w:ascii="Arial" w:hAnsi="Arial" w:cs="Arial"/>
          <w:color w:val="auto"/>
        </w:rPr>
        <w:t>-&gt;</w:t>
      </w:r>
      <w:proofErr w:type="spellStart"/>
      <w:proofErr w:type="gramStart"/>
      <w:r w:rsidRPr="009B4369">
        <w:rPr>
          <w:rFonts w:ascii="Arial" w:hAnsi="Arial" w:cs="Arial"/>
          <w:color w:val="auto"/>
        </w:rPr>
        <w:t>lesMat</w:t>
      </w:r>
      <w:r w:rsidR="0051470C" w:rsidRPr="009B4369">
        <w:rPr>
          <w:rFonts w:ascii="Arial" w:hAnsi="Arial" w:cs="Arial"/>
          <w:color w:val="auto"/>
        </w:rPr>
        <w:t>e</w:t>
      </w:r>
      <w:r w:rsidRPr="009B4369">
        <w:rPr>
          <w:rFonts w:ascii="Arial" w:hAnsi="Arial" w:cs="Arial"/>
          <w:color w:val="auto"/>
        </w:rPr>
        <w:t>riels</w:t>
      </w:r>
      <w:proofErr w:type="spellEnd"/>
      <w:r w:rsidRPr="009B4369">
        <w:rPr>
          <w:rFonts w:ascii="Arial" w:hAnsi="Arial" w:cs="Arial"/>
          <w:color w:val="auto"/>
        </w:rPr>
        <w:t xml:space="preserve">  =</w:t>
      </w:r>
      <w:proofErr w:type="gramEnd"/>
      <w:r w:rsidRPr="009B4369">
        <w:rPr>
          <w:rFonts w:ascii="Arial" w:hAnsi="Arial" w:cs="Arial"/>
          <w:color w:val="auto"/>
        </w:rPr>
        <w:t xml:space="preserve"> </w:t>
      </w:r>
      <w:proofErr w:type="spellStart"/>
      <w:r w:rsidRPr="009B4369">
        <w:rPr>
          <w:rFonts w:ascii="Arial" w:hAnsi="Arial" w:cs="Arial"/>
          <w:color w:val="auto"/>
        </w:rPr>
        <w:t>array</w:t>
      </w:r>
      <w:proofErr w:type="spellEnd"/>
      <w:r w:rsidRPr="009B4369">
        <w:rPr>
          <w:rFonts w:ascii="Arial" w:hAnsi="Arial" w:cs="Arial"/>
          <w:color w:val="auto"/>
        </w:rPr>
        <w:t xml:space="preserve">() ; </w:t>
      </w:r>
      <w:r w:rsidRPr="009B4369">
        <w:rPr>
          <w:rFonts w:ascii="Arial" w:hAnsi="Arial" w:cs="Arial"/>
          <w:color w:val="auto"/>
        </w:rPr>
        <w:tab/>
      </w:r>
      <w:r w:rsidRPr="009B4369">
        <w:rPr>
          <w:rFonts w:ascii="Arial" w:hAnsi="Arial" w:cs="Arial"/>
          <w:i/>
          <w:color w:val="auto"/>
        </w:rPr>
        <w:t xml:space="preserve">// </w:t>
      </w:r>
      <w:r w:rsidR="00841CE6" w:rsidRPr="009B4369">
        <w:rPr>
          <w:rFonts w:ascii="Arial" w:hAnsi="Arial" w:cs="Arial"/>
          <w:i/>
          <w:color w:val="auto"/>
        </w:rPr>
        <w:t xml:space="preserve">création d’un </w:t>
      </w:r>
      <w:r w:rsidRPr="009B4369">
        <w:rPr>
          <w:rFonts w:ascii="Arial" w:hAnsi="Arial" w:cs="Arial"/>
          <w:i/>
          <w:color w:val="auto"/>
        </w:rPr>
        <w:t xml:space="preserve">tableau associatif </w:t>
      </w:r>
    </w:p>
    <w:p w14:paraId="3E1AB57D" w14:textId="5A2E6AE4" w:rsidR="00B44669" w:rsidRPr="009B4369" w:rsidRDefault="00B44669">
      <w:pPr>
        <w:tabs>
          <w:tab w:val="left" w:pos="284"/>
          <w:tab w:val="left" w:pos="567"/>
          <w:tab w:val="left" w:pos="851"/>
          <w:tab w:val="left" w:pos="1134"/>
          <w:tab w:val="left" w:pos="1418"/>
          <w:tab w:val="left" w:pos="1701"/>
          <w:tab w:val="left" w:pos="1985"/>
          <w:tab w:val="left" w:pos="2268"/>
          <w:tab w:val="left" w:pos="2552"/>
          <w:tab w:val="left" w:pos="2835"/>
        </w:tabs>
        <w:spacing w:after="120"/>
        <w:rPr>
          <w:rFonts w:ascii="Arial" w:hAnsi="Arial" w:cs="Arial"/>
          <w:color w:val="auto"/>
        </w:rPr>
      </w:pPr>
      <w:r w:rsidRPr="009B4369">
        <w:rPr>
          <w:rFonts w:ascii="Arial" w:hAnsi="Arial" w:cs="Arial"/>
          <w:color w:val="auto"/>
        </w:rPr>
        <w:t>$</w:t>
      </w:r>
      <w:proofErr w:type="spellStart"/>
      <w:r w:rsidRPr="009B4369">
        <w:rPr>
          <w:rFonts w:ascii="Arial" w:hAnsi="Arial" w:cs="Arial"/>
          <w:color w:val="auto"/>
        </w:rPr>
        <w:t>this</w:t>
      </w:r>
      <w:proofErr w:type="spellEnd"/>
      <w:r w:rsidRPr="009B4369">
        <w:rPr>
          <w:rFonts w:ascii="Arial" w:hAnsi="Arial" w:cs="Arial"/>
          <w:color w:val="auto"/>
        </w:rPr>
        <w:t>-&gt;</w:t>
      </w:r>
      <w:proofErr w:type="spellStart"/>
      <w:r w:rsidRPr="009B4369">
        <w:rPr>
          <w:rFonts w:ascii="Arial" w:hAnsi="Arial" w:cs="Arial"/>
          <w:color w:val="auto"/>
        </w:rPr>
        <w:t>lesMateriels</w:t>
      </w:r>
      <w:proofErr w:type="spellEnd"/>
      <w:r w:rsidRPr="009B4369">
        <w:rPr>
          <w:rFonts w:ascii="Arial" w:hAnsi="Arial" w:cs="Arial"/>
          <w:color w:val="auto"/>
        </w:rPr>
        <w:t>[$</w:t>
      </w:r>
      <w:proofErr w:type="spellStart"/>
      <w:r w:rsidRPr="009B4369">
        <w:rPr>
          <w:rFonts w:ascii="Arial" w:hAnsi="Arial" w:cs="Arial"/>
          <w:color w:val="auto"/>
        </w:rPr>
        <w:t>unLibelleMateriel</w:t>
      </w:r>
      <w:proofErr w:type="spellEnd"/>
      <w:r w:rsidRPr="009B4369">
        <w:rPr>
          <w:rFonts w:ascii="Arial" w:hAnsi="Arial" w:cs="Arial"/>
          <w:color w:val="auto"/>
        </w:rPr>
        <w:t>] = $</w:t>
      </w:r>
      <w:proofErr w:type="spellStart"/>
      <w:r w:rsidRPr="009B4369">
        <w:rPr>
          <w:rFonts w:ascii="Arial" w:hAnsi="Arial" w:cs="Arial"/>
          <w:color w:val="auto"/>
        </w:rPr>
        <w:t>uneQuantite</w:t>
      </w:r>
      <w:proofErr w:type="spellEnd"/>
      <w:r w:rsidRPr="009B4369">
        <w:rPr>
          <w:rFonts w:ascii="Arial" w:hAnsi="Arial" w:cs="Arial"/>
          <w:color w:val="auto"/>
        </w:rPr>
        <w:t xml:space="preserve"> </w:t>
      </w:r>
      <w:r w:rsidR="00220AFB" w:rsidRPr="009B4369">
        <w:rPr>
          <w:rFonts w:ascii="Arial" w:hAnsi="Arial" w:cs="Arial"/>
          <w:color w:val="auto"/>
        </w:rPr>
        <w:t xml:space="preserve">; </w:t>
      </w:r>
      <w:r w:rsidR="00841CE6" w:rsidRPr="009B4369">
        <w:rPr>
          <w:rFonts w:ascii="Arial" w:hAnsi="Arial" w:cs="Arial"/>
          <w:i/>
          <w:color w:val="auto"/>
        </w:rPr>
        <w:t>/*</w:t>
      </w:r>
      <w:r w:rsidR="00F63F53" w:rsidRPr="009B4369">
        <w:rPr>
          <w:rFonts w:ascii="Arial" w:hAnsi="Arial" w:cs="Arial"/>
          <w:i/>
          <w:color w:val="auto"/>
        </w:rPr>
        <w:t xml:space="preserve"> </w:t>
      </w:r>
      <w:r w:rsidRPr="009B4369">
        <w:rPr>
          <w:rFonts w:ascii="Arial" w:hAnsi="Arial" w:cs="Arial"/>
          <w:i/>
          <w:color w:val="auto"/>
        </w:rPr>
        <w:t xml:space="preserve">ajoute dans le dictionnaire la clé de </w:t>
      </w:r>
      <w:proofErr w:type="gramStart"/>
      <w:r w:rsidRPr="009B4369">
        <w:rPr>
          <w:rFonts w:ascii="Arial" w:hAnsi="Arial" w:cs="Arial"/>
          <w:i/>
          <w:color w:val="auto"/>
        </w:rPr>
        <w:t xml:space="preserve">type </w:t>
      </w:r>
      <w:r w:rsidR="00220AFB" w:rsidRPr="009B4369">
        <w:rPr>
          <w:rFonts w:ascii="Arial" w:hAnsi="Arial" w:cs="Arial"/>
          <w:i/>
          <w:color w:val="auto"/>
        </w:rPr>
        <w:t xml:space="preserve"> chaîne</w:t>
      </w:r>
      <w:proofErr w:type="gramEnd"/>
      <w:r w:rsidR="00220AFB" w:rsidRPr="009B4369">
        <w:rPr>
          <w:rFonts w:ascii="Arial" w:hAnsi="Arial" w:cs="Arial"/>
          <w:i/>
          <w:color w:val="auto"/>
        </w:rPr>
        <w:t xml:space="preserve"> de caractères </w:t>
      </w:r>
      <w:r w:rsidRPr="009B4369">
        <w:rPr>
          <w:rFonts w:ascii="Arial" w:hAnsi="Arial" w:cs="Arial"/>
          <w:i/>
          <w:color w:val="auto"/>
        </w:rPr>
        <w:t xml:space="preserve">correspondant au </w:t>
      </w:r>
      <w:proofErr w:type="spellStart"/>
      <w:r w:rsidRPr="009B4369">
        <w:rPr>
          <w:rFonts w:ascii="Arial" w:hAnsi="Arial" w:cs="Arial"/>
          <w:i/>
          <w:color w:val="auto"/>
        </w:rPr>
        <w:t>libelleMatériel</w:t>
      </w:r>
      <w:proofErr w:type="spellEnd"/>
      <w:r w:rsidRPr="009B4369">
        <w:rPr>
          <w:rFonts w:ascii="Arial" w:hAnsi="Arial" w:cs="Arial"/>
          <w:i/>
          <w:color w:val="auto"/>
        </w:rPr>
        <w:t xml:space="preserve"> et la valeur de type entier correspondant à la quantité demandée</w:t>
      </w:r>
      <w:r w:rsidR="00841CE6" w:rsidRPr="009B4369">
        <w:rPr>
          <w:rFonts w:ascii="Arial" w:hAnsi="Arial" w:cs="Arial"/>
          <w:i/>
          <w:color w:val="auto"/>
        </w:rPr>
        <w:t>*/</w:t>
      </w:r>
    </w:p>
    <w:p w14:paraId="21B140E6" w14:textId="77777777" w:rsidR="00B44669" w:rsidRPr="009B4369" w:rsidRDefault="00B44669" w:rsidP="009B7034">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rPr>
          <w:rFonts w:ascii="Arial" w:hAnsi="Arial" w:cs="Arial"/>
          <w:i/>
          <w:color w:val="auto"/>
          <w:lang w:val="en-US"/>
        </w:rPr>
      </w:pPr>
      <w:r w:rsidRPr="009B4369">
        <w:rPr>
          <w:rFonts w:ascii="Arial" w:hAnsi="Arial" w:cs="Arial"/>
          <w:color w:val="auto"/>
          <w:lang w:val="en-US"/>
        </w:rPr>
        <w:t xml:space="preserve">if </w:t>
      </w:r>
      <w:proofErr w:type="gramStart"/>
      <w:r w:rsidRPr="009B4369">
        <w:rPr>
          <w:rFonts w:ascii="Arial" w:hAnsi="Arial" w:cs="Arial"/>
          <w:color w:val="auto"/>
          <w:lang w:val="en-US"/>
        </w:rPr>
        <w:t xml:space="preserve">( </w:t>
      </w:r>
      <w:proofErr w:type="spellStart"/>
      <w:r w:rsidRPr="009B4369">
        <w:rPr>
          <w:rFonts w:ascii="Arial" w:hAnsi="Arial" w:cs="Arial"/>
          <w:color w:val="auto"/>
          <w:lang w:val="en-US"/>
        </w:rPr>
        <w:t>array</w:t>
      </w:r>
      <w:proofErr w:type="gramEnd"/>
      <w:r w:rsidRPr="009B4369">
        <w:rPr>
          <w:rFonts w:ascii="Arial" w:hAnsi="Arial" w:cs="Arial"/>
          <w:color w:val="auto"/>
          <w:lang w:val="en-US"/>
        </w:rPr>
        <w:t>_key_exists</w:t>
      </w:r>
      <w:proofErr w:type="spellEnd"/>
      <w:r w:rsidRPr="009B4369">
        <w:rPr>
          <w:rFonts w:ascii="Arial" w:hAnsi="Arial" w:cs="Arial"/>
          <w:color w:val="auto"/>
          <w:lang w:val="en-US"/>
        </w:rPr>
        <w:t>($</w:t>
      </w:r>
      <w:proofErr w:type="spellStart"/>
      <w:r w:rsidRPr="009B4369">
        <w:rPr>
          <w:rFonts w:ascii="Arial" w:hAnsi="Arial" w:cs="Arial"/>
          <w:color w:val="auto"/>
          <w:lang w:val="en-US"/>
        </w:rPr>
        <w:t>uneCl</w:t>
      </w:r>
      <w:r w:rsidR="0051470C" w:rsidRPr="009B4369">
        <w:rPr>
          <w:rFonts w:ascii="Arial" w:hAnsi="Arial" w:cs="Arial"/>
          <w:color w:val="auto"/>
          <w:lang w:val="en-US"/>
        </w:rPr>
        <w:t>e</w:t>
      </w:r>
      <w:proofErr w:type="spellEnd"/>
      <w:r w:rsidRPr="009B4369">
        <w:rPr>
          <w:rFonts w:ascii="Arial" w:hAnsi="Arial" w:cs="Arial"/>
          <w:color w:val="auto"/>
          <w:lang w:val="en-US"/>
        </w:rPr>
        <w:t>, $this-&gt;</w:t>
      </w:r>
      <w:proofErr w:type="spellStart"/>
      <w:r w:rsidRPr="009B4369">
        <w:rPr>
          <w:rFonts w:ascii="Arial" w:hAnsi="Arial" w:cs="Arial"/>
          <w:color w:val="auto"/>
          <w:lang w:val="en-US"/>
        </w:rPr>
        <w:t>lesMateriels</w:t>
      </w:r>
      <w:proofErr w:type="spellEnd"/>
      <w:r w:rsidRPr="009B4369">
        <w:rPr>
          <w:rFonts w:ascii="Arial" w:hAnsi="Arial" w:cs="Arial"/>
          <w:color w:val="auto"/>
          <w:lang w:val="en-US"/>
        </w:rPr>
        <w:t>) == true) {</w:t>
      </w:r>
    </w:p>
    <w:p w14:paraId="28136BC8" w14:textId="3E7549AE" w:rsidR="00B44669" w:rsidRPr="009B4369" w:rsidRDefault="00B44669" w:rsidP="009B7034">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rPr>
          <w:rFonts w:ascii="Arial" w:hAnsi="Arial" w:cs="Arial"/>
          <w:color w:val="auto"/>
        </w:rPr>
      </w:pPr>
      <w:r w:rsidRPr="009B4369">
        <w:rPr>
          <w:rFonts w:ascii="Arial" w:hAnsi="Arial" w:cs="Arial"/>
          <w:i/>
          <w:color w:val="auto"/>
          <w:lang w:val="en-GB"/>
        </w:rPr>
        <w:t xml:space="preserve">    </w:t>
      </w:r>
      <w:r w:rsidRPr="009B4369">
        <w:rPr>
          <w:rFonts w:ascii="Arial" w:hAnsi="Arial" w:cs="Arial"/>
          <w:i/>
          <w:color w:val="auto"/>
        </w:rPr>
        <w:t>//</w:t>
      </w:r>
      <w:r w:rsidR="00F63F53" w:rsidRPr="009B4369">
        <w:rPr>
          <w:rFonts w:ascii="Arial" w:hAnsi="Arial" w:cs="Arial"/>
          <w:i/>
          <w:color w:val="auto"/>
        </w:rPr>
        <w:t xml:space="preserve"> </w:t>
      </w:r>
      <w:r w:rsidRPr="009B4369">
        <w:rPr>
          <w:rFonts w:ascii="Arial" w:hAnsi="Arial" w:cs="Arial"/>
          <w:i/>
          <w:color w:val="auto"/>
        </w:rPr>
        <w:t>on vérifie que la clé existe déjà dans le dictionnaire</w:t>
      </w:r>
    </w:p>
    <w:p w14:paraId="0C1AA24A" w14:textId="77777777" w:rsidR="00B44669" w:rsidRPr="009B4369" w:rsidRDefault="00B44669" w:rsidP="009B7034">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rPr>
          <w:rFonts w:ascii="Arial" w:hAnsi="Arial" w:cs="Arial"/>
          <w:color w:val="auto"/>
          <w:lang w:val="en-US"/>
        </w:rPr>
      </w:pPr>
      <w:r w:rsidRPr="009B4369">
        <w:rPr>
          <w:rFonts w:ascii="Arial" w:hAnsi="Arial" w:cs="Arial"/>
          <w:color w:val="auto"/>
          <w:lang w:val="en-US"/>
        </w:rPr>
        <w:t>}</w:t>
      </w:r>
    </w:p>
    <w:p w14:paraId="74D0A10F" w14:textId="77777777" w:rsidR="00B44669" w:rsidRPr="009B4369" w:rsidRDefault="00B44669" w:rsidP="009B7034">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rPr>
          <w:rFonts w:ascii="Arial" w:hAnsi="Arial" w:cs="Arial"/>
          <w:color w:val="auto"/>
          <w:lang w:val="en-US"/>
        </w:rPr>
      </w:pPr>
      <w:r w:rsidRPr="009B4369">
        <w:rPr>
          <w:rFonts w:ascii="Arial" w:hAnsi="Arial" w:cs="Arial"/>
          <w:color w:val="auto"/>
          <w:lang w:val="en-US"/>
        </w:rPr>
        <w:t>foreach ($this-&gt;</w:t>
      </w:r>
      <w:proofErr w:type="spellStart"/>
      <w:r w:rsidRPr="009B4369">
        <w:rPr>
          <w:rFonts w:ascii="Arial" w:hAnsi="Arial" w:cs="Arial"/>
          <w:color w:val="auto"/>
          <w:lang w:val="en-US"/>
        </w:rPr>
        <w:t>lesMa</w:t>
      </w:r>
      <w:r w:rsidR="0051470C" w:rsidRPr="009B4369">
        <w:rPr>
          <w:rFonts w:ascii="Arial" w:hAnsi="Arial" w:cs="Arial"/>
          <w:color w:val="auto"/>
          <w:lang w:val="en-US"/>
        </w:rPr>
        <w:t>te</w:t>
      </w:r>
      <w:r w:rsidRPr="009B4369">
        <w:rPr>
          <w:rFonts w:ascii="Arial" w:hAnsi="Arial" w:cs="Arial"/>
          <w:color w:val="auto"/>
          <w:lang w:val="en-US"/>
        </w:rPr>
        <w:t>riels</w:t>
      </w:r>
      <w:proofErr w:type="spellEnd"/>
      <w:r w:rsidRPr="009B4369">
        <w:rPr>
          <w:rFonts w:ascii="Arial" w:hAnsi="Arial" w:cs="Arial"/>
          <w:color w:val="auto"/>
          <w:lang w:val="en-US"/>
        </w:rPr>
        <w:t xml:space="preserve"> as $</w:t>
      </w:r>
      <w:proofErr w:type="spellStart"/>
      <w:r w:rsidRPr="009B4369">
        <w:rPr>
          <w:rFonts w:ascii="Arial" w:hAnsi="Arial" w:cs="Arial"/>
          <w:color w:val="auto"/>
          <w:lang w:val="en-US"/>
        </w:rPr>
        <w:t>cl</w:t>
      </w:r>
      <w:r w:rsidR="0051470C" w:rsidRPr="009B4369">
        <w:rPr>
          <w:rFonts w:ascii="Arial" w:hAnsi="Arial" w:cs="Arial"/>
          <w:color w:val="auto"/>
          <w:lang w:val="en-US"/>
        </w:rPr>
        <w:t>e</w:t>
      </w:r>
      <w:proofErr w:type="spellEnd"/>
      <w:r w:rsidRPr="009B4369">
        <w:rPr>
          <w:rFonts w:ascii="Arial" w:hAnsi="Arial" w:cs="Arial"/>
          <w:color w:val="auto"/>
          <w:lang w:val="en-US"/>
        </w:rPr>
        <w:t xml:space="preserve"> =&gt; $</w:t>
      </w:r>
      <w:proofErr w:type="spellStart"/>
      <w:r w:rsidRPr="009B4369">
        <w:rPr>
          <w:rFonts w:ascii="Arial" w:hAnsi="Arial" w:cs="Arial"/>
          <w:color w:val="auto"/>
          <w:lang w:val="en-US"/>
        </w:rPr>
        <w:t>valeur</w:t>
      </w:r>
      <w:proofErr w:type="spellEnd"/>
      <w:r w:rsidRPr="009B4369">
        <w:rPr>
          <w:rFonts w:ascii="Arial" w:hAnsi="Arial" w:cs="Arial"/>
          <w:color w:val="auto"/>
          <w:lang w:val="en-US"/>
        </w:rPr>
        <w:t>) {</w:t>
      </w:r>
    </w:p>
    <w:p w14:paraId="02BFB4CA" w14:textId="41C7A47D" w:rsidR="00B44669" w:rsidRPr="009B4369" w:rsidRDefault="00B44669" w:rsidP="009B7034">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rPr>
          <w:rFonts w:ascii="Arial" w:hAnsi="Arial" w:cs="Arial"/>
          <w:color w:val="auto"/>
        </w:rPr>
      </w:pPr>
      <w:r w:rsidRPr="009B4369">
        <w:rPr>
          <w:rFonts w:ascii="Arial" w:hAnsi="Arial" w:cs="Arial"/>
          <w:color w:val="auto"/>
          <w:lang w:val="en-US"/>
        </w:rPr>
        <w:tab/>
      </w:r>
      <w:r w:rsidRPr="009B4369">
        <w:rPr>
          <w:rFonts w:ascii="Arial" w:hAnsi="Arial" w:cs="Arial"/>
          <w:color w:val="auto"/>
          <w:lang w:val="en-US"/>
        </w:rPr>
        <w:tab/>
      </w:r>
      <w:r w:rsidRPr="009B4369">
        <w:rPr>
          <w:rFonts w:ascii="Arial" w:hAnsi="Arial" w:cs="Arial"/>
          <w:color w:val="auto"/>
          <w:lang w:val="en-US"/>
        </w:rPr>
        <w:tab/>
      </w:r>
      <w:proofErr w:type="spellStart"/>
      <w:proofErr w:type="gramStart"/>
      <w:r w:rsidRPr="009B4369">
        <w:rPr>
          <w:rFonts w:ascii="Arial" w:hAnsi="Arial" w:cs="Arial"/>
          <w:color w:val="auto"/>
        </w:rPr>
        <w:t>echo</w:t>
      </w:r>
      <w:proofErr w:type="spellEnd"/>
      <w:proofErr w:type="gramEnd"/>
      <w:r w:rsidRPr="009B4369">
        <w:rPr>
          <w:rFonts w:ascii="Arial" w:hAnsi="Arial" w:cs="Arial"/>
          <w:color w:val="auto"/>
        </w:rPr>
        <w:t xml:space="preserve"> $</w:t>
      </w:r>
      <w:proofErr w:type="spellStart"/>
      <w:r w:rsidR="0051470C" w:rsidRPr="009B4369">
        <w:rPr>
          <w:rFonts w:ascii="Arial" w:hAnsi="Arial" w:cs="Arial"/>
          <w:color w:val="auto"/>
        </w:rPr>
        <w:t>cle</w:t>
      </w:r>
      <w:proofErr w:type="spellEnd"/>
      <w:r w:rsidRPr="009B4369">
        <w:rPr>
          <w:rFonts w:ascii="Arial" w:hAnsi="Arial" w:cs="Arial"/>
          <w:color w:val="auto"/>
        </w:rPr>
        <w:t xml:space="preserve">;  </w:t>
      </w:r>
      <w:r w:rsidRPr="009B4369">
        <w:rPr>
          <w:rFonts w:ascii="Arial" w:hAnsi="Arial" w:cs="Arial"/>
          <w:i/>
          <w:color w:val="auto"/>
        </w:rPr>
        <w:t>//</w:t>
      </w:r>
      <w:r w:rsidR="00F63F53" w:rsidRPr="009B4369">
        <w:rPr>
          <w:rFonts w:ascii="Arial" w:hAnsi="Arial" w:cs="Arial"/>
          <w:i/>
          <w:color w:val="auto"/>
        </w:rPr>
        <w:t xml:space="preserve"> </w:t>
      </w:r>
      <w:r w:rsidRPr="009B4369">
        <w:rPr>
          <w:rFonts w:ascii="Arial" w:hAnsi="Arial" w:cs="Arial"/>
          <w:i/>
          <w:color w:val="auto"/>
        </w:rPr>
        <w:t xml:space="preserve">affiche ici le </w:t>
      </w:r>
      <w:proofErr w:type="spellStart"/>
      <w:r w:rsidRPr="009B4369">
        <w:rPr>
          <w:rFonts w:ascii="Arial" w:hAnsi="Arial" w:cs="Arial"/>
          <w:i/>
          <w:color w:val="auto"/>
        </w:rPr>
        <w:t>libelleMat</w:t>
      </w:r>
      <w:r w:rsidR="0051470C" w:rsidRPr="009B4369">
        <w:rPr>
          <w:rFonts w:ascii="Arial" w:hAnsi="Arial" w:cs="Arial"/>
          <w:i/>
          <w:color w:val="auto"/>
        </w:rPr>
        <w:t>e</w:t>
      </w:r>
      <w:r w:rsidRPr="009B4369">
        <w:rPr>
          <w:rFonts w:ascii="Arial" w:hAnsi="Arial" w:cs="Arial"/>
          <w:i/>
          <w:color w:val="auto"/>
        </w:rPr>
        <w:t>riel</w:t>
      </w:r>
      <w:proofErr w:type="spellEnd"/>
    </w:p>
    <w:p w14:paraId="0F875212" w14:textId="6C3AFE95" w:rsidR="00B44669" w:rsidRPr="009B4369" w:rsidRDefault="00B44669" w:rsidP="009B7034">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rPr>
          <w:rFonts w:ascii="Arial" w:hAnsi="Arial" w:cs="Arial"/>
          <w:color w:val="auto"/>
        </w:rPr>
      </w:pPr>
      <w:r w:rsidRPr="009B4369">
        <w:rPr>
          <w:rFonts w:ascii="Arial" w:hAnsi="Arial" w:cs="Arial"/>
          <w:color w:val="auto"/>
        </w:rPr>
        <w:tab/>
      </w:r>
      <w:r w:rsidRPr="009B4369">
        <w:rPr>
          <w:rFonts w:ascii="Arial" w:hAnsi="Arial" w:cs="Arial"/>
          <w:color w:val="auto"/>
        </w:rPr>
        <w:tab/>
      </w:r>
      <w:r w:rsidRPr="009B4369">
        <w:rPr>
          <w:rFonts w:ascii="Arial" w:hAnsi="Arial" w:cs="Arial"/>
          <w:color w:val="auto"/>
        </w:rPr>
        <w:tab/>
      </w:r>
      <w:proofErr w:type="spellStart"/>
      <w:proofErr w:type="gramStart"/>
      <w:r w:rsidRPr="009B4369">
        <w:rPr>
          <w:rFonts w:ascii="Arial" w:hAnsi="Arial" w:cs="Arial"/>
          <w:color w:val="auto"/>
        </w:rPr>
        <w:t>echo</w:t>
      </w:r>
      <w:proofErr w:type="spellEnd"/>
      <w:proofErr w:type="gramEnd"/>
      <w:r w:rsidRPr="009B4369">
        <w:rPr>
          <w:rFonts w:ascii="Arial" w:hAnsi="Arial" w:cs="Arial"/>
          <w:color w:val="auto"/>
        </w:rPr>
        <w:t xml:space="preserve"> $valeur; </w:t>
      </w:r>
      <w:r w:rsidRPr="009B4369">
        <w:rPr>
          <w:rFonts w:ascii="Arial" w:hAnsi="Arial" w:cs="Arial"/>
          <w:i/>
          <w:color w:val="auto"/>
        </w:rPr>
        <w:t>//</w:t>
      </w:r>
      <w:r w:rsidR="00F63F53" w:rsidRPr="009B4369">
        <w:rPr>
          <w:rFonts w:ascii="Arial" w:hAnsi="Arial" w:cs="Arial"/>
          <w:i/>
          <w:color w:val="auto"/>
        </w:rPr>
        <w:t xml:space="preserve"> </w:t>
      </w:r>
      <w:r w:rsidRPr="009B4369">
        <w:rPr>
          <w:rFonts w:ascii="Arial" w:hAnsi="Arial" w:cs="Arial"/>
          <w:i/>
          <w:color w:val="auto"/>
        </w:rPr>
        <w:t>affiche ici la quantité nécessaire pour ce libellé de matériel</w:t>
      </w:r>
    </w:p>
    <w:p w14:paraId="55644838" w14:textId="77777777" w:rsidR="00B44669" w:rsidRPr="009B4369" w:rsidRDefault="00B44669" w:rsidP="009B7034">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rPr>
          <w:rFonts w:ascii="Arial" w:hAnsi="Arial" w:cs="Arial"/>
          <w:color w:val="auto"/>
        </w:rPr>
      </w:pPr>
      <w:r w:rsidRPr="009B4369">
        <w:rPr>
          <w:rFonts w:ascii="Arial" w:hAnsi="Arial" w:cs="Arial"/>
          <w:color w:val="auto"/>
        </w:rPr>
        <w:t>}</w:t>
      </w:r>
    </w:p>
    <w:p w14:paraId="0333685C" w14:textId="77777777" w:rsidR="009B7034" w:rsidRPr="009B4369" w:rsidRDefault="009B7034" w:rsidP="009B7034">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rPr>
          <w:rFonts w:ascii="Arial" w:hAnsi="Arial" w:cs="Arial"/>
          <w:b/>
          <w:color w:val="auto"/>
        </w:rPr>
      </w:pPr>
    </w:p>
    <w:p w14:paraId="663746FE" w14:textId="77777777" w:rsidR="00B44669" w:rsidRPr="009B4369" w:rsidRDefault="00B44669">
      <w:pPr>
        <w:rPr>
          <w:rFonts w:ascii="Arial" w:hAnsi="Arial" w:cs="Arial"/>
          <w:b/>
          <w:bCs/>
          <w:color w:val="auto"/>
        </w:rPr>
      </w:pPr>
      <w:proofErr w:type="gramStart"/>
      <w:r w:rsidRPr="009B4369">
        <w:rPr>
          <w:rFonts w:ascii="Arial" w:hAnsi="Arial" w:cs="Arial"/>
          <w:b/>
          <w:color w:val="auto"/>
        </w:rPr>
        <w:t>parent::</w:t>
      </w:r>
      <w:proofErr w:type="gramEnd"/>
      <w:r w:rsidRPr="009B4369">
        <w:rPr>
          <w:rFonts w:ascii="Arial" w:hAnsi="Arial" w:cs="Arial"/>
          <w:color w:val="auto"/>
        </w:rPr>
        <w:t>méthode()</w:t>
      </w:r>
      <w:r w:rsidRPr="009B4369">
        <w:rPr>
          <w:rFonts w:ascii="Arial" w:hAnsi="Arial" w:cs="Arial"/>
          <w:b/>
          <w:bCs/>
          <w:color w:val="auto"/>
        </w:rPr>
        <w:t xml:space="preserve">  permet d'appeler la méthode présente dans la classe mère</w:t>
      </w:r>
      <w:r w:rsidRPr="009B4369">
        <w:rPr>
          <w:rFonts w:ascii="Arial" w:hAnsi="Arial" w:cs="Arial"/>
          <w:color w:val="auto"/>
        </w:rPr>
        <w:t>.</w:t>
      </w:r>
    </w:p>
    <w:p w14:paraId="71AB799B" w14:textId="77777777" w:rsidR="00B44669" w:rsidRPr="009B4369" w:rsidRDefault="00B44669">
      <w:pPr>
        <w:rPr>
          <w:rFonts w:ascii="Arial" w:hAnsi="Arial" w:cs="Arial"/>
          <w:color w:val="auto"/>
        </w:rPr>
      </w:pPr>
      <w:proofErr w:type="spellStart"/>
      <w:proofErr w:type="gramStart"/>
      <w:r w:rsidRPr="009B4369">
        <w:rPr>
          <w:rFonts w:ascii="Arial" w:hAnsi="Arial" w:cs="Arial"/>
          <w:b/>
          <w:bCs/>
          <w:color w:val="auto"/>
        </w:rPr>
        <w:t>instanceof</w:t>
      </w:r>
      <w:proofErr w:type="spellEnd"/>
      <w:proofErr w:type="gramEnd"/>
      <w:r w:rsidRPr="009B4369">
        <w:rPr>
          <w:rFonts w:ascii="Arial" w:hAnsi="Arial" w:cs="Arial"/>
          <w:b/>
          <w:bCs/>
          <w:color w:val="auto"/>
        </w:rPr>
        <w:t xml:space="preserve"> permet de connaître le type d'instance d'un objet.  </w:t>
      </w:r>
    </w:p>
    <w:p w14:paraId="5A651F66" w14:textId="3FAA6350" w:rsidR="00B44669" w:rsidRPr="009B4369" w:rsidRDefault="00B44669">
      <w:pPr>
        <w:spacing w:after="0"/>
        <w:rPr>
          <w:rFonts w:ascii="Arial" w:hAnsi="Arial" w:cs="Arial"/>
          <w:color w:val="auto"/>
        </w:rPr>
      </w:pPr>
      <w:r w:rsidRPr="009B4369">
        <w:rPr>
          <w:rFonts w:ascii="Arial" w:hAnsi="Arial" w:cs="Arial"/>
          <w:color w:val="auto"/>
        </w:rPr>
        <w:t>$</w:t>
      </w:r>
      <w:proofErr w:type="spellStart"/>
      <w:r w:rsidRPr="009B4369">
        <w:rPr>
          <w:rFonts w:ascii="Arial" w:hAnsi="Arial" w:cs="Arial"/>
          <w:color w:val="auto"/>
        </w:rPr>
        <w:t>unPart</w:t>
      </w:r>
      <w:proofErr w:type="spellEnd"/>
      <w:r w:rsidRPr="009B4369">
        <w:rPr>
          <w:rFonts w:ascii="Arial" w:hAnsi="Arial" w:cs="Arial"/>
          <w:color w:val="auto"/>
        </w:rPr>
        <w:t xml:space="preserve"> </w:t>
      </w:r>
      <w:proofErr w:type="gramStart"/>
      <w:r w:rsidRPr="009B4369">
        <w:rPr>
          <w:rFonts w:ascii="Arial" w:hAnsi="Arial" w:cs="Arial"/>
          <w:color w:val="auto"/>
        </w:rPr>
        <w:t>=  new</w:t>
      </w:r>
      <w:proofErr w:type="gramEnd"/>
      <w:r w:rsidRPr="009B4369">
        <w:rPr>
          <w:rFonts w:ascii="Arial" w:hAnsi="Arial" w:cs="Arial"/>
          <w:color w:val="auto"/>
        </w:rPr>
        <w:t xml:space="preserve"> Participant(…)</w:t>
      </w:r>
      <w:r w:rsidR="00220AFB" w:rsidRPr="009B4369">
        <w:rPr>
          <w:rFonts w:ascii="Arial" w:hAnsi="Arial" w:cs="Arial"/>
          <w:color w:val="auto"/>
        </w:rPr>
        <w:t xml:space="preserve"> ;</w:t>
      </w:r>
    </w:p>
    <w:p w14:paraId="74728210" w14:textId="77777777" w:rsidR="00B44669" w:rsidRPr="009B4369" w:rsidRDefault="00B44669">
      <w:pPr>
        <w:spacing w:after="0"/>
        <w:rPr>
          <w:rFonts w:ascii="Arial" w:hAnsi="Arial" w:cs="Arial"/>
          <w:i/>
          <w:iCs/>
          <w:color w:val="auto"/>
        </w:rPr>
      </w:pPr>
      <w:proofErr w:type="gramStart"/>
      <w:r w:rsidRPr="009B4369">
        <w:rPr>
          <w:rFonts w:ascii="Arial" w:hAnsi="Arial" w:cs="Arial"/>
          <w:color w:val="auto"/>
        </w:rPr>
        <w:t>if</w:t>
      </w:r>
      <w:proofErr w:type="gramEnd"/>
      <w:r w:rsidRPr="009B4369">
        <w:rPr>
          <w:rFonts w:ascii="Arial" w:hAnsi="Arial" w:cs="Arial"/>
          <w:color w:val="auto"/>
        </w:rPr>
        <w:t xml:space="preserve"> ($</w:t>
      </w:r>
      <w:proofErr w:type="spellStart"/>
      <w:r w:rsidRPr="009B4369">
        <w:rPr>
          <w:rFonts w:ascii="Arial" w:hAnsi="Arial" w:cs="Arial"/>
          <w:color w:val="auto"/>
        </w:rPr>
        <w:t>unPart</w:t>
      </w:r>
      <w:proofErr w:type="spellEnd"/>
      <w:r w:rsidRPr="009B4369">
        <w:rPr>
          <w:rFonts w:ascii="Arial" w:hAnsi="Arial" w:cs="Arial"/>
          <w:color w:val="auto"/>
        </w:rPr>
        <w:t xml:space="preserve"> </w:t>
      </w:r>
      <w:proofErr w:type="spellStart"/>
      <w:r w:rsidRPr="009B4369">
        <w:rPr>
          <w:rFonts w:ascii="Arial" w:hAnsi="Arial" w:cs="Arial"/>
          <w:b/>
          <w:color w:val="auto"/>
        </w:rPr>
        <w:t>instanceof</w:t>
      </w:r>
      <w:proofErr w:type="spellEnd"/>
      <w:r w:rsidRPr="009B4369">
        <w:rPr>
          <w:rFonts w:ascii="Arial" w:hAnsi="Arial" w:cs="Arial"/>
          <w:color w:val="auto"/>
        </w:rPr>
        <w:t xml:space="preserve"> Participant) { </w:t>
      </w:r>
      <w:r w:rsidRPr="009B4369">
        <w:rPr>
          <w:rFonts w:ascii="Arial" w:hAnsi="Arial" w:cs="Arial"/>
          <w:i/>
          <w:iCs/>
          <w:color w:val="auto"/>
        </w:rPr>
        <w:t xml:space="preserve">    </w:t>
      </w:r>
    </w:p>
    <w:p w14:paraId="67F4A33C" w14:textId="77777777" w:rsidR="00B44669" w:rsidRPr="009B4369" w:rsidRDefault="00B44669">
      <w:pPr>
        <w:spacing w:after="0"/>
        <w:rPr>
          <w:rFonts w:ascii="Arial" w:hAnsi="Arial" w:cs="Arial"/>
          <w:i/>
          <w:iCs/>
          <w:color w:val="auto"/>
        </w:rPr>
      </w:pPr>
      <w:r w:rsidRPr="009B4369">
        <w:rPr>
          <w:rFonts w:ascii="Arial" w:hAnsi="Arial" w:cs="Arial"/>
          <w:i/>
          <w:iCs/>
          <w:color w:val="auto"/>
        </w:rPr>
        <w:t xml:space="preserve">    // traitement effectué si </w:t>
      </w:r>
      <w:proofErr w:type="spellStart"/>
      <w:r w:rsidRPr="009B4369">
        <w:rPr>
          <w:rFonts w:ascii="Arial" w:hAnsi="Arial" w:cs="Arial"/>
          <w:i/>
          <w:iCs/>
          <w:color w:val="auto"/>
        </w:rPr>
        <w:t>unPart</w:t>
      </w:r>
      <w:proofErr w:type="spellEnd"/>
      <w:r w:rsidRPr="009B4369">
        <w:rPr>
          <w:rFonts w:ascii="Arial" w:hAnsi="Arial" w:cs="Arial"/>
          <w:i/>
          <w:iCs/>
          <w:color w:val="auto"/>
        </w:rPr>
        <w:t xml:space="preserve"> est une instance de la classe Participant </w:t>
      </w:r>
    </w:p>
    <w:p w14:paraId="2F2725B7" w14:textId="77777777" w:rsidR="00B44669" w:rsidRPr="009B4369" w:rsidRDefault="00B44669">
      <w:pPr>
        <w:spacing w:after="0"/>
        <w:rPr>
          <w:color w:val="auto"/>
        </w:rPr>
      </w:pPr>
      <w:r w:rsidRPr="009B4369">
        <w:rPr>
          <w:rFonts w:ascii="Arial" w:hAnsi="Arial" w:cs="Arial"/>
          <w:iCs/>
          <w:color w:val="auto"/>
        </w:rPr>
        <w:t>}</w:t>
      </w:r>
    </w:p>
    <w:p w14:paraId="0BDEAD0F" w14:textId="77777777" w:rsidR="00B44669" w:rsidRPr="009B4369" w:rsidRDefault="00B44669" w:rsidP="009E6F15">
      <w:pPr>
        <w:pStyle w:val="TitreDoc"/>
        <w:rPr>
          <w:rFonts w:ascii="Courier New" w:hAnsi="Courier New" w:cs="Courier New"/>
          <w:color w:val="auto"/>
          <w:sz w:val="21"/>
          <w:szCs w:val="21"/>
        </w:rPr>
      </w:pPr>
      <w:bookmarkStart w:id="19" w:name="_Toc62060688"/>
      <w:r w:rsidRPr="009B4369">
        <w:rPr>
          <w:color w:val="auto"/>
        </w:rPr>
        <w:t>DOCUMENT 8</w:t>
      </w:r>
      <w:r w:rsidRPr="009B4369">
        <w:rPr>
          <w:color w:val="auto"/>
          <w:u w:val="none"/>
        </w:rPr>
        <w:t xml:space="preserve"> : </w:t>
      </w:r>
      <w:r w:rsidR="008C3DF9" w:rsidRPr="009B4369">
        <w:rPr>
          <w:color w:val="auto"/>
          <w:u w:val="none"/>
        </w:rPr>
        <w:t>schéma</w:t>
      </w:r>
      <w:r w:rsidRPr="009B4369">
        <w:rPr>
          <w:color w:val="auto"/>
          <w:u w:val="none"/>
        </w:rPr>
        <w:t xml:space="preserve"> relationnel de la base de </w:t>
      </w:r>
      <w:r w:rsidR="00C70318" w:rsidRPr="009B4369">
        <w:rPr>
          <w:color w:val="auto"/>
          <w:u w:val="none"/>
        </w:rPr>
        <w:t xml:space="preserve">données </w:t>
      </w:r>
      <w:proofErr w:type="spellStart"/>
      <w:r w:rsidR="00C70318" w:rsidRPr="009B4369">
        <w:rPr>
          <w:color w:val="auto"/>
          <w:u w:val="none"/>
        </w:rPr>
        <w:t>Hackat’Event</w:t>
      </w:r>
      <w:bookmarkEnd w:id="19"/>
      <w:proofErr w:type="spellEnd"/>
    </w:p>
    <w:p w14:paraId="78A1C82D" w14:textId="77777777" w:rsidR="00B44669" w:rsidRPr="009B4369" w:rsidRDefault="00B446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rPr>
          <w:rFonts w:ascii="Courier New" w:eastAsia="Times New Roman" w:hAnsi="Courier New" w:cs="Courier New"/>
          <w:color w:val="auto"/>
          <w:sz w:val="21"/>
          <w:szCs w:val="21"/>
        </w:rPr>
      </w:pPr>
    </w:p>
    <w:p w14:paraId="71895B3C" w14:textId="77777777" w:rsidR="00B44669" w:rsidRPr="009B4369" w:rsidRDefault="00B44669">
      <w:pPr>
        <w:tabs>
          <w:tab w:val="left" w:pos="567"/>
          <w:tab w:val="left" w:pos="1134"/>
          <w:tab w:val="left" w:pos="1701"/>
          <w:tab w:val="left" w:pos="2268"/>
        </w:tabs>
        <w:spacing w:after="0"/>
        <w:rPr>
          <w:rFonts w:ascii="Arial" w:hAnsi="Arial" w:cs="Arial"/>
          <w:i/>
          <w:color w:val="auto"/>
        </w:rPr>
      </w:pPr>
      <w:r w:rsidRPr="009B4369">
        <w:rPr>
          <w:rFonts w:ascii="Arial" w:hAnsi="Arial" w:cs="Arial"/>
          <w:b/>
          <w:color w:val="auto"/>
        </w:rPr>
        <w:t xml:space="preserve">HACKATHON (id, </w:t>
      </w:r>
      <w:proofErr w:type="spellStart"/>
      <w:r w:rsidRPr="009B4369">
        <w:rPr>
          <w:rFonts w:ascii="Arial" w:hAnsi="Arial" w:cs="Arial"/>
          <w:b/>
          <w:color w:val="auto"/>
        </w:rPr>
        <w:t>dateHeureDebut</w:t>
      </w:r>
      <w:proofErr w:type="spellEnd"/>
      <w:r w:rsidRPr="009B4369">
        <w:rPr>
          <w:rFonts w:ascii="Arial" w:hAnsi="Arial" w:cs="Arial"/>
          <w:b/>
          <w:color w:val="auto"/>
        </w:rPr>
        <w:t xml:space="preserve">, </w:t>
      </w:r>
      <w:proofErr w:type="spellStart"/>
      <w:r w:rsidRPr="009B4369">
        <w:rPr>
          <w:rFonts w:ascii="Arial" w:hAnsi="Arial" w:cs="Arial"/>
          <w:b/>
          <w:color w:val="auto"/>
        </w:rPr>
        <w:t>dateHeureFin</w:t>
      </w:r>
      <w:proofErr w:type="spellEnd"/>
      <w:r w:rsidRPr="009B4369">
        <w:rPr>
          <w:rFonts w:ascii="Arial" w:hAnsi="Arial" w:cs="Arial"/>
          <w:b/>
          <w:color w:val="auto"/>
        </w:rPr>
        <w:t xml:space="preserve">, lieu, ville, </w:t>
      </w:r>
      <w:proofErr w:type="spellStart"/>
      <w:r w:rsidRPr="009B4369">
        <w:rPr>
          <w:rFonts w:ascii="Arial" w:hAnsi="Arial" w:cs="Arial"/>
          <w:b/>
          <w:color w:val="auto"/>
        </w:rPr>
        <w:t>theme</w:t>
      </w:r>
      <w:proofErr w:type="spellEnd"/>
      <w:r w:rsidRPr="009B4369">
        <w:rPr>
          <w:rFonts w:ascii="Arial" w:hAnsi="Arial" w:cs="Arial"/>
          <w:b/>
          <w:color w:val="auto"/>
        </w:rPr>
        <w:t>, affiche, objectifs)</w:t>
      </w:r>
      <w:r w:rsidRPr="009B4369">
        <w:rPr>
          <w:rFonts w:ascii="Arial" w:hAnsi="Arial"/>
          <w:color w:val="auto"/>
        </w:rPr>
        <w:t xml:space="preserve"> </w:t>
      </w:r>
    </w:p>
    <w:p w14:paraId="3D7DF46C" w14:textId="77777777" w:rsidR="00B44669" w:rsidRPr="009B4369" w:rsidRDefault="00B44669">
      <w:pPr>
        <w:tabs>
          <w:tab w:val="left" w:pos="567"/>
          <w:tab w:val="left" w:pos="1134"/>
          <w:tab w:val="left" w:pos="1701"/>
          <w:tab w:val="left" w:pos="2268"/>
        </w:tabs>
        <w:spacing w:after="0"/>
        <w:ind w:left="709"/>
        <w:rPr>
          <w:rFonts w:ascii="Arial" w:hAnsi="Arial" w:cs="Arial"/>
          <w:b/>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primaire : </w:t>
      </w:r>
      <w:r w:rsidRPr="009B4369">
        <w:rPr>
          <w:rFonts w:ascii="Arial" w:hAnsi="Arial" w:cs="Arial"/>
          <w:color w:val="auto"/>
        </w:rPr>
        <w:tab/>
        <w:t>id</w:t>
      </w:r>
    </w:p>
    <w:p w14:paraId="2416B52B" w14:textId="77777777" w:rsidR="00B44669" w:rsidRPr="009B4369" w:rsidRDefault="00B44669" w:rsidP="006C6CF1">
      <w:pPr>
        <w:tabs>
          <w:tab w:val="left" w:pos="567"/>
          <w:tab w:val="left" w:pos="1134"/>
          <w:tab w:val="left" w:pos="1701"/>
          <w:tab w:val="left" w:pos="2268"/>
        </w:tabs>
        <w:spacing w:before="180" w:after="0"/>
        <w:rPr>
          <w:rFonts w:ascii="Arial" w:hAnsi="Arial" w:cs="Arial"/>
          <w:i/>
          <w:color w:val="auto"/>
        </w:rPr>
      </w:pPr>
      <w:r w:rsidRPr="009B4369">
        <w:rPr>
          <w:rFonts w:ascii="Arial" w:hAnsi="Arial" w:cs="Arial"/>
          <w:b/>
          <w:color w:val="auto"/>
        </w:rPr>
        <w:t xml:space="preserve">MEMBRE (id, nom, </w:t>
      </w:r>
      <w:proofErr w:type="spellStart"/>
      <w:r w:rsidRPr="009B4369">
        <w:rPr>
          <w:rFonts w:ascii="Arial" w:hAnsi="Arial" w:cs="Arial"/>
          <w:b/>
          <w:color w:val="auto"/>
        </w:rPr>
        <w:t>prenom</w:t>
      </w:r>
      <w:proofErr w:type="spellEnd"/>
      <w:r w:rsidRPr="009B4369">
        <w:rPr>
          <w:rFonts w:ascii="Arial" w:hAnsi="Arial" w:cs="Arial"/>
          <w:b/>
          <w:color w:val="auto"/>
        </w:rPr>
        <w:t xml:space="preserve">, </w:t>
      </w:r>
      <w:r w:rsidR="00C70318" w:rsidRPr="009B4369">
        <w:rPr>
          <w:rFonts w:ascii="Arial" w:hAnsi="Arial" w:cs="Arial"/>
          <w:b/>
          <w:color w:val="auto"/>
        </w:rPr>
        <w:t>mel</w:t>
      </w:r>
      <w:r w:rsidRPr="009B4369">
        <w:rPr>
          <w:rFonts w:ascii="Arial" w:hAnsi="Arial" w:cs="Arial"/>
          <w:b/>
          <w:color w:val="auto"/>
        </w:rPr>
        <w:t xml:space="preserve">, </w:t>
      </w:r>
      <w:proofErr w:type="spellStart"/>
      <w:r w:rsidRPr="009B4369">
        <w:rPr>
          <w:rFonts w:ascii="Arial" w:hAnsi="Arial" w:cs="Arial"/>
          <w:b/>
          <w:color w:val="auto"/>
        </w:rPr>
        <w:t>telephone</w:t>
      </w:r>
      <w:proofErr w:type="spellEnd"/>
      <w:r w:rsidRPr="009B4369">
        <w:rPr>
          <w:rFonts w:ascii="Arial" w:hAnsi="Arial" w:cs="Arial"/>
          <w:b/>
          <w:color w:val="auto"/>
        </w:rPr>
        <w:t>)</w:t>
      </w:r>
      <w:r w:rsidRPr="009B4369">
        <w:rPr>
          <w:rFonts w:ascii="Arial" w:hAnsi="Arial"/>
          <w:color w:val="auto"/>
        </w:rPr>
        <w:t xml:space="preserve"> </w:t>
      </w:r>
    </w:p>
    <w:p w14:paraId="1630F59C" w14:textId="77777777" w:rsidR="00B44669" w:rsidRPr="009B4369" w:rsidRDefault="00B44669">
      <w:pPr>
        <w:tabs>
          <w:tab w:val="left" w:pos="567"/>
          <w:tab w:val="left" w:pos="1134"/>
          <w:tab w:val="left" w:pos="1701"/>
          <w:tab w:val="left" w:pos="2268"/>
        </w:tabs>
        <w:spacing w:after="0"/>
        <w:ind w:left="709"/>
        <w:rPr>
          <w:rFonts w:ascii="Arial" w:hAnsi="Arial" w:cs="Arial"/>
          <w:b/>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primaire : </w:t>
      </w:r>
      <w:r w:rsidRPr="009B4369">
        <w:rPr>
          <w:rFonts w:ascii="Arial" w:hAnsi="Arial" w:cs="Arial"/>
          <w:color w:val="auto"/>
        </w:rPr>
        <w:tab/>
        <w:t>id</w:t>
      </w:r>
    </w:p>
    <w:p w14:paraId="6F4B23FB" w14:textId="77777777" w:rsidR="00B44669" w:rsidRPr="009B4369" w:rsidRDefault="00B44669" w:rsidP="006C6CF1">
      <w:pPr>
        <w:tabs>
          <w:tab w:val="left" w:pos="567"/>
          <w:tab w:val="left" w:pos="1134"/>
          <w:tab w:val="left" w:pos="1701"/>
          <w:tab w:val="left" w:pos="2268"/>
        </w:tabs>
        <w:spacing w:before="180" w:after="0"/>
        <w:rPr>
          <w:rFonts w:ascii="Arial" w:hAnsi="Arial" w:cs="Arial"/>
          <w:i/>
          <w:color w:val="auto"/>
        </w:rPr>
      </w:pPr>
      <w:r w:rsidRPr="009B4369">
        <w:rPr>
          <w:rFonts w:ascii="Arial" w:hAnsi="Arial" w:cs="Arial"/>
          <w:b/>
          <w:color w:val="auto"/>
        </w:rPr>
        <w:t xml:space="preserve">EVENEMENT (id, </w:t>
      </w:r>
      <w:proofErr w:type="spellStart"/>
      <w:r w:rsidRPr="009B4369">
        <w:rPr>
          <w:rFonts w:ascii="Arial" w:hAnsi="Arial" w:cs="Arial"/>
          <w:b/>
          <w:iCs/>
          <w:color w:val="auto"/>
        </w:rPr>
        <w:t>idHackathon</w:t>
      </w:r>
      <w:proofErr w:type="spellEnd"/>
      <w:r w:rsidRPr="009B4369">
        <w:rPr>
          <w:rFonts w:ascii="Arial" w:hAnsi="Arial" w:cs="Arial"/>
          <w:b/>
          <w:color w:val="auto"/>
        </w:rPr>
        <w:t xml:space="preserve">, </w:t>
      </w:r>
      <w:proofErr w:type="spellStart"/>
      <w:r w:rsidRPr="009B4369">
        <w:rPr>
          <w:rFonts w:ascii="Arial" w:hAnsi="Arial" w:cs="Arial"/>
          <w:b/>
          <w:color w:val="auto"/>
        </w:rPr>
        <w:t>idAnimateur</w:t>
      </w:r>
      <w:proofErr w:type="spellEnd"/>
      <w:r w:rsidRPr="009B4369">
        <w:rPr>
          <w:rFonts w:ascii="Arial" w:hAnsi="Arial" w:cs="Arial"/>
          <w:b/>
          <w:color w:val="auto"/>
        </w:rPr>
        <w:t xml:space="preserve">, libelle, </w:t>
      </w:r>
      <w:proofErr w:type="spellStart"/>
      <w:r w:rsidRPr="009B4369">
        <w:rPr>
          <w:rFonts w:ascii="Arial" w:hAnsi="Arial" w:cs="Arial"/>
          <w:b/>
          <w:color w:val="auto"/>
        </w:rPr>
        <w:t>dateHeure</w:t>
      </w:r>
      <w:proofErr w:type="spellEnd"/>
      <w:r w:rsidRPr="009B4369">
        <w:rPr>
          <w:rFonts w:ascii="Arial" w:hAnsi="Arial" w:cs="Arial"/>
          <w:b/>
          <w:color w:val="auto"/>
        </w:rPr>
        <w:t xml:space="preserve">, </w:t>
      </w:r>
      <w:proofErr w:type="spellStart"/>
      <w:r w:rsidRPr="009B4369">
        <w:rPr>
          <w:rFonts w:ascii="Arial" w:hAnsi="Arial" w:cs="Arial"/>
          <w:b/>
          <w:color w:val="auto"/>
        </w:rPr>
        <w:t>duree</w:t>
      </w:r>
      <w:proofErr w:type="spellEnd"/>
      <w:r w:rsidRPr="009B4369">
        <w:rPr>
          <w:rFonts w:ascii="Arial" w:hAnsi="Arial" w:cs="Arial"/>
          <w:b/>
          <w:color w:val="auto"/>
        </w:rPr>
        <w:t xml:space="preserve">, salle, </w:t>
      </w:r>
      <w:proofErr w:type="spellStart"/>
      <w:r w:rsidRPr="009B4369">
        <w:rPr>
          <w:rFonts w:ascii="Arial" w:hAnsi="Arial" w:cs="Arial"/>
          <w:b/>
          <w:color w:val="auto"/>
        </w:rPr>
        <w:t>typePublic</w:t>
      </w:r>
      <w:proofErr w:type="spellEnd"/>
      <w:r w:rsidRPr="009B4369">
        <w:rPr>
          <w:rFonts w:ascii="Arial" w:hAnsi="Arial" w:cs="Arial"/>
          <w:b/>
          <w:color w:val="auto"/>
        </w:rPr>
        <w:t>)</w:t>
      </w:r>
    </w:p>
    <w:p w14:paraId="30B04ADF" w14:textId="77777777" w:rsidR="00B44669" w:rsidRPr="009B4369" w:rsidRDefault="00B44669">
      <w:pPr>
        <w:tabs>
          <w:tab w:val="left" w:pos="567"/>
          <w:tab w:val="left" w:pos="1134"/>
          <w:tab w:val="left" w:pos="1701"/>
          <w:tab w:val="left" w:pos="2268"/>
        </w:tabs>
        <w:spacing w:after="0"/>
        <w:ind w:left="709"/>
        <w:rPr>
          <w:rFonts w:ascii="Arial" w:hAnsi="Arial" w:cs="Arial"/>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primaire : </w:t>
      </w:r>
      <w:r w:rsidRPr="009B4369">
        <w:rPr>
          <w:rFonts w:ascii="Arial" w:hAnsi="Arial" w:cs="Arial"/>
          <w:color w:val="auto"/>
        </w:rPr>
        <w:tab/>
        <w:t>id</w:t>
      </w:r>
    </w:p>
    <w:p w14:paraId="76351C0F" w14:textId="77777777" w:rsidR="00B44669" w:rsidRPr="009B4369" w:rsidRDefault="00B44669">
      <w:pPr>
        <w:tabs>
          <w:tab w:val="left" w:pos="567"/>
          <w:tab w:val="left" w:pos="1134"/>
          <w:tab w:val="left" w:pos="1701"/>
          <w:tab w:val="left" w:pos="2268"/>
        </w:tabs>
        <w:spacing w:after="0"/>
        <w:ind w:left="709"/>
        <w:rPr>
          <w:rFonts w:ascii="Arial" w:hAnsi="Arial" w:cs="Arial"/>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étrangère : </w:t>
      </w:r>
      <w:r w:rsidRPr="009B4369">
        <w:rPr>
          <w:rFonts w:ascii="Arial" w:hAnsi="Arial" w:cs="Arial"/>
          <w:color w:val="auto"/>
        </w:rPr>
        <w:tab/>
      </w:r>
      <w:proofErr w:type="spellStart"/>
      <w:r w:rsidRPr="009B4369">
        <w:rPr>
          <w:rFonts w:ascii="Arial" w:hAnsi="Arial" w:cs="Arial"/>
          <w:color w:val="auto"/>
        </w:rPr>
        <w:t>idHackathon</w:t>
      </w:r>
      <w:proofErr w:type="spellEnd"/>
      <w:r w:rsidRPr="009B4369">
        <w:rPr>
          <w:rFonts w:ascii="Arial" w:hAnsi="Arial" w:cs="Arial"/>
          <w:color w:val="auto"/>
        </w:rPr>
        <w:t xml:space="preserve"> en référence à id de Hackathon</w:t>
      </w:r>
    </w:p>
    <w:p w14:paraId="6E825D7D" w14:textId="77777777" w:rsidR="00B44669" w:rsidRPr="009B4369" w:rsidRDefault="00B44669">
      <w:pPr>
        <w:tabs>
          <w:tab w:val="left" w:pos="567"/>
          <w:tab w:val="left" w:pos="1134"/>
          <w:tab w:val="left" w:pos="1701"/>
          <w:tab w:val="left" w:pos="2268"/>
        </w:tabs>
        <w:spacing w:after="0"/>
        <w:ind w:left="709"/>
        <w:rPr>
          <w:rFonts w:ascii="Arial" w:hAnsi="Arial" w:cs="Arial"/>
          <w:b/>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étrangère : </w:t>
      </w:r>
      <w:r w:rsidRPr="009B4369">
        <w:rPr>
          <w:rFonts w:ascii="Arial" w:hAnsi="Arial" w:cs="Arial"/>
          <w:color w:val="auto"/>
        </w:rPr>
        <w:tab/>
      </w:r>
      <w:proofErr w:type="spellStart"/>
      <w:r w:rsidRPr="009B4369">
        <w:rPr>
          <w:rFonts w:ascii="Arial" w:hAnsi="Arial" w:cs="Arial"/>
          <w:color w:val="auto"/>
        </w:rPr>
        <w:t>idAnimateur</w:t>
      </w:r>
      <w:proofErr w:type="spellEnd"/>
      <w:r w:rsidRPr="009B4369">
        <w:rPr>
          <w:rFonts w:ascii="Arial" w:hAnsi="Arial" w:cs="Arial"/>
          <w:color w:val="auto"/>
        </w:rPr>
        <w:t xml:space="preserve"> en référence à id de Membre</w:t>
      </w:r>
    </w:p>
    <w:p w14:paraId="1A496FEF" w14:textId="77777777" w:rsidR="00B44669" w:rsidRPr="009B4369" w:rsidRDefault="00B44669" w:rsidP="006C6CF1">
      <w:pPr>
        <w:tabs>
          <w:tab w:val="left" w:pos="567"/>
          <w:tab w:val="left" w:pos="1134"/>
          <w:tab w:val="left" w:pos="1701"/>
          <w:tab w:val="left" w:pos="2268"/>
        </w:tabs>
        <w:spacing w:before="180" w:after="0"/>
        <w:rPr>
          <w:rFonts w:ascii="Arial" w:hAnsi="Arial" w:cs="Arial"/>
          <w:i/>
          <w:color w:val="auto"/>
        </w:rPr>
      </w:pPr>
      <w:r w:rsidRPr="009B4369">
        <w:rPr>
          <w:rFonts w:ascii="Arial" w:hAnsi="Arial" w:cs="Arial"/>
          <w:b/>
          <w:color w:val="auto"/>
        </w:rPr>
        <w:t>CONFERENCE (</w:t>
      </w:r>
      <w:proofErr w:type="spellStart"/>
      <w:r w:rsidRPr="009B4369">
        <w:rPr>
          <w:rFonts w:ascii="Arial" w:hAnsi="Arial" w:cs="Arial"/>
          <w:b/>
          <w:color w:val="auto"/>
        </w:rPr>
        <w:t>idEvenementConf</w:t>
      </w:r>
      <w:proofErr w:type="spellEnd"/>
      <w:r w:rsidRPr="009B4369">
        <w:rPr>
          <w:rFonts w:ascii="Arial" w:hAnsi="Arial" w:cs="Arial"/>
          <w:b/>
          <w:color w:val="auto"/>
        </w:rPr>
        <w:t xml:space="preserve">, </w:t>
      </w:r>
      <w:proofErr w:type="spellStart"/>
      <w:r w:rsidRPr="009B4369">
        <w:rPr>
          <w:rFonts w:ascii="Arial" w:hAnsi="Arial" w:cs="Arial"/>
          <w:b/>
          <w:color w:val="auto"/>
        </w:rPr>
        <w:t>theme</w:t>
      </w:r>
      <w:proofErr w:type="spellEnd"/>
      <w:r w:rsidRPr="009B4369">
        <w:rPr>
          <w:rFonts w:ascii="Arial" w:hAnsi="Arial" w:cs="Arial"/>
          <w:b/>
          <w:color w:val="auto"/>
        </w:rPr>
        <w:t>)</w:t>
      </w:r>
    </w:p>
    <w:p w14:paraId="0E57F07B" w14:textId="77777777" w:rsidR="00B44669" w:rsidRPr="009B4369" w:rsidRDefault="00B44669">
      <w:pPr>
        <w:tabs>
          <w:tab w:val="left" w:pos="567"/>
          <w:tab w:val="left" w:pos="1134"/>
          <w:tab w:val="left" w:pos="1701"/>
          <w:tab w:val="left" w:pos="2268"/>
        </w:tabs>
        <w:spacing w:after="0"/>
        <w:ind w:left="709"/>
        <w:rPr>
          <w:rFonts w:ascii="Arial" w:hAnsi="Arial" w:cs="Arial"/>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primaire : </w:t>
      </w:r>
      <w:r w:rsidRPr="009B4369">
        <w:rPr>
          <w:rFonts w:ascii="Arial" w:hAnsi="Arial" w:cs="Arial"/>
          <w:color w:val="auto"/>
        </w:rPr>
        <w:tab/>
      </w:r>
      <w:proofErr w:type="spellStart"/>
      <w:r w:rsidRPr="009B4369">
        <w:rPr>
          <w:rFonts w:ascii="Arial" w:hAnsi="Arial" w:cs="Arial"/>
          <w:color w:val="auto"/>
        </w:rPr>
        <w:t>idEvenementConf</w:t>
      </w:r>
      <w:proofErr w:type="spellEnd"/>
    </w:p>
    <w:p w14:paraId="5EB14B31" w14:textId="77777777" w:rsidR="00B44669" w:rsidRPr="009B4369" w:rsidRDefault="00B44669">
      <w:pPr>
        <w:tabs>
          <w:tab w:val="left" w:pos="567"/>
          <w:tab w:val="left" w:pos="1134"/>
          <w:tab w:val="left" w:pos="1701"/>
          <w:tab w:val="left" w:pos="2268"/>
        </w:tabs>
        <w:spacing w:after="0"/>
        <w:ind w:left="709"/>
        <w:rPr>
          <w:rFonts w:ascii="Arial" w:hAnsi="Arial" w:cs="Arial"/>
          <w:b/>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étrangère : </w:t>
      </w:r>
      <w:r w:rsidRPr="009B4369">
        <w:rPr>
          <w:rFonts w:ascii="Arial" w:hAnsi="Arial" w:cs="Arial"/>
          <w:color w:val="auto"/>
        </w:rPr>
        <w:tab/>
      </w:r>
      <w:proofErr w:type="spellStart"/>
      <w:r w:rsidRPr="009B4369">
        <w:rPr>
          <w:rFonts w:ascii="Arial" w:hAnsi="Arial" w:cs="Arial"/>
          <w:color w:val="auto"/>
        </w:rPr>
        <w:t>idEvenementConf</w:t>
      </w:r>
      <w:proofErr w:type="spellEnd"/>
      <w:r w:rsidRPr="009B4369">
        <w:rPr>
          <w:rFonts w:ascii="Arial" w:hAnsi="Arial" w:cs="Arial"/>
          <w:color w:val="auto"/>
        </w:rPr>
        <w:t xml:space="preserve"> en référence à id de </w:t>
      </w:r>
      <w:proofErr w:type="spellStart"/>
      <w:r w:rsidRPr="009B4369">
        <w:rPr>
          <w:rFonts w:ascii="Arial" w:hAnsi="Arial" w:cs="Arial"/>
          <w:color w:val="auto"/>
        </w:rPr>
        <w:t>Evenement</w:t>
      </w:r>
      <w:proofErr w:type="spellEnd"/>
    </w:p>
    <w:p w14:paraId="529E6C98" w14:textId="77777777" w:rsidR="00B44669" w:rsidRPr="009B4369" w:rsidRDefault="00B44669" w:rsidP="006C6CF1">
      <w:pPr>
        <w:tabs>
          <w:tab w:val="left" w:pos="567"/>
          <w:tab w:val="left" w:pos="1134"/>
          <w:tab w:val="left" w:pos="1701"/>
          <w:tab w:val="left" w:pos="2268"/>
        </w:tabs>
        <w:spacing w:before="180" w:after="0"/>
        <w:rPr>
          <w:rFonts w:ascii="Arial" w:hAnsi="Arial" w:cs="Arial"/>
          <w:i/>
          <w:color w:val="auto"/>
        </w:rPr>
      </w:pPr>
      <w:r w:rsidRPr="009B4369">
        <w:rPr>
          <w:rFonts w:ascii="Arial" w:hAnsi="Arial" w:cs="Arial"/>
          <w:b/>
          <w:color w:val="auto"/>
        </w:rPr>
        <w:t>INITIATION (</w:t>
      </w:r>
      <w:proofErr w:type="spellStart"/>
      <w:r w:rsidRPr="009B4369">
        <w:rPr>
          <w:rFonts w:ascii="Arial" w:hAnsi="Arial" w:cs="Arial"/>
          <w:b/>
          <w:color w:val="auto"/>
        </w:rPr>
        <w:t>idEvenementInit</w:t>
      </w:r>
      <w:proofErr w:type="spellEnd"/>
      <w:r w:rsidRPr="009B4369">
        <w:rPr>
          <w:rFonts w:ascii="Arial" w:hAnsi="Arial" w:cs="Arial"/>
          <w:b/>
          <w:color w:val="auto"/>
        </w:rPr>
        <w:t xml:space="preserve">, </w:t>
      </w:r>
      <w:proofErr w:type="spellStart"/>
      <w:r w:rsidRPr="009B4369">
        <w:rPr>
          <w:rFonts w:ascii="Arial" w:hAnsi="Arial" w:cs="Arial"/>
          <w:b/>
          <w:color w:val="auto"/>
        </w:rPr>
        <w:t>nbPlaces</w:t>
      </w:r>
      <w:proofErr w:type="spellEnd"/>
      <w:r w:rsidRPr="009B4369">
        <w:rPr>
          <w:rFonts w:ascii="Arial" w:hAnsi="Arial" w:cs="Arial"/>
          <w:b/>
          <w:color w:val="auto"/>
        </w:rPr>
        <w:t>)</w:t>
      </w:r>
    </w:p>
    <w:p w14:paraId="22B8DC3C" w14:textId="77777777" w:rsidR="00B44669" w:rsidRPr="009B4369" w:rsidRDefault="00B44669">
      <w:pPr>
        <w:tabs>
          <w:tab w:val="left" w:pos="567"/>
          <w:tab w:val="left" w:pos="1134"/>
          <w:tab w:val="left" w:pos="1701"/>
          <w:tab w:val="left" w:pos="2268"/>
        </w:tabs>
        <w:spacing w:after="0"/>
        <w:ind w:left="709"/>
        <w:rPr>
          <w:rFonts w:ascii="Arial" w:hAnsi="Arial" w:cs="Arial"/>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primaire : </w:t>
      </w:r>
      <w:r w:rsidRPr="009B4369">
        <w:rPr>
          <w:rFonts w:ascii="Arial" w:hAnsi="Arial" w:cs="Arial"/>
          <w:color w:val="auto"/>
        </w:rPr>
        <w:tab/>
      </w:r>
      <w:proofErr w:type="spellStart"/>
      <w:r w:rsidRPr="009B4369">
        <w:rPr>
          <w:rFonts w:ascii="Arial" w:hAnsi="Arial" w:cs="Arial"/>
          <w:color w:val="auto"/>
        </w:rPr>
        <w:t>idEvenementInit</w:t>
      </w:r>
      <w:proofErr w:type="spellEnd"/>
    </w:p>
    <w:p w14:paraId="28E5BB8C" w14:textId="77777777" w:rsidR="00B44669" w:rsidRPr="009B4369" w:rsidRDefault="00B44669">
      <w:pPr>
        <w:tabs>
          <w:tab w:val="left" w:pos="567"/>
          <w:tab w:val="left" w:pos="1134"/>
          <w:tab w:val="left" w:pos="1701"/>
          <w:tab w:val="left" w:pos="2268"/>
        </w:tabs>
        <w:spacing w:after="0"/>
        <w:ind w:left="709"/>
        <w:rPr>
          <w:rFonts w:ascii="Arial" w:hAnsi="Arial" w:cs="Arial"/>
          <w:b/>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étrangère : </w:t>
      </w:r>
      <w:r w:rsidRPr="009B4369">
        <w:rPr>
          <w:rFonts w:ascii="Arial" w:hAnsi="Arial" w:cs="Arial"/>
          <w:color w:val="auto"/>
        </w:rPr>
        <w:tab/>
      </w:r>
      <w:proofErr w:type="spellStart"/>
      <w:r w:rsidRPr="009B4369">
        <w:rPr>
          <w:rFonts w:ascii="Arial" w:hAnsi="Arial" w:cs="Arial"/>
          <w:color w:val="auto"/>
        </w:rPr>
        <w:t>idEvenementInit</w:t>
      </w:r>
      <w:proofErr w:type="spellEnd"/>
      <w:r w:rsidRPr="009B4369">
        <w:rPr>
          <w:rFonts w:ascii="Arial" w:hAnsi="Arial" w:cs="Arial"/>
          <w:color w:val="auto"/>
        </w:rPr>
        <w:t xml:space="preserve"> en référence à id de </w:t>
      </w:r>
      <w:proofErr w:type="spellStart"/>
      <w:r w:rsidRPr="009B4369">
        <w:rPr>
          <w:rFonts w:ascii="Arial" w:hAnsi="Arial" w:cs="Arial"/>
          <w:color w:val="auto"/>
        </w:rPr>
        <w:t>Evenement</w:t>
      </w:r>
      <w:proofErr w:type="spellEnd"/>
    </w:p>
    <w:p w14:paraId="1058A3DB" w14:textId="77777777" w:rsidR="00B44669" w:rsidRPr="009B4369" w:rsidRDefault="00B44669" w:rsidP="006C6CF1">
      <w:pPr>
        <w:tabs>
          <w:tab w:val="left" w:pos="567"/>
          <w:tab w:val="left" w:pos="1134"/>
          <w:tab w:val="left" w:pos="1701"/>
          <w:tab w:val="left" w:pos="2268"/>
        </w:tabs>
        <w:spacing w:before="180" w:after="0"/>
        <w:rPr>
          <w:rFonts w:ascii="Arial" w:hAnsi="Arial" w:cs="Arial"/>
          <w:i/>
          <w:color w:val="auto"/>
        </w:rPr>
      </w:pPr>
      <w:r w:rsidRPr="009B4369">
        <w:rPr>
          <w:rFonts w:ascii="Arial" w:hAnsi="Arial" w:cs="Arial"/>
          <w:b/>
          <w:color w:val="auto"/>
        </w:rPr>
        <w:t>INSCRIRE (</w:t>
      </w:r>
      <w:proofErr w:type="spellStart"/>
      <w:r w:rsidRPr="009B4369">
        <w:rPr>
          <w:rFonts w:ascii="Arial" w:hAnsi="Arial" w:cs="Arial"/>
          <w:b/>
          <w:color w:val="auto"/>
        </w:rPr>
        <w:t>idEvenementInit</w:t>
      </w:r>
      <w:proofErr w:type="spellEnd"/>
      <w:r w:rsidRPr="009B4369">
        <w:rPr>
          <w:rFonts w:ascii="Arial" w:hAnsi="Arial" w:cs="Arial"/>
          <w:b/>
          <w:color w:val="auto"/>
        </w:rPr>
        <w:t xml:space="preserve">, </w:t>
      </w:r>
      <w:proofErr w:type="spellStart"/>
      <w:r w:rsidRPr="009B4369">
        <w:rPr>
          <w:rFonts w:ascii="Arial" w:hAnsi="Arial" w:cs="Arial"/>
          <w:b/>
          <w:color w:val="auto"/>
        </w:rPr>
        <w:t>idMembre</w:t>
      </w:r>
      <w:proofErr w:type="spellEnd"/>
      <w:r w:rsidRPr="009B4369">
        <w:rPr>
          <w:rFonts w:ascii="Arial" w:hAnsi="Arial" w:cs="Arial"/>
          <w:b/>
          <w:color w:val="auto"/>
        </w:rPr>
        <w:t>)</w:t>
      </w:r>
    </w:p>
    <w:p w14:paraId="3392D2AA" w14:textId="77777777" w:rsidR="00B44669" w:rsidRPr="009B4369" w:rsidRDefault="00B44669">
      <w:pPr>
        <w:tabs>
          <w:tab w:val="left" w:pos="567"/>
          <w:tab w:val="left" w:pos="1134"/>
          <w:tab w:val="left" w:pos="1701"/>
          <w:tab w:val="left" w:pos="2268"/>
        </w:tabs>
        <w:spacing w:after="0"/>
        <w:ind w:left="709"/>
        <w:rPr>
          <w:rFonts w:ascii="Arial" w:hAnsi="Arial" w:cs="Arial"/>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primaire : </w:t>
      </w:r>
      <w:r w:rsidRPr="009B4369">
        <w:rPr>
          <w:rFonts w:ascii="Arial" w:hAnsi="Arial" w:cs="Arial"/>
          <w:color w:val="auto"/>
        </w:rPr>
        <w:tab/>
      </w:r>
      <w:proofErr w:type="spellStart"/>
      <w:r w:rsidRPr="009B4369">
        <w:rPr>
          <w:rFonts w:ascii="Arial" w:hAnsi="Arial" w:cs="Arial"/>
          <w:color w:val="auto"/>
        </w:rPr>
        <w:t>idEvenementInit</w:t>
      </w:r>
      <w:proofErr w:type="spellEnd"/>
      <w:r w:rsidRPr="009B4369">
        <w:rPr>
          <w:rFonts w:ascii="Arial" w:hAnsi="Arial" w:cs="Arial"/>
          <w:color w:val="auto"/>
        </w:rPr>
        <w:t xml:space="preserve">, </w:t>
      </w:r>
      <w:proofErr w:type="spellStart"/>
      <w:r w:rsidRPr="009B4369">
        <w:rPr>
          <w:rFonts w:ascii="Arial" w:hAnsi="Arial" w:cs="Arial"/>
          <w:color w:val="auto"/>
        </w:rPr>
        <w:t>idMembre</w:t>
      </w:r>
      <w:proofErr w:type="spellEnd"/>
    </w:p>
    <w:p w14:paraId="22A88FE3" w14:textId="77777777" w:rsidR="00B44669" w:rsidRPr="009B4369" w:rsidRDefault="00B44669">
      <w:pPr>
        <w:tabs>
          <w:tab w:val="left" w:pos="567"/>
          <w:tab w:val="left" w:pos="1134"/>
          <w:tab w:val="left" w:pos="1701"/>
          <w:tab w:val="left" w:pos="2268"/>
        </w:tabs>
        <w:spacing w:after="0"/>
        <w:ind w:left="709"/>
        <w:rPr>
          <w:rFonts w:ascii="Arial" w:eastAsia="Times New Roman" w:hAnsi="Arial" w:cs="Arial"/>
          <w:color w:val="auto"/>
        </w:rPr>
      </w:pPr>
      <w:proofErr w:type="gramStart"/>
      <w:r w:rsidRPr="009B4369">
        <w:rPr>
          <w:rFonts w:ascii="Arial" w:hAnsi="Arial" w:cs="Arial"/>
          <w:color w:val="auto"/>
        </w:rPr>
        <w:t>clé</w:t>
      </w:r>
      <w:proofErr w:type="gramEnd"/>
      <w:r w:rsidRPr="009B4369">
        <w:rPr>
          <w:rFonts w:ascii="Arial" w:hAnsi="Arial" w:cs="Arial"/>
          <w:color w:val="auto"/>
        </w:rPr>
        <w:t xml:space="preserve"> étrangère : </w:t>
      </w:r>
      <w:r w:rsidRPr="009B4369">
        <w:rPr>
          <w:rFonts w:ascii="Arial" w:hAnsi="Arial" w:cs="Arial"/>
          <w:color w:val="auto"/>
        </w:rPr>
        <w:tab/>
      </w:r>
      <w:proofErr w:type="spellStart"/>
      <w:r w:rsidRPr="009B4369">
        <w:rPr>
          <w:rFonts w:ascii="Arial" w:hAnsi="Arial" w:cs="Arial"/>
          <w:color w:val="auto"/>
        </w:rPr>
        <w:t>idEvenementInit</w:t>
      </w:r>
      <w:proofErr w:type="spellEnd"/>
      <w:r w:rsidRPr="009B4369">
        <w:rPr>
          <w:rFonts w:ascii="Arial" w:hAnsi="Arial" w:cs="Arial"/>
          <w:color w:val="auto"/>
        </w:rPr>
        <w:t xml:space="preserve"> en référence à </w:t>
      </w:r>
      <w:proofErr w:type="spellStart"/>
      <w:r w:rsidRPr="009B4369">
        <w:rPr>
          <w:rFonts w:ascii="Arial" w:hAnsi="Arial" w:cs="Arial"/>
          <w:color w:val="auto"/>
        </w:rPr>
        <w:t>idEvenementInit</w:t>
      </w:r>
      <w:proofErr w:type="spellEnd"/>
      <w:r w:rsidRPr="009B4369">
        <w:rPr>
          <w:rFonts w:ascii="Arial" w:hAnsi="Arial" w:cs="Arial"/>
          <w:color w:val="auto"/>
        </w:rPr>
        <w:t xml:space="preserve"> de Initiation</w:t>
      </w:r>
    </w:p>
    <w:p w14:paraId="37A4BFEC" w14:textId="77777777" w:rsidR="00B44669" w:rsidRPr="009B4369" w:rsidRDefault="00B44669">
      <w:pPr>
        <w:tabs>
          <w:tab w:val="left" w:pos="567"/>
          <w:tab w:val="left" w:pos="1134"/>
          <w:tab w:val="left" w:pos="1701"/>
          <w:tab w:val="left" w:pos="2268"/>
        </w:tabs>
        <w:spacing w:after="0"/>
        <w:ind w:left="709"/>
        <w:rPr>
          <w:rFonts w:ascii="Arial" w:eastAsia="Times New Roman" w:hAnsi="Arial" w:cs="Arial"/>
          <w:color w:val="auto"/>
        </w:rPr>
      </w:pPr>
      <w:proofErr w:type="gramStart"/>
      <w:r w:rsidRPr="009B4369">
        <w:rPr>
          <w:rFonts w:ascii="Arial" w:eastAsia="Times New Roman" w:hAnsi="Arial" w:cs="Arial"/>
          <w:color w:val="auto"/>
        </w:rPr>
        <w:t>clé</w:t>
      </w:r>
      <w:proofErr w:type="gramEnd"/>
      <w:r w:rsidRPr="009B4369">
        <w:rPr>
          <w:rFonts w:ascii="Arial" w:eastAsia="Times New Roman" w:hAnsi="Arial" w:cs="Arial"/>
          <w:color w:val="auto"/>
        </w:rPr>
        <w:t xml:space="preserve"> étrangère : </w:t>
      </w:r>
      <w:r w:rsidRPr="009B4369">
        <w:rPr>
          <w:rFonts w:ascii="Arial" w:eastAsia="Times New Roman" w:hAnsi="Arial" w:cs="Arial"/>
          <w:color w:val="auto"/>
        </w:rPr>
        <w:tab/>
      </w:r>
      <w:proofErr w:type="spellStart"/>
      <w:r w:rsidRPr="009B4369">
        <w:rPr>
          <w:rFonts w:ascii="Arial" w:eastAsia="Times New Roman" w:hAnsi="Arial" w:cs="Arial"/>
          <w:color w:val="auto"/>
        </w:rPr>
        <w:t>idMembre</w:t>
      </w:r>
      <w:proofErr w:type="spellEnd"/>
      <w:r w:rsidRPr="009B4369">
        <w:rPr>
          <w:rFonts w:ascii="Arial" w:eastAsia="Times New Roman" w:hAnsi="Arial" w:cs="Arial"/>
          <w:color w:val="auto"/>
        </w:rPr>
        <w:t xml:space="preserve"> en référence à id de Membre</w:t>
      </w:r>
    </w:p>
    <w:p w14:paraId="46638D03" w14:textId="77777777" w:rsidR="00B44669" w:rsidRPr="009B4369" w:rsidRDefault="00B44669">
      <w:pPr>
        <w:rPr>
          <w:rFonts w:ascii="Arial" w:eastAsia="Times New Roman" w:hAnsi="Arial" w:cs="Arial"/>
          <w:i/>
          <w:color w:val="auto"/>
        </w:rPr>
      </w:pPr>
    </w:p>
    <w:p w14:paraId="7425827B" w14:textId="77777777" w:rsidR="00B44669" w:rsidRPr="009B4369" w:rsidRDefault="00B44669" w:rsidP="009E6F15">
      <w:pPr>
        <w:pStyle w:val="TitreDoc"/>
        <w:rPr>
          <w:color w:val="auto"/>
        </w:rPr>
      </w:pPr>
      <w:bookmarkStart w:id="20" w:name="_Toc62060689"/>
      <w:r w:rsidRPr="009B4369">
        <w:rPr>
          <w:color w:val="auto"/>
        </w:rPr>
        <w:lastRenderedPageBreak/>
        <w:t>DOCUMENT 9</w:t>
      </w:r>
      <w:r w:rsidRPr="009B4369">
        <w:rPr>
          <w:color w:val="auto"/>
          <w:u w:val="none"/>
        </w:rPr>
        <w:t xml:space="preserve"> : </w:t>
      </w:r>
      <w:r w:rsidR="000320CA" w:rsidRPr="009B4369">
        <w:rPr>
          <w:color w:val="auto"/>
          <w:u w:val="none"/>
        </w:rPr>
        <w:t>i</w:t>
      </w:r>
      <w:r w:rsidRPr="009B4369">
        <w:rPr>
          <w:color w:val="auto"/>
          <w:u w:val="none"/>
        </w:rPr>
        <w:t>nterface graphique affichant la liste des hackathons</w:t>
      </w:r>
      <w:bookmarkEnd w:id="20"/>
    </w:p>
    <w:p w14:paraId="5E0B9315" w14:textId="10B3617E" w:rsidR="00B44669" w:rsidRPr="009B4369" w:rsidRDefault="00F903E2" w:rsidP="00C50293">
      <w:pPr>
        <w:pStyle w:val="NormalWeb"/>
        <w:spacing w:after="0"/>
        <w:jc w:val="center"/>
        <w:rPr>
          <w:color w:val="auto"/>
        </w:rPr>
      </w:pPr>
      <w:r w:rsidRPr="009B4369">
        <w:rPr>
          <w:noProof/>
          <w:color w:val="auto"/>
          <w:lang w:eastAsia="fr-FR"/>
        </w:rPr>
        <w:drawing>
          <wp:inline distT="0" distB="0" distL="0" distR="0" wp14:anchorId="56E81A0F" wp14:editId="1540ECB5">
            <wp:extent cx="3697137" cy="4203511"/>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733717" cy="4245101"/>
                    </a:xfrm>
                    <a:prstGeom prst="rect">
                      <a:avLst/>
                    </a:prstGeom>
                  </pic:spPr>
                </pic:pic>
              </a:graphicData>
            </a:graphic>
          </wp:inline>
        </w:drawing>
      </w:r>
    </w:p>
    <w:p w14:paraId="7D1663C4" w14:textId="77777777" w:rsidR="00681B89" w:rsidRPr="009B4369" w:rsidRDefault="00681B89">
      <w:pPr>
        <w:tabs>
          <w:tab w:val="clear" w:pos="708"/>
        </w:tabs>
        <w:suppressAutoHyphens w:val="0"/>
        <w:spacing w:after="0" w:line="240" w:lineRule="auto"/>
        <w:rPr>
          <w:rFonts w:ascii="Arial" w:eastAsia="Times New Roman" w:hAnsi="Arial" w:cs="Arial"/>
          <w:b/>
          <w:color w:val="auto"/>
          <w:sz w:val="26"/>
          <w:szCs w:val="26"/>
          <w:u w:val="single"/>
        </w:rPr>
      </w:pPr>
      <w:r w:rsidRPr="009B4369">
        <w:rPr>
          <w:color w:val="auto"/>
        </w:rPr>
        <w:br w:type="page"/>
      </w:r>
    </w:p>
    <w:p w14:paraId="5EFE5FEB" w14:textId="77777777" w:rsidR="00B44669" w:rsidRPr="009B4369" w:rsidRDefault="00B44669" w:rsidP="009E6F15">
      <w:pPr>
        <w:pStyle w:val="TitreDoc"/>
        <w:rPr>
          <w:rFonts w:ascii="Courier New" w:eastAsia="Calibri" w:hAnsi="Courier New" w:cs="Courier New"/>
          <w:bCs/>
          <w:color w:val="auto"/>
          <w:sz w:val="20"/>
          <w:szCs w:val="20"/>
        </w:rPr>
      </w:pPr>
      <w:bookmarkStart w:id="21" w:name="_Toc62060690"/>
      <w:r w:rsidRPr="009B4369">
        <w:rPr>
          <w:color w:val="auto"/>
        </w:rPr>
        <w:lastRenderedPageBreak/>
        <w:t>D</w:t>
      </w:r>
      <w:r w:rsidR="00107FAF" w:rsidRPr="009B4369">
        <w:rPr>
          <w:color w:val="auto"/>
        </w:rPr>
        <w:t>OCUMENT</w:t>
      </w:r>
      <w:r w:rsidRPr="009B4369">
        <w:rPr>
          <w:color w:val="auto"/>
        </w:rPr>
        <w:t xml:space="preserve"> </w:t>
      </w:r>
      <w:r w:rsidR="00302AED" w:rsidRPr="009B4369">
        <w:rPr>
          <w:color w:val="auto"/>
        </w:rPr>
        <w:t>10</w:t>
      </w:r>
      <w:r w:rsidRPr="009B4369">
        <w:rPr>
          <w:color w:val="auto"/>
          <w:u w:val="none"/>
        </w:rPr>
        <w:t> : fichier</w:t>
      </w:r>
      <w:r w:rsidRPr="009B4369">
        <w:rPr>
          <w:rFonts w:eastAsia="Calibri"/>
          <w:color w:val="auto"/>
          <w:sz w:val="22"/>
          <w:szCs w:val="22"/>
          <w:u w:val="none"/>
        </w:rPr>
        <w:t xml:space="preserve"> </w:t>
      </w:r>
      <w:proofErr w:type="spellStart"/>
      <w:r w:rsidRPr="009B4369">
        <w:rPr>
          <w:i/>
          <w:iCs/>
          <w:color w:val="auto"/>
          <w:u w:val="none"/>
        </w:rPr>
        <w:t>liste.vue</w:t>
      </w:r>
      <w:bookmarkEnd w:id="21"/>
      <w:proofErr w:type="spellEnd"/>
    </w:p>
    <w:p w14:paraId="5FB2B52D"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&lt;</w:t>
      </w:r>
      <w:proofErr w:type="spellStart"/>
      <w:proofErr w:type="gramStart"/>
      <w:r w:rsidRPr="009B4369">
        <w:rPr>
          <w:rFonts w:ascii="Arial" w:eastAsia="Calibri" w:hAnsi="Arial" w:cs="Arial"/>
          <w:bCs/>
          <w:color w:val="auto"/>
          <w:sz w:val="22"/>
          <w:szCs w:val="22"/>
        </w:rPr>
        <w:t>template</w:t>
      </w:r>
      <w:proofErr w:type="spellEnd"/>
      <w:proofErr w:type="gramEnd"/>
      <w:r w:rsidRPr="009B4369">
        <w:rPr>
          <w:rFonts w:ascii="Arial" w:eastAsia="Calibri" w:hAnsi="Arial" w:cs="Arial"/>
          <w:bCs/>
          <w:color w:val="auto"/>
          <w:sz w:val="22"/>
          <w:szCs w:val="22"/>
        </w:rPr>
        <w:t>&gt;</w:t>
      </w:r>
    </w:p>
    <w:p w14:paraId="65DD7462"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div</w:t>
      </w:r>
      <w:proofErr w:type="gramEnd"/>
      <w:r w:rsidRPr="009B4369">
        <w:rPr>
          <w:rFonts w:ascii="Arial" w:eastAsia="Calibri" w:hAnsi="Arial" w:cs="Arial"/>
          <w:bCs/>
          <w:color w:val="auto"/>
          <w:sz w:val="22"/>
          <w:szCs w:val="22"/>
        </w:rPr>
        <w:t>&gt;</w:t>
      </w:r>
    </w:p>
    <w:p w14:paraId="7BC6C929"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lang w:val="en-US"/>
        </w:rPr>
      </w:pPr>
      <w:r w:rsidRPr="009B4369">
        <w:rPr>
          <w:rFonts w:ascii="Arial" w:eastAsia="Calibri" w:hAnsi="Arial" w:cs="Arial"/>
          <w:bCs/>
          <w:color w:val="auto"/>
          <w:sz w:val="22"/>
          <w:szCs w:val="22"/>
          <w:lang w:val="en-US"/>
        </w:rPr>
        <w:t xml:space="preserve">    &lt;div class="row" id="</w:t>
      </w:r>
      <w:proofErr w:type="spellStart"/>
      <w:r w:rsidRPr="009B4369">
        <w:rPr>
          <w:rFonts w:ascii="Arial" w:eastAsia="Calibri" w:hAnsi="Arial" w:cs="Arial"/>
          <w:bCs/>
          <w:color w:val="auto"/>
          <w:sz w:val="22"/>
          <w:szCs w:val="22"/>
          <w:lang w:val="en-US"/>
        </w:rPr>
        <w:t>filtre</w:t>
      </w:r>
      <w:proofErr w:type="spellEnd"/>
      <w:r w:rsidRPr="009B4369">
        <w:rPr>
          <w:rFonts w:ascii="Arial" w:eastAsia="Calibri" w:hAnsi="Arial" w:cs="Arial"/>
          <w:bCs/>
          <w:color w:val="auto"/>
          <w:sz w:val="22"/>
          <w:szCs w:val="22"/>
          <w:lang w:val="en-US"/>
        </w:rPr>
        <w:t>"&gt;</w:t>
      </w:r>
    </w:p>
    <w:p w14:paraId="142029E0"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lang w:val="en-US"/>
        </w:rPr>
        <w:t xml:space="preserve">      </w:t>
      </w:r>
      <w:r w:rsidRPr="009B4369">
        <w:rPr>
          <w:rFonts w:ascii="Arial" w:eastAsia="Calibri" w:hAnsi="Arial" w:cs="Arial"/>
          <w:bCs/>
          <w:color w:val="auto"/>
          <w:sz w:val="22"/>
          <w:szCs w:val="22"/>
        </w:rPr>
        <w:t>&lt;</w:t>
      </w:r>
      <w:proofErr w:type="gramStart"/>
      <w:r w:rsidRPr="009B4369">
        <w:rPr>
          <w:rFonts w:ascii="Arial" w:eastAsia="Calibri" w:hAnsi="Arial" w:cs="Arial"/>
          <w:bCs/>
          <w:color w:val="auto"/>
          <w:sz w:val="22"/>
          <w:szCs w:val="22"/>
        </w:rPr>
        <w:t>div</w:t>
      </w:r>
      <w:proofErr w:type="gramEnd"/>
      <w:r w:rsidRPr="009B4369">
        <w:rPr>
          <w:rFonts w:ascii="Arial" w:eastAsia="Calibri" w:hAnsi="Arial" w:cs="Arial"/>
          <w:bCs/>
          <w:color w:val="auto"/>
          <w:sz w:val="22"/>
          <w:szCs w:val="22"/>
        </w:rPr>
        <w:t xml:space="preserve"> class="col"&gt;</w:t>
      </w:r>
    </w:p>
    <w:p w14:paraId="1781A919" w14:textId="6403C324" w:rsidR="00494615"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input</w:t>
      </w:r>
      <w:proofErr w:type="gramEnd"/>
      <w:r w:rsidRPr="009B4369">
        <w:rPr>
          <w:rFonts w:ascii="Arial" w:eastAsia="Calibri" w:hAnsi="Arial" w:cs="Arial"/>
          <w:bCs/>
          <w:color w:val="auto"/>
          <w:sz w:val="22"/>
          <w:szCs w:val="22"/>
        </w:rPr>
        <w:t xml:space="preserve"> type="</w:t>
      </w:r>
      <w:proofErr w:type="spellStart"/>
      <w:r w:rsidRPr="009B4369">
        <w:rPr>
          <w:rFonts w:ascii="Arial" w:eastAsia="Calibri" w:hAnsi="Arial" w:cs="Arial"/>
          <w:bCs/>
          <w:color w:val="auto"/>
          <w:sz w:val="22"/>
          <w:szCs w:val="22"/>
        </w:rPr>
        <w:t>text</w:t>
      </w:r>
      <w:proofErr w:type="spellEnd"/>
      <w:r w:rsidRPr="009B4369">
        <w:rPr>
          <w:rFonts w:ascii="Arial" w:eastAsia="Calibri" w:hAnsi="Arial" w:cs="Arial"/>
          <w:bCs/>
          <w:color w:val="auto"/>
          <w:sz w:val="22"/>
          <w:szCs w:val="22"/>
        </w:rPr>
        <w:t xml:space="preserve">" </w:t>
      </w:r>
      <w:proofErr w:type="spellStart"/>
      <w:r w:rsidRPr="009B4369">
        <w:rPr>
          <w:rFonts w:ascii="Arial" w:eastAsia="Calibri" w:hAnsi="Arial" w:cs="Arial"/>
          <w:bCs/>
          <w:color w:val="auto"/>
          <w:sz w:val="22"/>
          <w:szCs w:val="22"/>
        </w:rPr>
        <w:t>name</w:t>
      </w:r>
      <w:proofErr w:type="spellEnd"/>
      <w:r w:rsidRPr="009B4369">
        <w:rPr>
          <w:rFonts w:ascii="Arial" w:eastAsia="Calibri" w:hAnsi="Arial" w:cs="Arial"/>
          <w:bCs/>
          <w:color w:val="auto"/>
          <w:sz w:val="22"/>
          <w:szCs w:val="22"/>
        </w:rPr>
        <w:t>="</w:t>
      </w:r>
      <w:proofErr w:type="spellStart"/>
      <w:r w:rsidR="00226521" w:rsidRPr="009B4369">
        <w:rPr>
          <w:rFonts w:ascii="Arial" w:eastAsia="Calibri" w:hAnsi="Arial" w:cs="Arial"/>
          <w:bCs/>
          <w:color w:val="auto"/>
          <w:sz w:val="22"/>
          <w:szCs w:val="22"/>
        </w:rPr>
        <w:t>crit</w:t>
      </w:r>
      <w:r w:rsidR="009B7034" w:rsidRPr="009B4369">
        <w:rPr>
          <w:rFonts w:ascii="Arial" w:eastAsia="Calibri" w:hAnsi="Arial" w:cs="Arial"/>
          <w:bCs/>
          <w:color w:val="auto"/>
          <w:sz w:val="22"/>
          <w:szCs w:val="22"/>
        </w:rPr>
        <w:t>e</w:t>
      </w:r>
      <w:r w:rsidR="00226521" w:rsidRPr="009B4369">
        <w:rPr>
          <w:rFonts w:ascii="Arial" w:eastAsia="Calibri" w:hAnsi="Arial" w:cs="Arial"/>
          <w:bCs/>
          <w:color w:val="auto"/>
          <w:sz w:val="22"/>
          <w:szCs w:val="22"/>
        </w:rPr>
        <w:t>re</w:t>
      </w:r>
      <w:proofErr w:type="spellEnd"/>
      <w:r w:rsidRPr="009B4369">
        <w:rPr>
          <w:rFonts w:ascii="Arial" w:eastAsia="Calibri" w:hAnsi="Arial" w:cs="Arial"/>
          <w:bCs/>
          <w:color w:val="auto"/>
          <w:sz w:val="22"/>
          <w:szCs w:val="22"/>
        </w:rPr>
        <w:t xml:space="preserve">" </w:t>
      </w:r>
      <w:proofErr w:type="spellStart"/>
      <w:r w:rsidR="00494615" w:rsidRPr="009B4369">
        <w:rPr>
          <w:rFonts w:ascii="Arial" w:eastAsia="Calibri" w:hAnsi="Arial" w:cs="Arial"/>
          <w:bCs/>
          <w:color w:val="auto"/>
          <w:sz w:val="22"/>
          <w:szCs w:val="22"/>
        </w:rPr>
        <w:t>placeholder</w:t>
      </w:r>
      <w:proofErr w:type="spellEnd"/>
      <w:r w:rsidR="00494615" w:rsidRPr="009B4369">
        <w:rPr>
          <w:rFonts w:ascii="Arial" w:eastAsia="Calibri" w:hAnsi="Arial" w:cs="Arial"/>
          <w:bCs/>
          <w:color w:val="auto"/>
          <w:sz w:val="22"/>
          <w:szCs w:val="22"/>
        </w:rPr>
        <w:t>="Votre critère de recherche…"</w:t>
      </w:r>
    </w:p>
    <w:p w14:paraId="30F33325" w14:textId="0DFFFF40" w:rsidR="00B44669" w:rsidRPr="009B4369" w:rsidRDefault="00494615" w:rsidP="00494615">
      <w:pPr>
        <w:pStyle w:val="NormalWeb"/>
        <w:spacing w:before="0" w:after="0"/>
        <w:ind w:left="644"/>
        <w:jc w:val="both"/>
        <w:rPr>
          <w:rFonts w:ascii="Arial" w:eastAsia="Calibri" w:hAnsi="Arial" w:cs="Arial"/>
          <w:bCs/>
          <w:color w:val="auto"/>
          <w:sz w:val="22"/>
          <w:szCs w:val="22"/>
        </w:rPr>
      </w:pPr>
      <w:r w:rsidRPr="009B4369">
        <w:rPr>
          <w:rFonts w:ascii="Arial" w:eastAsia="Calibri" w:hAnsi="Arial" w:cs="Arial"/>
          <w:bCs/>
          <w:color w:val="auto"/>
          <w:sz w:val="22"/>
          <w:szCs w:val="22"/>
        </w:rPr>
        <w:tab/>
      </w:r>
      <w:r w:rsidRPr="009B4369">
        <w:rPr>
          <w:rFonts w:ascii="Arial" w:eastAsia="Calibri" w:hAnsi="Arial" w:cs="Arial"/>
          <w:bCs/>
          <w:color w:val="auto"/>
          <w:sz w:val="22"/>
          <w:szCs w:val="22"/>
        </w:rPr>
        <w:tab/>
      </w:r>
      <w:r w:rsidRPr="009B4369">
        <w:rPr>
          <w:rFonts w:ascii="Arial" w:eastAsia="Calibri" w:hAnsi="Arial" w:cs="Arial"/>
          <w:bCs/>
          <w:color w:val="auto"/>
          <w:sz w:val="22"/>
          <w:szCs w:val="22"/>
        </w:rPr>
        <w:tab/>
      </w:r>
      <w:r w:rsidRPr="009B4369">
        <w:rPr>
          <w:rFonts w:ascii="Arial" w:eastAsia="Calibri" w:hAnsi="Arial" w:cs="Arial"/>
          <w:bCs/>
          <w:color w:val="auto"/>
          <w:sz w:val="22"/>
          <w:szCs w:val="22"/>
        </w:rPr>
        <w:tab/>
      </w:r>
      <w:r w:rsidRPr="009B4369">
        <w:rPr>
          <w:rFonts w:ascii="Arial" w:eastAsia="Calibri" w:hAnsi="Arial" w:cs="Arial"/>
          <w:bCs/>
          <w:color w:val="auto"/>
          <w:sz w:val="22"/>
          <w:szCs w:val="22"/>
        </w:rPr>
        <w:tab/>
      </w:r>
      <w:r w:rsidRPr="009B4369">
        <w:rPr>
          <w:rFonts w:ascii="Arial" w:eastAsia="Calibri" w:hAnsi="Arial" w:cs="Arial"/>
          <w:bCs/>
          <w:color w:val="auto"/>
          <w:sz w:val="22"/>
          <w:szCs w:val="22"/>
        </w:rPr>
        <w:tab/>
        <w:t xml:space="preserve">         </w:t>
      </w:r>
      <w:proofErr w:type="gramStart"/>
      <w:r w:rsidR="00B44669" w:rsidRPr="009B4369">
        <w:rPr>
          <w:rFonts w:ascii="Arial" w:eastAsia="Calibri" w:hAnsi="Arial" w:cs="Arial"/>
          <w:bCs/>
          <w:color w:val="auto"/>
          <w:sz w:val="22"/>
          <w:szCs w:val="22"/>
        </w:rPr>
        <w:t>v</w:t>
      </w:r>
      <w:proofErr w:type="gramEnd"/>
      <w:r w:rsidR="00B44669" w:rsidRPr="009B4369">
        <w:rPr>
          <w:rFonts w:ascii="Arial" w:eastAsia="Calibri" w:hAnsi="Arial" w:cs="Arial"/>
          <w:bCs/>
          <w:color w:val="auto"/>
          <w:sz w:val="22"/>
          <w:szCs w:val="22"/>
        </w:rPr>
        <w:t>-model="recherche"&gt;</w:t>
      </w:r>
    </w:p>
    <w:p w14:paraId="7CFDD1D4"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&lt;/div&gt;</w:t>
      </w:r>
    </w:p>
    <w:p w14:paraId="3067A57B"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div</w:t>
      </w:r>
      <w:proofErr w:type="gramEnd"/>
      <w:r w:rsidRPr="009B4369">
        <w:rPr>
          <w:rFonts w:ascii="Arial" w:eastAsia="Calibri" w:hAnsi="Arial" w:cs="Arial"/>
          <w:bCs/>
          <w:color w:val="auto"/>
          <w:sz w:val="22"/>
          <w:szCs w:val="22"/>
        </w:rPr>
        <w:t xml:space="preserve"> class="col"&gt;</w:t>
      </w:r>
    </w:p>
    <w:p w14:paraId="13443614"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input</w:t>
      </w:r>
      <w:proofErr w:type="gramEnd"/>
      <w:r w:rsidRPr="009B4369">
        <w:rPr>
          <w:rFonts w:ascii="Arial" w:eastAsia="Calibri" w:hAnsi="Arial" w:cs="Arial"/>
          <w:bCs/>
          <w:color w:val="auto"/>
          <w:sz w:val="22"/>
          <w:szCs w:val="22"/>
        </w:rPr>
        <w:t xml:space="preserve"> type="</w:t>
      </w:r>
      <w:proofErr w:type="spellStart"/>
      <w:r w:rsidRPr="009B4369">
        <w:rPr>
          <w:rFonts w:ascii="Arial" w:eastAsia="Calibri" w:hAnsi="Arial" w:cs="Arial"/>
          <w:bCs/>
          <w:color w:val="auto"/>
          <w:sz w:val="22"/>
          <w:szCs w:val="22"/>
        </w:rPr>
        <w:t>button</w:t>
      </w:r>
      <w:proofErr w:type="spellEnd"/>
      <w:r w:rsidRPr="009B4369">
        <w:rPr>
          <w:rFonts w:ascii="Arial" w:eastAsia="Calibri" w:hAnsi="Arial" w:cs="Arial"/>
          <w:bCs/>
          <w:color w:val="auto"/>
          <w:sz w:val="22"/>
          <w:szCs w:val="22"/>
        </w:rPr>
        <w:t xml:space="preserve">" </w:t>
      </w:r>
      <w:proofErr w:type="spellStart"/>
      <w:r w:rsidRPr="009B4369">
        <w:rPr>
          <w:rFonts w:ascii="Arial" w:eastAsia="Calibri" w:hAnsi="Arial" w:cs="Arial"/>
          <w:bCs/>
          <w:color w:val="auto"/>
          <w:sz w:val="22"/>
          <w:szCs w:val="22"/>
        </w:rPr>
        <w:t>v-on:click</w:t>
      </w:r>
      <w:proofErr w:type="spellEnd"/>
      <w:r w:rsidRPr="009B4369">
        <w:rPr>
          <w:rFonts w:ascii="Arial" w:eastAsia="Calibri" w:hAnsi="Arial" w:cs="Arial"/>
          <w:bCs/>
          <w:color w:val="auto"/>
          <w:sz w:val="22"/>
          <w:szCs w:val="22"/>
        </w:rPr>
        <w:t>="rechercher()"&gt;</w:t>
      </w:r>
    </w:p>
    <w:p w14:paraId="3ADB614D" w14:textId="77777777" w:rsidR="00B44669" w:rsidRPr="009B4369" w:rsidRDefault="00B44669">
      <w:pPr>
        <w:pStyle w:val="NormalWeb"/>
        <w:numPr>
          <w:ilvl w:val="0"/>
          <w:numId w:val="9"/>
        </w:numPr>
        <w:tabs>
          <w:tab w:val="clear" w:pos="708"/>
          <w:tab w:val="left" w:pos="1638"/>
        </w:tabs>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&lt;/div&gt;</w:t>
      </w:r>
    </w:p>
    <w:p w14:paraId="0D309E1E" w14:textId="77777777" w:rsidR="00B44669" w:rsidRPr="009B4369" w:rsidRDefault="00B44669">
      <w:pPr>
        <w:pStyle w:val="NormalWeb"/>
        <w:numPr>
          <w:ilvl w:val="0"/>
          <w:numId w:val="9"/>
        </w:numPr>
        <w:tabs>
          <w:tab w:val="clear" w:pos="708"/>
          <w:tab w:val="left" w:pos="1638"/>
        </w:tabs>
        <w:spacing w:before="0" w:after="0"/>
        <w:jc w:val="both"/>
        <w:rPr>
          <w:rFonts w:ascii="Arial" w:eastAsia="Calibri" w:hAnsi="Arial" w:cs="Arial"/>
          <w:b/>
          <w:color w:val="auto"/>
          <w:sz w:val="22"/>
          <w:szCs w:val="22"/>
        </w:rPr>
      </w:pPr>
      <w:r w:rsidRPr="009B4369">
        <w:rPr>
          <w:rFonts w:ascii="Arial" w:eastAsia="Calibri" w:hAnsi="Arial" w:cs="Arial"/>
          <w:bCs/>
          <w:color w:val="auto"/>
          <w:sz w:val="22"/>
          <w:szCs w:val="22"/>
        </w:rPr>
        <w:t xml:space="preserve">    &lt;/div&gt;</w:t>
      </w:r>
    </w:p>
    <w:p w14:paraId="21057C20" w14:textId="77777777" w:rsidR="00B44669" w:rsidRPr="009B4369" w:rsidRDefault="00B44669" w:rsidP="00D23E52">
      <w:pPr>
        <w:pStyle w:val="NormalWeb"/>
        <w:numPr>
          <w:ilvl w:val="0"/>
          <w:numId w:val="9"/>
        </w:numPr>
        <w:tabs>
          <w:tab w:val="clear" w:pos="708"/>
          <w:tab w:val="left" w:pos="1638"/>
        </w:tabs>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w:t>
      </w:r>
      <w:r w:rsidR="00681B89" w:rsidRPr="009B4369">
        <w:rPr>
          <w:rFonts w:ascii="Arial" w:eastAsia="Calibri" w:hAnsi="Arial" w:cs="Arial"/>
          <w:bCs/>
          <w:color w:val="auto"/>
          <w:sz w:val="22"/>
          <w:szCs w:val="22"/>
        </w:rPr>
        <w:t xml:space="preserve">  </w:t>
      </w:r>
      <w:r w:rsidRPr="009B4369">
        <w:rPr>
          <w:rFonts w:ascii="Arial" w:eastAsia="Calibri" w:hAnsi="Arial" w:cs="Arial"/>
          <w:bCs/>
          <w:color w:val="auto"/>
          <w:sz w:val="22"/>
          <w:szCs w:val="22"/>
        </w:rPr>
        <w:t>&lt;</w:t>
      </w:r>
      <w:proofErr w:type="gramStart"/>
      <w:r w:rsidRPr="009B4369">
        <w:rPr>
          <w:rFonts w:ascii="Arial" w:eastAsia="Calibri" w:hAnsi="Arial" w:cs="Arial"/>
          <w:bCs/>
          <w:color w:val="auto"/>
          <w:sz w:val="22"/>
          <w:szCs w:val="22"/>
        </w:rPr>
        <w:t>div</w:t>
      </w:r>
      <w:proofErr w:type="gramEnd"/>
      <w:r w:rsidRPr="009B4369">
        <w:rPr>
          <w:rFonts w:ascii="Arial" w:eastAsia="Calibri" w:hAnsi="Arial" w:cs="Arial"/>
          <w:bCs/>
          <w:color w:val="auto"/>
          <w:sz w:val="22"/>
          <w:szCs w:val="22"/>
        </w:rPr>
        <w:t xml:space="preserve"> class="</w:t>
      </w:r>
      <w:proofErr w:type="spellStart"/>
      <w:r w:rsidRPr="009B4369">
        <w:rPr>
          <w:rFonts w:ascii="Arial" w:eastAsia="Calibri" w:hAnsi="Arial" w:cs="Arial"/>
          <w:bCs/>
          <w:color w:val="auto"/>
          <w:sz w:val="22"/>
          <w:szCs w:val="22"/>
        </w:rPr>
        <w:t>row</w:t>
      </w:r>
      <w:proofErr w:type="spellEnd"/>
      <w:r w:rsidRPr="009B4369">
        <w:rPr>
          <w:rFonts w:ascii="Arial" w:eastAsia="Calibri" w:hAnsi="Arial" w:cs="Arial"/>
          <w:bCs/>
          <w:color w:val="auto"/>
          <w:sz w:val="22"/>
          <w:szCs w:val="22"/>
        </w:rPr>
        <w:t>"&gt;</w:t>
      </w:r>
    </w:p>
    <w:p w14:paraId="6A77985C" w14:textId="623E5406" w:rsidR="00B44669" w:rsidRPr="009B4369" w:rsidRDefault="00681B89" w:rsidP="00D23E52">
      <w:pPr>
        <w:pStyle w:val="NormalWeb"/>
        <w:numPr>
          <w:ilvl w:val="0"/>
          <w:numId w:val="9"/>
        </w:numPr>
        <w:spacing w:before="0" w:after="0"/>
        <w:jc w:val="both"/>
        <w:rPr>
          <w:rFonts w:ascii="Arial" w:eastAsia="Calibri" w:hAnsi="Arial" w:cs="Arial"/>
          <w:bCs/>
          <w:color w:val="auto"/>
          <w:sz w:val="22"/>
          <w:szCs w:val="22"/>
          <w:lang w:val="en-US"/>
        </w:rPr>
      </w:pPr>
      <w:r w:rsidRPr="009B4369">
        <w:rPr>
          <w:rFonts w:ascii="Arial" w:eastAsia="Calibri" w:hAnsi="Arial" w:cs="Arial"/>
          <w:bCs/>
          <w:color w:val="auto"/>
          <w:sz w:val="22"/>
          <w:szCs w:val="22"/>
          <w:lang w:val="en-US"/>
        </w:rPr>
        <w:t xml:space="preserve">        </w:t>
      </w:r>
      <w:r w:rsidR="00B44669" w:rsidRPr="009B4369">
        <w:rPr>
          <w:rFonts w:ascii="Arial" w:eastAsia="Calibri" w:hAnsi="Arial" w:cs="Arial"/>
          <w:bCs/>
          <w:color w:val="auto"/>
          <w:sz w:val="22"/>
          <w:szCs w:val="22"/>
          <w:lang w:val="en-US"/>
        </w:rPr>
        <w:t xml:space="preserve">&lt;div class="col text-center </w:t>
      </w:r>
      <w:proofErr w:type="spellStart"/>
      <w:r w:rsidR="00B44669" w:rsidRPr="009B4369">
        <w:rPr>
          <w:rFonts w:ascii="Arial" w:eastAsia="Calibri" w:hAnsi="Arial" w:cs="Arial"/>
          <w:bCs/>
          <w:color w:val="auto"/>
          <w:sz w:val="22"/>
          <w:szCs w:val="22"/>
          <w:lang w:val="en-US"/>
        </w:rPr>
        <w:t>bigTitle</w:t>
      </w:r>
      <w:proofErr w:type="spellEnd"/>
      <w:r w:rsidR="00B44669" w:rsidRPr="009B4369">
        <w:rPr>
          <w:rFonts w:ascii="Arial" w:eastAsia="Calibri" w:hAnsi="Arial" w:cs="Arial"/>
          <w:bCs/>
          <w:color w:val="auto"/>
          <w:sz w:val="22"/>
          <w:szCs w:val="22"/>
          <w:lang w:val="en-US"/>
        </w:rPr>
        <w:t>"&gt;</w:t>
      </w:r>
    </w:p>
    <w:p w14:paraId="0C2A6597" w14:textId="6A939BB2" w:rsidR="00284676" w:rsidRPr="009B4369" w:rsidRDefault="00284676" w:rsidP="00D23E52">
      <w:pPr>
        <w:pStyle w:val="NormalWeb"/>
        <w:numPr>
          <w:ilvl w:val="0"/>
          <w:numId w:val="9"/>
        </w:numPr>
        <w:pBdr>
          <w:top w:val="single" w:sz="4" w:space="1" w:color="auto"/>
          <w:left w:val="single" w:sz="4" w:space="4" w:color="auto"/>
          <w:bottom w:val="single" w:sz="4" w:space="1" w:color="auto"/>
          <w:right w:val="single" w:sz="4" w:space="4" w:color="auto"/>
        </w:pBdr>
        <w:spacing w:before="0" w:after="0"/>
        <w:jc w:val="both"/>
        <w:rPr>
          <w:rFonts w:ascii="Arial" w:eastAsia="Calibri" w:hAnsi="Arial" w:cs="Arial"/>
          <w:b/>
          <w:i/>
          <w:color w:val="auto"/>
          <w:sz w:val="22"/>
          <w:szCs w:val="22"/>
          <w:lang w:val="en-US"/>
        </w:rPr>
      </w:pPr>
      <w:r w:rsidRPr="009B4369">
        <w:rPr>
          <w:rFonts w:ascii="Arial" w:eastAsia="Calibri" w:hAnsi="Arial" w:cs="Arial"/>
          <w:bCs/>
          <w:color w:val="auto"/>
          <w:sz w:val="22"/>
          <w:szCs w:val="22"/>
          <w:lang w:val="en-GB"/>
        </w:rPr>
        <w:t xml:space="preserve">          </w:t>
      </w:r>
      <w:r w:rsidR="009849CC" w:rsidRPr="009B4369">
        <w:rPr>
          <w:rFonts w:ascii="Arial" w:eastAsia="Calibri" w:hAnsi="Arial" w:cs="Arial"/>
          <w:bCs/>
          <w:color w:val="auto"/>
          <w:sz w:val="22"/>
          <w:szCs w:val="22"/>
          <w:lang w:val="en-GB"/>
        </w:rPr>
        <w:t xml:space="preserve">   </w:t>
      </w:r>
      <w:proofErr w:type="gramStart"/>
      <w:r w:rsidRPr="009B4369">
        <w:rPr>
          <w:rFonts w:ascii="Arial" w:eastAsia="Calibri" w:hAnsi="Arial" w:cs="Arial"/>
          <w:b/>
          <w:i/>
          <w:color w:val="auto"/>
          <w:sz w:val="22"/>
          <w:szCs w:val="22"/>
        </w:rPr>
        <w:t>&lt;!--</w:t>
      </w:r>
      <w:proofErr w:type="gramEnd"/>
      <w:r w:rsidRPr="009B4369">
        <w:rPr>
          <w:rFonts w:ascii="Arial" w:eastAsia="Calibri" w:hAnsi="Arial" w:cs="Arial"/>
          <w:b/>
          <w:i/>
          <w:color w:val="auto"/>
          <w:sz w:val="22"/>
          <w:szCs w:val="22"/>
        </w:rPr>
        <w:t xml:space="preserve"> LIGNE À EXPLIQUER --&gt;</w:t>
      </w:r>
    </w:p>
    <w:p w14:paraId="091CFF3B" w14:textId="34298EF5" w:rsidR="00B44669" w:rsidRPr="009B4369" w:rsidRDefault="00681B89" w:rsidP="00D23E52">
      <w:pPr>
        <w:pStyle w:val="NormalWeb"/>
        <w:numPr>
          <w:ilvl w:val="0"/>
          <w:numId w:val="9"/>
        </w:numPr>
        <w:pBdr>
          <w:top w:val="single" w:sz="4" w:space="1" w:color="auto"/>
          <w:left w:val="single" w:sz="4" w:space="4" w:color="auto"/>
          <w:bottom w:val="single" w:sz="4" w:space="1" w:color="auto"/>
          <w:right w:val="single" w:sz="4" w:space="4" w:color="auto"/>
        </w:pBdr>
        <w:spacing w:before="0" w:after="0"/>
        <w:jc w:val="both"/>
        <w:rPr>
          <w:rFonts w:ascii="Arial" w:eastAsia="Calibri" w:hAnsi="Arial" w:cs="Arial"/>
          <w:b/>
          <w:color w:val="auto"/>
          <w:sz w:val="22"/>
          <w:szCs w:val="22"/>
        </w:rPr>
      </w:pPr>
      <w:r w:rsidRPr="009B4369">
        <w:rPr>
          <w:rFonts w:ascii="Arial" w:eastAsia="Calibri" w:hAnsi="Arial" w:cs="Arial"/>
          <w:b/>
          <w:color w:val="auto"/>
          <w:sz w:val="22"/>
          <w:szCs w:val="22"/>
          <w:lang w:val="en-US"/>
        </w:rPr>
        <w:t xml:space="preserve">         </w:t>
      </w:r>
      <w:r w:rsidR="009849CC" w:rsidRPr="009B4369">
        <w:rPr>
          <w:rFonts w:ascii="Arial" w:eastAsia="Calibri" w:hAnsi="Arial" w:cs="Arial"/>
          <w:b/>
          <w:color w:val="auto"/>
          <w:sz w:val="22"/>
          <w:szCs w:val="22"/>
          <w:lang w:val="en-US"/>
        </w:rPr>
        <w:t xml:space="preserve">   </w:t>
      </w:r>
      <w:r w:rsidRPr="009B4369">
        <w:rPr>
          <w:rFonts w:ascii="Arial" w:eastAsia="Calibri" w:hAnsi="Arial" w:cs="Arial"/>
          <w:b/>
          <w:color w:val="auto"/>
          <w:sz w:val="22"/>
          <w:szCs w:val="22"/>
          <w:lang w:val="en-US"/>
        </w:rPr>
        <w:t xml:space="preserve"> </w:t>
      </w:r>
      <w:r w:rsidR="00B44669" w:rsidRPr="009B4369">
        <w:rPr>
          <w:rFonts w:ascii="Arial" w:eastAsia="Calibri" w:hAnsi="Arial" w:cs="Arial"/>
          <w:b/>
          <w:color w:val="auto"/>
          <w:sz w:val="22"/>
          <w:szCs w:val="22"/>
        </w:rPr>
        <w:t>{{</w:t>
      </w:r>
      <w:proofErr w:type="spellStart"/>
      <w:r w:rsidR="00B44669" w:rsidRPr="009B4369">
        <w:rPr>
          <w:rFonts w:ascii="Arial" w:eastAsia="Calibri" w:hAnsi="Arial" w:cs="Arial"/>
          <w:b/>
          <w:color w:val="auto"/>
          <w:sz w:val="22"/>
          <w:szCs w:val="22"/>
        </w:rPr>
        <w:t>lesHackathons.length</w:t>
      </w:r>
      <w:proofErr w:type="spellEnd"/>
      <w:r w:rsidR="00B44669" w:rsidRPr="009B4369">
        <w:rPr>
          <w:rFonts w:ascii="Arial" w:eastAsia="Calibri" w:hAnsi="Arial" w:cs="Arial"/>
          <w:b/>
          <w:color w:val="auto"/>
          <w:sz w:val="22"/>
          <w:szCs w:val="22"/>
        </w:rPr>
        <w:t>}}</w:t>
      </w:r>
    </w:p>
    <w:p w14:paraId="38782CF0" w14:textId="77777777" w:rsidR="00B44669" w:rsidRPr="009B4369" w:rsidRDefault="00681B89" w:rsidP="00D23E52">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w:t>
      </w:r>
      <w:r w:rsidR="00B44669" w:rsidRPr="009B4369">
        <w:rPr>
          <w:rFonts w:ascii="Arial" w:eastAsia="Calibri" w:hAnsi="Arial" w:cs="Arial"/>
          <w:bCs/>
          <w:color w:val="auto"/>
          <w:sz w:val="22"/>
          <w:szCs w:val="22"/>
        </w:rPr>
        <w:t>&lt;/div&gt;</w:t>
      </w:r>
    </w:p>
    <w:p w14:paraId="7560B6FF" w14:textId="77777777" w:rsidR="00B44669" w:rsidRPr="009B4369" w:rsidRDefault="00681B89" w:rsidP="00D23E52">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w:t>
      </w:r>
      <w:r w:rsidR="00B44669" w:rsidRPr="009B4369">
        <w:rPr>
          <w:rFonts w:ascii="Arial" w:eastAsia="Calibri" w:hAnsi="Arial" w:cs="Arial"/>
          <w:bCs/>
          <w:color w:val="auto"/>
          <w:sz w:val="22"/>
          <w:szCs w:val="22"/>
        </w:rPr>
        <w:t>&lt;/div&gt;</w:t>
      </w:r>
    </w:p>
    <w:p w14:paraId="1A593D3D" w14:textId="77777777" w:rsidR="00B44669" w:rsidRPr="009B4369" w:rsidRDefault="00B44669">
      <w:pPr>
        <w:pStyle w:val="NormalWeb"/>
        <w:numPr>
          <w:ilvl w:val="0"/>
          <w:numId w:val="9"/>
        </w:numPr>
        <w:spacing w:before="0" w:after="0"/>
        <w:jc w:val="both"/>
        <w:rPr>
          <w:rFonts w:ascii="Arial" w:eastAsia="Calibri" w:hAnsi="Arial" w:cs="Arial"/>
          <w:bCs/>
          <w:i/>
          <w:color w:val="auto"/>
          <w:sz w:val="22"/>
          <w:szCs w:val="22"/>
        </w:rPr>
      </w:pPr>
      <w:r w:rsidRPr="009B4369">
        <w:rPr>
          <w:rFonts w:ascii="Arial" w:eastAsia="Calibri" w:hAnsi="Arial" w:cs="Arial"/>
          <w:bCs/>
          <w:color w:val="auto"/>
          <w:sz w:val="22"/>
          <w:szCs w:val="22"/>
        </w:rPr>
        <w:t xml:space="preserve">    </w:t>
      </w:r>
      <w:proofErr w:type="gramStart"/>
      <w:r w:rsidRPr="009B4369">
        <w:rPr>
          <w:rFonts w:ascii="Arial" w:eastAsia="Calibri" w:hAnsi="Arial" w:cs="Arial"/>
          <w:bCs/>
          <w:i/>
          <w:color w:val="auto"/>
          <w:sz w:val="22"/>
          <w:szCs w:val="22"/>
        </w:rPr>
        <w:t>&lt;!--</w:t>
      </w:r>
      <w:proofErr w:type="gramEnd"/>
      <w:r w:rsidRPr="009B4369">
        <w:rPr>
          <w:rFonts w:ascii="Arial" w:eastAsia="Calibri" w:hAnsi="Arial" w:cs="Arial"/>
          <w:bCs/>
          <w:i/>
          <w:color w:val="auto"/>
          <w:sz w:val="22"/>
          <w:szCs w:val="22"/>
        </w:rPr>
        <w:t xml:space="preserve"> On affiche le résultat si la taille du tableau est &gt; 0 --&gt;</w:t>
      </w:r>
    </w:p>
    <w:p w14:paraId="6C8F1683"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lang w:val="en-US"/>
        </w:rPr>
      </w:pPr>
      <w:r w:rsidRPr="009B4369">
        <w:rPr>
          <w:rFonts w:ascii="Arial" w:eastAsia="Calibri" w:hAnsi="Arial" w:cs="Arial"/>
          <w:bCs/>
          <w:color w:val="auto"/>
          <w:sz w:val="22"/>
          <w:szCs w:val="22"/>
        </w:rPr>
        <w:t xml:space="preserve">    </w:t>
      </w:r>
      <w:r w:rsidRPr="009B4369">
        <w:rPr>
          <w:rFonts w:ascii="Arial" w:eastAsia="Calibri" w:hAnsi="Arial" w:cs="Arial"/>
          <w:bCs/>
          <w:color w:val="auto"/>
          <w:sz w:val="22"/>
          <w:szCs w:val="22"/>
          <w:lang w:val="en-US"/>
        </w:rPr>
        <w:t>&lt;div v-if="</w:t>
      </w:r>
      <w:proofErr w:type="spellStart"/>
      <w:r w:rsidRPr="009B4369">
        <w:rPr>
          <w:rFonts w:ascii="Arial" w:eastAsia="Calibri" w:hAnsi="Arial" w:cs="Arial"/>
          <w:bCs/>
          <w:color w:val="auto"/>
          <w:sz w:val="22"/>
          <w:szCs w:val="22"/>
          <w:lang w:val="en-US"/>
        </w:rPr>
        <w:t>lesHackathons.length</w:t>
      </w:r>
      <w:proofErr w:type="spellEnd"/>
      <w:r w:rsidRPr="009B4369">
        <w:rPr>
          <w:rFonts w:ascii="Arial" w:eastAsia="Calibri" w:hAnsi="Arial" w:cs="Arial"/>
          <w:bCs/>
          <w:color w:val="auto"/>
          <w:sz w:val="22"/>
          <w:szCs w:val="22"/>
          <w:lang w:val="en-US"/>
        </w:rPr>
        <w:t xml:space="preserve"> &gt; 0"&gt;</w:t>
      </w:r>
    </w:p>
    <w:p w14:paraId="485F9920"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lang w:val="en-US"/>
        </w:rPr>
        <w:t xml:space="preserve">      </w:t>
      </w:r>
      <w:proofErr w:type="gramStart"/>
      <w:r w:rsidRPr="009B4369">
        <w:rPr>
          <w:rFonts w:ascii="Arial" w:eastAsia="Calibri" w:hAnsi="Arial" w:cs="Arial"/>
          <w:bCs/>
          <w:color w:val="auto"/>
          <w:sz w:val="22"/>
          <w:szCs w:val="22"/>
        </w:rPr>
        <w:t>&lt;!--</w:t>
      </w:r>
      <w:proofErr w:type="gramEnd"/>
      <w:r w:rsidRPr="009B4369">
        <w:rPr>
          <w:rFonts w:ascii="Arial" w:eastAsia="Calibri" w:hAnsi="Arial" w:cs="Arial"/>
          <w:bCs/>
          <w:color w:val="auto"/>
          <w:sz w:val="22"/>
          <w:szCs w:val="22"/>
        </w:rPr>
        <w:t xml:space="preserve"> Résultat --&gt;</w:t>
      </w:r>
    </w:p>
    <w:p w14:paraId="16822C15"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table</w:t>
      </w:r>
      <w:proofErr w:type="gramEnd"/>
      <w:r w:rsidRPr="009B4369">
        <w:rPr>
          <w:rFonts w:ascii="Arial" w:eastAsia="Calibri" w:hAnsi="Arial" w:cs="Arial"/>
          <w:bCs/>
          <w:color w:val="auto"/>
          <w:sz w:val="22"/>
          <w:szCs w:val="22"/>
        </w:rPr>
        <w:t>&gt;</w:t>
      </w:r>
    </w:p>
    <w:p w14:paraId="1AE1D1BC"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tr</w:t>
      </w:r>
      <w:proofErr w:type="gramEnd"/>
      <w:r w:rsidRPr="009B4369">
        <w:rPr>
          <w:rFonts w:ascii="Arial" w:eastAsia="Calibri" w:hAnsi="Arial" w:cs="Arial"/>
          <w:bCs/>
          <w:color w:val="auto"/>
          <w:sz w:val="22"/>
          <w:szCs w:val="22"/>
        </w:rPr>
        <w:t>&gt;</w:t>
      </w:r>
    </w:p>
    <w:p w14:paraId="6437E44C"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th</w:t>
      </w:r>
      <w:proofErr w:type="gramEnd"/>
      <w:r w:rsidRPr="009B4369">
        <w:rPr>
          <w:rFonts w:ascii="Arial" w:eastAsia="Calibri" w:hAnsi="Arial" w:cs="Arial"/>
          <w:bCs/>
          <w:color w:val="auto"/>
          <w:sz w:val="22"/>
          <w:szCs w:val="22"/>
        </w:rPr>
        <w:t>&gt;</w:t>
      </w:r>
      <w:r w:rsidR="00C50293" w:rsidRPr="009B4369">
        <w:rPr>
          <w:rFonts w:ascii="Arial" w:eastAsia="Calibri" w:hAnsi="Arial" w:cs="Arial"/>
          <w:bCs/>
          <w:color w:val="auto"/>
          <w:sz w:val="22"/>
          <w:szCs w:val="22"/>
        </w:rPr>
        <w:t>Date</w:t>
      </w:r>
      <w:r w:rsidRPr="009B4369">
        <w:rPr>
          <w:rFonts w:ascii="Arial" w:eastAsia="Calibri" w:hAnsi="Arial" w:cs="Arial"/>
          <w:bCs/>
          <w:color w:val="auto"/>
          <w:sz w:val="22"/>
          <w:szCs w:val="22"/>
        </w:rPr>
        <w:t>&lt;/</w:t>
      </w:r>
      <w:proofErr w:type="spellStart"/>
      <w:r w:rsidRPr="009B4369">
        <w:rPr>
          <w:rFonts w:ascii="Arial" w:eastAsia="Calibri" w:hAnsi="Arial" w:cs="Arial"/>
          <w:bCs/>
          <w:color w:val="auto"/>
          <w:sz w:val="22"/>
          <w:szCs w:val="22"/>
        </w:rPr>
        <w:t>th</w:t>
      </w:r>
      <w:proofErr w:type="spellEnd"/>
      <w:r w:rsidRPr="009B4369">
        <w:rPr>
          <w:rFonts w:ascii="Arial" w:eastAsia="Calibri" w:hAnsi="Arial" w:cs="Arial"/>
          <w:bCs/>
          <w:color w:val="auto"/>
          <w:sz w:val="22"/>
          <w:szCs w:val="22"/>
        </w:rPr>
        <w:t>&gt;</w:t>
      </w:r>
    </w:p>
    <w:p w14:paraId="4F3E30FE"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th</w:t>
      </w:r>
      <w:proofErr w:type="gramEnd"/>
      <w:r w:rsidRPr="009B4369">
        <w:rPr>
          <w:rFonts w:ascii="Arial" w:eastAsia="Calibri" w:hAnsi="Arial" w:cs="Arial"/>
          <w:bCs/>
          <w:color w:val="auto"/>
          <w:sz w:val="22"/>
          <w:szCs w:val="22"/>
        </w:rPr>
        <w:t>&gt;Ville&lt;/</w:t>
      </w:r>
      <w:proofErr w:type="spellStart"/>
      <w:r w:rsidRPr="009B4369">
        <w:rPr>
          <w:rFonts w:ascii="Arial" w:eastAsia="Calibri" w:hAnsi="Arial" w:cs="Arial"/>
          <w:bCs/>
          <w:color w:val="auto"/>
          <w:sz w:val="22"/>
          <w:szCs w:val="22"/>
        </w:rPr>
        <w:t>th</w:t>
      </w:r>
      <w:proofErr w:type="spellEnd"/>
      <w:r w:rsidRPr="009B4369">
        <w:rPr>
          <w:rFonts w:ascii="Arial" w:eastAsia="Calibri" w:hAnsi="Arial" w:cs="Arial"/>
          <w:bCs/>
          <w:color w:val="auto"/>
          <w:sz w:val="22"/>
          <w:szCs w:val="22"/>
        </w:rPr>
        <w:t>&gt;</w:t>
      </w:r>
    </w:p>
    <w:p w14:paraId="1FEA6401"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&lt;/tr&gt;</w:t>
      </w:r>
    </w:p>
    <w:p w14:paraId="7E0B4B22"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lang w:val="en-US"/>
        </w:rPr>
      </w:pPr>
      <w:r w:rsidRPr="009B4369">
        <w:rPr>
          <w:rFonts w:ascii="Arial" w:eastAsia="Calibri" w:hAnsi="Arial" w:cs="Arial"/>
          <w:bCs/>
          <w:color w:val="auto"/>
          <w:sz w:val="22"/>
          <w:szCs w:val="22"/>
          <w:lang w:val="en-US"/>
        </w:rPr>
        <w:t xml:space="preserve">        &lt;tr v-for="hackathon in </w:t>
      </w:r>
      <w:proofErr w:type="spellStart"/>
      <w:r w:rsidRPr="009B4369">
        <w:rPr>
          <w:rFonts w:ascii="Arial" w:eastAsia="Calibri" w:hAnsi="Arial" w:cs="Arial"/>
          <w:bCs/>
          <w:color w:val="auto"/>
          <w:sz w:val="22"/>
          <w:szCs w:val="22"/>
          <w:lang w:val="en-US"/>
        </w:rPr>
        <w:t>lesHackathons</w:t>
      </w:r>
      <w:proofErr w:type="spellEnd"/>
      <w:proofErr w:type="gramStart"/>
      <w:r w:rsidRPr="009B4369">
        <w:rPr>
          <w:rFonts w:ascii="Arial" w:eastAsia="Calibri" w:hAnsi="Arial" w:cs="Arial"/>
          <w:bCs/>
          <w:color w:val="auto"/>
          <w:sz w:val="22"/>
          <w:szCs w:val="22"/>
          <w:lang w:val="en-US"/>
        </w:rPr>
        <w:t>" :key</w:t>
      </w:r>
      <w:proofErr w:type="gramEnd"/>
      <w:r w:rsidRPr="009B4369">
        <w:rPr>
          <w:rFonts w:ascii="Arial" w:eastAsia="Calibri" w:hAnsi="Arial" w:cs="Arial"/>
          <w:bCs/>
          <w:color w:val="auto"/>
          <w:sz w:val="22"/>
          <w:szCs w:val="22"/>
          <w:lang w:val="en-US"/>
        </w:rPr>
        <w:t>="hackathon.id"&gt;</w:t>
      </w:r>
    </w:p>
    <w:p w14:paraId="124E5037"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lang w:val="en-US"/>
        </w:rPr>
        <w:t xml:space="preserve">          </w:t>
      </w:r>
      <w:r w:rsidRPr="009B4369">
        <w:rPr>
          <w:rFonts w:ascii="Arial" w:eastAsia="Calibri" w:hAnsi="Arial" w:cs="Arial"/>
          <w:bCs/>
          <w:color w:val="auto"/>
          <w:sz w:val="22"/>
          <w:szCs w:val="22"/>
        </w:rPr>
        <w:t>&lt;</w:t>
      </w:r>
      <w:proofErr w:type="gramStart"/>
      <w:r w:rsidRPr="009B4369">
        <w:rPr>
          <w:rFonts w:ascii="Arial" w:eastAsia="Calibri" w:hAnsi="Arial" w:cs="Arial"/>
          <w:bCs/>
          <w:color w:val="auto"/>
          <w:sz w:val="22"/>
          <w:szCs w:val="22"/>
        </w:rPr>
        <w:t>td</w:t>
      </w:r>
      <w:proofErr w:type="gramEnd"/>
      <w:r w:rsidRPr="009B4369">
        <w:rPr>
          <w:rFonts w:ascii="Arial" w:eastAsia="Calibri" w:hAnsi="Arial" w:cs="Arial"/>
          <w:bCs/>
          <w:color w:val="auto"/>
          <w:sz w:val="22"/>
          <w:szCs w:val="22"/>
        </w:rPr>
        <w:t>&gt;{{</w:t>
      </w:r>
      <w:proofErr w:type="spellStart"/>
      <w:r w:rsidRPr="009B4369">
        <w:rPr>
          <w:rFonts w:ascii="Arial" w:eastAsia="Calibri" w:hAnsi="Arial" w:cs="Arial"/>
          <w:bCs/>
          <w:color w:val="auto"/>
          <w:sz w:val="22"/>
          <w:szCs w:val="22"/>
        </w:rPr>
        <w:t>hackathon.</w:t>
      </w:r>
      <w:r w:rsidR="009B7034" w:rsidRPr="009B4369">
        <w:rPr>
          <w:rFonts w:ascii="Arial" w:eastAsia="Calibri" w:hAnsi="Arial" w:cs="Arial"/>
          <w:bCs/>
          <w:color w:val="auto"/>
          <w:sz w:val="22"/>
          <w:szCs w:val="22"/>
        </w:rPr>
        <w:t>dateDebut</w:t>
      </w:r>
      <w:proofErr w:type="spellEnd"/>
      <w:r w:rsidRPr="009B4369">
        <w:rPr>
          <w:rFonts w:ascii="Arial" w:eastAsia="Calibri" w:hAnsi="Arial" w:cs="Arial"/>
          <w:bCs/>
          <w:color w:val="auto"/>
          <w:sz w:val="22"/>
          <w:szCs w:val="22"/>
        </w:rPr>
        <w:t>}}&lt;/td&gt;</w:t>
      </w:r>
    </w:p>
    <w:p w14:paraId="61680101"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td</w:t>
      </w:r>
      <w:proofErr w:type="gramEnd"/>
      <w:r w:rsidRPr="009B4369">
        <w:rPr>
          <w:rFonts w:ascii="Arial" w:eastAsia="Calibri" w:hAnsi="Arial" w:cs="Arial"/>
          <w:bCs/>
          <w:color w:val="auto"/>
          <w:sz w:val="22"/>
          <w:szCs w:val="22"/>
        </w:rPr>
        <w:t>&gt;{{</w:t>
      </w:r>
      <w:proofErr w:type="spellStart"/>
      <w:r w:rsidRPr="009B4369">
        <w:rPr>
          <w:rFonts w:ascii="Arial" w:eastAsia="Calibri" w:hAnsi="Arial" w:cs="Arial"/>
          <w:bCs/>
          <w:color w:val="auto"/>
          <w:sz w:val="22"/>
          <w:szCs w:val="22"/>
        </w:rPr>
        <w:t>hackathon.ville</w:t>
      </w:r>
      <w:proofErr w:type="spellEnd"/>
      <w:r w:rsidRPr="009B4369">
        <w:rPr>
          <w:rFonts w:ascii="Arial" w:eastAsia="Calibri" w:hAnsi="Arial" w:cs="Arial"/>
          <w:bCs/>
          <w:color w:val="auto"/>
          <w:sz w:val="22"/>
          <w:szCs w:val="22"/>
        </w:rPr>
        <w:t>}}&lt;/td&gt;</w:t>
      </w:r>
    </w:p>
    <w:p w14:paraId="6DFB77F3"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&lt;/tr&gt;</w:t>
      </w:r>
    </w:p>
    <w:p w14:paraId="63359764"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&lt;/table&gt;</w:t>
      </w:r>
    </w:p>
    <w:p w14:paraId="19FDC9BF"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&lt;/div&gt;</w:t>
      </w:r>
    </w:p>
    <w:p w14:paraId="383165E0"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w:t>
      </w:r>
      <w:proofErr w:type="gramStart"/>
      <w:r w:rsidRPr="009B4369">
        <w:rPr>
          <w:rFonts w:ascii="Arial" w:eastAsia="Calibri" w:hAnsi="Arial" w:cs="Arial"/>
          <w:bCs/>
          <w:color w:val="auto"/>
          <w:sz w:val="22"/>
          <w:szCs w:val="22"/>
        </w:rPr>
        <w:t>div</w:t>
      </w:r>
      <w:proofErr w:type="gramEnd"/>
      <w:r w:rsidRPr="009B4369">
        <w:rPr>
          <w:rFonts w:ascii="Arial" w:eastAsia="Calibri" w:hAnsi="Arial" w:cs="Arial"/>
          <w:bCs/>
          <w:color w:val="auto"/>
          <w:sz w:val="22"/>
          <w:szCs w:val="22"/>
        </w:rPr>
        <w:t xml:space="preserve"> v-</w:t>
      </w:r>
      <w:proofErr w:type="spellStart"/>
      <w:r w:rsidRPr="009B4369">
        <w:rPr>
          <w:rFonts w:ascii="Arial" w:eastAsia="Calibri" w:hAnsi="Arial" w:cs="Arial"/>
          <w:bCs/>
          <w:color w:val="auto"/>
          <w:sz w:val="22"/>
          <w:szCs w:val="22"/>
        </w:rPr>
        <w:t>else</w:t>
      </w:r>
      <w:proofErr w:type="spellEnd"/>
      <w:r w:rsidRPr="009B4369">
        <w:rPr>
          <w:rFonts w:ascii="Arial" w:eastAsia="Calibri" w:hAnsi="Arial" w:cs="Arial"/>
          <w:bCs/>
          <w:color w:val="auto"/>
          <w:sz w:val="22"/>
          <w:szCs w:val="22"/>
        </w:rPr>
        <w:t>&gt;</w:t>
      </w:r>
    </w:p>
    <w:p w14:paraId="5A1E12C6"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Aucun résultat.</w:t>
      </w:r>
    </w:p>
    <w:p w14:paraId="4EC30BF2"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&lt;/div&gt;</w:t>
      </w:r>
    </w:p>
    <w:p w14:paraId="2BAE30D6" w14:textId="77777777" w:rsidR="00B44669" w:rsidRPr="009B4369" w:rsidRDefault="00B44669">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 xml:space="preserve">  &lt;/div&gt;</w:t>
      </w:r>
    </w:p>
    <w:p w14:paraId="54944720" w14:textId="77777777" w:rsidR="00B44669" w:rsidRPr="009B4369" w:rsidRDefault="00B44669" w:rsidP="00842F4A">
      <w:pPr>
        <w:pStyle w:val="NormalWeb"/>
        <w:numPr>
          <w:ilvl w:val="0"/>
          <w:numId w:val="9"/>
        </w:numPr>
        <w:spacing w:before="0" w:after="0"/>
        <w:jc w:val="both"/>
        <w:rPr>
          <w:rFonts w:ascii="Arial" w:eastAsia="Calibri" w:hAnsi="Arial" w:cs="Arial"/>
          <w:bCs/>
          <w:color w:val="auto"/>
          <w:sz w:val="22"/>
          <w:szCs w:val="22"/>
        </w:rPr>
      </w:pPr>
      <w:r w:rsidRPr="009B4369">
        <w:rPr>
          <w:rFonts w:ascii="Arial" w:eastAsia="Calibri" w:hAnsi="Arial" w:cs="Arial"/>
          <w:bCs/>
          <w:color w:val="auto"/>
          <w:sz w:val="22"/>
          <w:szCs w:val="22"/>
        </w:rPr>
        <w:t>&lt;/</w:t>
      </w:r>
      <w:proofErr w:type="spellStart"/>
      <w:r w:rsidRPr="009B4369">
        <w:rPr>
          <w:rFonts w:ascii="Arial" w:eastAsia="Calibri" w:hAnsi="Arial" w:cs="Arial"/>
          <w:bCs/>
          <w:color w:val="auto"/>
          <w:sz w:val="22"/>
          <w:szCs w:val="22"/>
        </w:rPr>
        <w:t>template</w:t>
      </w:r>
      <w:proofErr w:type="spellEnd"/>
      <w:r w:rsidRPr="009B4369">
        <w:rPr>
          <w:rFonts w:ascii="Arial" w:eastAsia="Calibri" w:hAnsi="Arial" w:cs="Arial"/>
          <w:bCs/>
          <w:color w:val="auto"/>
          <w:sz w:val="22"/>
          <w:szCs w:val="22"/>
        </w:rPr>
        <w:t>&gt;</w:t>
      </w:r>
    </w:p>
    <w:p w14:paraId="5779781B" w14:textId="77777777" w:rsidR="00B44669" w:rsidRPr="009B4369" w:rsidRDefault="00B44669" w:rsidP="009E6F15">
      <w:pPr>
        <w:pStyle w:val="TitreDoc"/>
        <w:rPr>
          <w:rFonts w:ascii="Courier New" w:eastAsia="Calibri" w:hAnsi="Courier New" w:cs="Courier New"/>
          <w:color w:val="auto"/>
          <w:sz w:val="20"/>
          <w:szCs w:val="20"/>
        </w:rPr>
      </w:pPr>
      <w:bookmarkStart w:id="22" w:name="_Toc62060691"/>
      <w:r w:rsidRPr="009B4369">
        <w:rPr>
          <w:color w:val="auto"/>
        </w:rPr>
        <w:t>D</w:t>
      </w:r>
      <w:r w:rsidR="00CC525C" w:rsidRPr="009B4369">
        <w:rPr>
          <w:color w:val="auto"/>
        </w:rPr>
        <w:t xml:space="preserve">OCUMENT </w:t>
      </w:r>
      <w:r w:rsidR="00302AED" w:rsidRPr="009B4369">
        <w:rPr>
          <w:color w:val="auto"/>
        </w:rPr>
        <w:t>11</w:t>
      </w:r>
      <w:r w:rsidRPr="009B4369">
        <w:rPr>
          <w:color w:val="auto"/>
          <w:u w:val="none"/>
        </w:rPr>
        <w:t xml:space="preserve"> : </w:t>
      </w:r>
      <w:r w:rsidR="000E4249" w:rsidRPr="009B4369">
        <w:rPr>
          <w:color w:val="auto"/>
          <w:u w:val="none"/>
        </w:rPr>
        <w:t>i</w:t>
      </w:r>
      <w:r w:rsidR="00E4760F" w:rsidRPr="009B4369">
        <w:rPr>
          <w:color w:val="auto"/>
          <w:u w:val="none"/>
        </w:rPr>
        <w:t>nterface de programmation (</w:t>
      </w:r>
      <w:r w:rsidRPr="009B4369">
        <w:rPr>
          <w:i/>
          <w:iCs/>
          <w:color w:val="auto"/>
          <w:u w:val="none"/>
        </w:rPr>
        <w:t>API</w:t>
      </w:r>
      <w:r w:rsidR="00E4760F" w:rsidRPr="009B4369">
        <w:rPr>
          <w:iCs/>
          <w:color w:val="auto"/>
          <w:u w:val="none"/>
        </w:rPr>
        <w:t>)</w:t>
      </w:r>
      <w:r w:rsidRPr="009B4369">
        <w:rPr>
          <w:i/>
          <w:iCs/>
          <w:color w:val="auto"/>
          <w:u w:val="none"/>
        </w:rPr>
        <w:t xml:space="preserve"> </w:t>
      </w:r>
      <w:r w:rsidRPr="009B4369">
        <w:rPr>
          <w:rFonts w:eastAsia="Calibri"/>
          <w:i/>
          <w:iCs/>
          <w:color w:val="auto"/>
          <w:sz w:val="24"/>
          <w:szCs w:val="24"/>
          <w:u w:val="none"/>
        </w:rPr>
        <w:t>api-</w:t>
      </w:r>
      <w:proofErr w:type="spellStart"/>
      <w:r w:rsidRPr="009B4369">
        <w:rPr>
          <w:rFonts w:eastAsia="Calibri"/>
          <w:i/>
          <w:iCs/>
          <w:color w:val="auto"/>
          <w:sz w:val="24"/>
          <w:szCs w:val="24"/>
          <w:u w:val="none"/>
        </w:rPr>
        <w:t>rechercher.php</w:t>
      </w:r>
      <w:bookmarkEnd w:id="22"/>
      <w:proofErr w:type="spellEnd"/>
    </w:p>
    <w:p w14:paraId="6A0189B5" w14:textId="77777777" w:rsidR="00B44669" w:rsidRPr="009B4369" w:rsidRDefault="00B44669" w:rsidP="00681B89">
      <w:pPr>
        <w:pStyle w:val="NormalWeb"/>
        <w:numPr>
          <w:ilvl w:val="0"/>
          <w:numId w:val="10"/>
        </w:numPr>
        <w:spacing w:before="0" w:after="0"/>
        <w:rPr>
          <w:rFonts w:ascii="Arial" w:eastAsia="Calibri" w:hAnsi="Arial" w:cs="Arial"/>
          <w:bCs/>
          <w:color w:val="auto"/>
          <w:sz w:val="22"/>
          <w:szCs w:val="22"/>
        </w:rPr>
      </w:pPr>
      <w:proofErr w:type="gramStart"/>
      <w:r w:rsidRPr="009B4369">
        <w:rPr>
          <w:rFonts w:ascii="Arial" w:eastAsia="Calibri" w:hAnsi="Arial" w:cs="Arial"/>
          <w:bCs/>
          <w:color w:val="auto"/>
          <w:sz w:val="22"/>
          <w:szCs w:val="22"/>
        </w:rPr>
        <w:t>&lt;?</w:t>
      </w:r>
      <w:proofErr w:type="spellStart"/>
      <w:proofErr w:type="gramEnd"/>
      <w:r w:rsidRPr="009B4369">
        <w:rPr>
          <w:rFonts w:ascii="Arial" w:eastAsia="Calibri" w:hAnsi="Arial" w:cs="Arial"/>
          <w:bCs/>
          <w:color w:val="auto"/>
          <w:sz w:val="22"/>
          <w:szCs w:val="22"/>
        </w:rPr>
        <w:t>php</w:t>
      </w:r>
      <w:proofErr w:type="spellEnd"/>
    </w:p>
    <w:p w14:paraId="580CE627" w14:textId="77777777" w:rsidR="00B44669" w:rsidRPr="009B4369" w:rsidRDefault="00681B89" w:rsidP="00681B89">
      <w:pPr>
        <w:pStyle w:val="NormalWeb"/>
        <w:numPr>
          <w:ilvl w:val="0"/>
          <w:numId w:val="10"/>
        </w:numPr>
        <w:spacing w:before="0" w:after="0"/>
        <w:rPr>
          <w:rFonts w:ascii="Arial" w:eastAsia="Calibri" w:hAnsi="Arial" w:cs="Arial"/>
          <w:bCs/>
          <w:color w:val="auto"/>
          <w:sz w:val="22"/>
          <w:szCs w:val="22"/>
        </w:rPr>
      </w:pPr>
      <w:r w:rsidRPr="009B4369">
        <w:rPr>
          <w:rFonts w:ascii="Arial" w:eastAsia="Calibri" w:hAnsi="Arial" w:cs="Arial"/>
          <w:bCs/>
          <w:color w:val="auto"/>
          <w:sz w:val="22"/>
          <w:szCs w:val="22"/>
        </w:rPr>
        <w:t xml:space="preserve">  </w:t>
      </w:r>
      <w:proofErr w:type="spellStart"/>
      <w:proofErr w:type="gramStart"/>
      <w:r w:rsidR="00B44669" w:rsidRPr="009B4369">
        <w:rPr>
          <w:rFonts w:ascii="Arial" w:eastAsia="Calibri" w:hAnsi="Arial" w:cs="Arial"/>
          <w:bCs/>
          <w:color w:val="auto"/>
          <w:sz w:val="22"/>
          <w:szCs w:val="22"/>
        </w:rPr>
        <w:t>include</w:t>
      </w:r>
      <w:proofErr w:type="spellEnd"/>
      <w:proofErr w:type="gramEnd"/>
      <w:r w:rsidR="00B44669" w:rsidRPr="009B4369">
        <w:rPr>
          <w:rFonts w:ascii="Arial" w:eastAsia="Calibri" w:hAnsi="Arial" w:cs="Arial"/>
          <w:bCs/>
          <w:color w:val="auto"/>
          <w:sz w:val="22"/>
          <w:szCs w:val="22"/>
        </w:rPr>
        <w:t>("</w:t>
      </w:r>
      <w:proofErr w:type="spellStart"/>
      <w:r w:rsidR="00B44669" w:rsidRPr="009B4369">
        <w:rPr>
          <w:rFonts w:ascii="Arial" w:eastAsia="Calibri" w:hAnsi="Arial" w:cs="Arial"/>
          <w:bCs/>
          <w:color w:val="auto"/>
          <w:sz w:val="22"/>
          <w:szCs w:val="22"/>
        </w:rPr>
        <w:t>util</w:t>
      </w:r>
      <w:proofErr w:type="spellEnd"/>
      <w:r w:rsidR="00B44669" w:rsidRPr="009B4369">
        <w:rPr>
          <w:rFonts w:ascii="Arial" w:eastAsia="Calibri" w:hAnsi="Arial" w:cs="Arial"/>
          <w:bCs/>
          <w:color w:val="auto"/>
          <w:sz w:val="22"/>
          <w:szCs w:val="22"/>
        </w:rPr>
        <w:t>/</w:t>
      </w:r>
      <w:proofErr w:type="spellStart"/>
      <w:r w:rsidR="00B44669" w:rsidRPr="009B4369">
        <w:rPr>
          <w:rFonts w:ascii="Arial" w:eastAsia="Calibri" w:hAnsi="Arial" w:cs="Arial"/>
          <w:bCs/>
          <w:color w:val="auto"/>
          <w:sz w:val="22"/>
          <w:szCs w:val="22"/>
        </w:rPr>
        <w:t>bdd.php</w:t>
      </w:r>
      <w:proofErr w:type="spellEnd"/>
      <w:r w:rsidR="00B44669" w:rsidRPr="009B4369">
        <w:rPr>
          <w:rFonts w:ascii="Arial" w:eastAsia="Calibri" w:hAnsi="Arial" w:cs="Arial"/>
          <w:bCs/>
          <w:color w:val="auto"/>
          <w:sz w:val="22"/>
          <w:szCs w:val="22"/>
        </w:rPr>
        <w:t>");</w:t>
      </w:r>
    </w:p>
    <w:p w14:paraId="01E65A9C" w14:textId="77777777" w:rsidR="00B44669" w:rsidRPr="009B4369" w:rsidRDefault="00681B89" w:rsidP="00681B89">
      <w:pPr>
        <w:pStyle w:val="NormalWeb"/>
        <w:numPr>
          <w:ilvl w:val="0"/>
          <w:numId w:val="10"/>
        </w:numPr>
        <w:spacing w:before="0" w:after="0"/>
        <w:rPr>
          <w:rFonts w:ascii="Arial" w:eastAsia="Calibri" w:hAnsi="Arial" w:cs="Arial"/>
          <w:bCs/>
          <w:color w:val="auto"/>
          <w:sz w:val="22"/>
          <w:szCs w:val="22"/>
        </w:rPr>
      </w:pPr>
      <w:r w:rsidRPr="009B4369">
        <w:rPr>
          <w:rFonts w:ascii="Arial" w:eastAsia="Calibri" w:hAnsi="Arial" w:cs="Arial"/>
          <w:bCs/>
          <w:color w:val="auto"/>
          <w:sz w:val="22"/>
          <w:szCs w:val="22"/>
        </w:rPr>
        <w:t xml:space="preserve">  </w:t>
      </w:r>
      <w:proofErr w:type="gramStart"/>
      <w:r w:rsidR="00B44669" w:rsidRPr="009B4369">
        <w:rPr>
          <w:rFonts w:ascii="Arial" w:eastAsia="Calibri" w:hAnsi="Arial" w:cs="Arial"/>
          <w:bCs/>
          <w:color w:val="auto"/>
          <w:sz w:val="22"/>
          <w:szCs w:val="22"/>
        </w:rPr>
        <w:t>header(</w:t>
      </w:r>
      <w:proofErr w:type="gramEnd"/>
      <w:r w:rsidR="00C50293" w:rsidRPr="009B4369">
        <w:rPr>
          <w:rFonts w:ascii="Arial" w:eastAsia="Calibri" w:hAnsi="Arial" w:cs="Arial"/>
          <w:bCs/>
          <w:color w:val="auto"/>
          <w:sz w:val="22"/>
          <w:szCs w:val="22"/>
        </w:rPr>
        <w:t>"</w:t>
      </w:r>
      <w:r w:rsidR="00B44669" w:rsidRPr="009B4369">
        <w:rPr>
          <w:rFonts w:ascii="Arial" w:eastAsia="Calibri" w:hAnsi="Arial" w:cs="Arial"/>
          <w:bCs/>
          <w:color w:val="auto"/>
          <w:sz w:val="22"/>
          <w:szCs w:val="22"/>
        </w:rPr>
        <w:t>Content-Type: application/</w:t>
      </w:r>
      <w:proofErr w:type="spellStart"/>
      <w:r w:rsidR="00B44669" w:rsidRPr="009B4369">
        <w:rPr>
          <w:rFonts w:ascii="Arial" w:eastAsia="Calibri" w:hAnsi="Arial" w:cs="Arial"/>
          <w:bCs/>
          <w:color w:val="auto"/>
          <w:sz w:val="22"/>
          <w:szCs w:val="22"/>
        </w:rPr>
        <w:t>json</w:t>
      </w:r>
      <w:proofErr w:type="spellEnd"/>
      <w:r w:rsidR="00C50293" w:rsidRPr="009B4369">
        <w:rPr>
          <w:rFonts w:ascii="Arial" w:eastAsia="Calibri" w:hAnsi="Arial" w:cs="Arial"/>
          <w:bCs/>
          <w:color w:val="auto"/>
          <w:sz w:val="22"/>
          <w:szCs w:val="22"/>
        </w:rPr>
        <w:t>"</w:t>
      </w:r>
      <w:r w:rsidR="00B44669" w:rsidRPr="009B4369">
        <w:rPr>
          <w:rFonts w:ascii="Arial" w:eastAsia="Calibri" w:hAnsi="Arial" w:cs="Arial"/>
          <w:bCs/>
          <w:color w:val="auto"/>
          <w:sz w:val="22"/>
          <w:szCs w:val="22"/>
        </w:rPr>
        <w:t>);</w:t>
      </w:r>
    </w:p>
    <w:p w14:paraId="7D2ED07C" w14:textId="77777777" w:rsidR="00C50293" w:rsidRPr="009B4369" w:rsidRDefault="00681B89" w:rsidP="00C50293">
      <w:pPr>
        <w:pStyle w:val="NormalWeb"/>
        <w:numPr>
          <w:ilvl w:val="0"/>
          <w:numId w:val="10"/>
        </w:numPr>
        <w:spacing w:before="0" w:after="0"/>
        <w:rPr>
          <w:rFonts w:ascii="Arial" w:eastAsia="Calibri" w:hAnsi="Arial" w:cs="Arial"/>
          <w:bCs/>
          <w:i/>
          <w:iCs/>
          <w:color w:val="auto"/>
          <w:sz w:val="22"/>
          <w:szCs w:val="22"/>
        </w:rPr>
      </w:pPr>
      <w:r w:rsidRPr="009B4369">
        <w:rPr>
          <w:rFonts w:ascii="Arial" w:eastAsia="Calibri" w:hAnsi="Arial" w:cs="Arial"/>
          <w:bCs/>
          <w:color w:val="auto"/>
          <w:sz w:val="22"/>
          <w:szCs w:val="22"/>
        </w:rPr>
        <w:t xml:space="preserve">  </w:t>
      </w:r>
      <w:r w:rsidR="00B44669" w:rsidRPr="009B4369">
        <w:rPr>
          <w:rFonts w:ascii="Arial" w:eastAsia="Calibri" w:hAnsi="Arial" w:cs="Arial"/>
          <w:bCs/>
          <w:color w:val="auto"/>
          <w:sz w:val="22"/>
          <w:szCs w:val="22"/>
        </w:rPr>
        <w:t>$</w:t>
      </w:r>
      <w:proofErr w:type="spellStart"/>
      <w:r w:rsidR="00B44669" w:rsidRPr="009B4369">
        <w:rPr>
          <w:rFonts w:ascii="Arial" w:eastAsia="Calibri" w:hAnsi="Arial" w:cs="Arial"/>
          <w:bCs/>
          <w:color w:val="auto"/>
          <w:sz w:val="22"/>
          <w:szCs w:val="22"/>
        </w:rPr>
        <w:t>pdo</w:t>
      </w:r>
      <w:proofErr w:type="spellEnd"/>
      <w:r w:rsidR="00B44669" w:rsidRPr="009B4369">
        <w:rPr>
          <w:rFonts w:ascii="Arial" w:eastAsia="Calibri" w:hAnsi="Arial" w:cs="Arial"/>
          <w:bCs/>
          <w:color w:val="auto"/>
          <w:sz w:val="22"/>
          <w:szCs w:val="22"/>
        </w:rPr>
        <w:t xml:space="preserve"> = </w:t>
      </w:r>
      <w:proofErr w:type="spellStart"/>
      <w:proofErr w:type="gramStart"/>
      <w:r w:rsidR="00B44669" w:rsidRPr="009B4369">
        <w:rPr>
          <w:rFonts w:ascii="Arial" w:eastAsia="Calibri" w:hAnsi="Arial" w:cs="Arial"/>
          <w:bCs/>
          <w:color w:val="auto"/>
          <w:sz w:val="22"/>
          <w:szCs w:val="22"/>
        </w:rPr>
        <w:t>connexionBdd</w:t>
      </w:r>
      <w:proofErr w:type="spellEnd"/>
      <w:r w:rsidR="00B44669" w:rsidRPr="009B4369">
        <w:rPr>
          <w:rFonts w:ascii="Arial" w:eastAsia="Calibri" w:hAnsi="Arial" w:cs="Arial"/>
          <w:bCs/>
          <w:color w:val="auto"/>
          <w:sz w:val="22"/>
          <w:szCs w:val="22"/>
        </w:rPr>
        <w:t>(</w:t>
      </w:r>
      <w:proofErr w:type="gramEnd"/>
      <w:r w:rsidR="00B44669" w:rsidRPr="009B4369">
        <w:rPr>
          <w:rFonts w:ascii="Arial" w:eastAsia="Calibri" w:hAnsi="Arial" w:cs="Arial"/>
          <w:bCs/>
          <w:color w:val="auto"/>
          <w:sz w:val="22"/>
          <w:szCs w:val="22"/>
        </w:rPr>
        <w:t>);</w:t>
      </w:r>
      <w:r w:rsidR="00C50293" w:rsidRPr="009B4369">
        <w:rPr>
          <w:rFonts w:ascii="Arial" w:eastAsia="Calibri" w:hAnsi="Arial" w:cs="Arial"/>
          <w:bCs/>
          <w:color w:val="auto"/>
          <w:sz w:val="22"/>
          <w:szCs w:val="22"/>
        </w:rPr>
        <w:t xml:space="preserve">      </w:t>
      </w:r>
      <w:r w:rsidR="00C50293" w:rsidRPr="009B4369">
        <w:rPr>
          <w:rFonts w:ascii="Arial" w:eastAsia="Calibri" w:hAnsi="Arial" w:cs="Arial"/>
          <w:bCs/>
          <w:i/>
          <w:iCs/>
          <w:color w:val="auto"/>
          <w:sz w:val="22"/>
          <w:szCs w:val="22"/>
        </w:rPr>
        <w:t xml:space="preserve">  // Connexion à la base de données</w:t>
      </w:r>
    </w:p>
    <w:p w14:paraId="08011FA3" w14:textId="77777777" w:rsidR="00E70F88" w:rsidRPr="009B4369" w:rsidRDefault="00E70F88" w:rsidP="00C50293">
      <w:pPr>
        <w:pStyle w:val="NormalWeb"/>
        <w:numPr>
          <w:ilvl w:val="0"/>
          <w:numId w:val="10"/>
        </w:numPr>
        <w:spacing w:before="0" w:after="0"/>
        <w:rPr>
          <w:rFonts w:ascii="Arial" w:eastAsia="Calibri" w:hAnsi="Arial" w:cs="Arial"/>
          <w:bCs/>
          <w:i/>
          <w:iCs/>
          <w:color w:val="auto"/>
          <w:sz w:val="22"/>
          <w:szCs w:val="22"/>
        </w:rPr>
      </w:pPr>
      <w:r w:rsidRPr="009B4369">
        <w:rPr>
          <w:rFonts w:ascii="Arial" w:eastAsia="Calibri" w:hAnsi="Arial" w:cs="Arial"/>
          <w:bCs/>
          <w:color w:val="auto"/>
          <w:sz w:val="22"/>
          <w:szCs w:val="22"/>
        </w:rPr>
        <w:t xml:space="preserve">  </w:t>
      </w:r>
      <w:r w:rsidRPr="009B4369">
        <w:rPr>
          <w:rFonts w:ascii="Arial" w:eastAsia="Calibri" w:hAnsi="Arial" w:cs="Arial"/>
          <w:bCs/>
          <w:i/>
          <w:iCs/>
          <w:color w:val="auto"/>
          <w:sz w:val="22"/>
          <w:szCs w:val="22"/>
        </w:rPr>
        <w:t>// Récupération avec filtrage du critère de recherche</w:t>
      </w:r>
      <w:r w:rsidR="00B70972" w:rsidRPr="009B4369">
        <w:rPr>
          <w:rFonts w:ascii="Arial" w:eastAsia="Calibri" w:hAnsi="Arial" w:cs="Arial"/>
          <w:bCs/>
          <w:i/>
          <w:iCs/>
          <w:color w:val="auto"/>
          <w:sz w:val="22"/>
          <w:szCs w:val="22"/>
        </w:rPr>
        <w:t xml:space="preserve"> passé par la méthode POST</w:t>
      </w:r>
    </w:p>
    <w:p w14:paraId="2E275AB3" w14:textId="77777777" w:rsidR="00D53DE8" w:rsidRPr="009B4369" w:rsidRDefault="00C50293" w:rsidP="00D53DE8">
      <w:pPr>
        <w:pStyle w:val="NormalWeb"/>
        <w:numPr>
          <w:ilvl w:val="0"/>
          <w:numId w:val="10"/>
        </w:numPr>
        <w:spacing w:before="0" w:after="0"/>
        <w:rPr>
          <w:rFonts w:ascii="Arial" w:eastAsia="Calibri" w:hAnsi="Arial" w:cs="Arial"/>
          <w:bCs/>
          <w:i/>
          <w:iCs/>
          <w:color w:val="auto"/>
          <w:sz w:val="22"/>
          <w:szCs w:val="22"/>
          <w:lang w:val="en-US"/>
        </w:rPr>
      </w:pPr>
      <w:r w:rsidRPr="009B4369">
        <w:rPr>
          <w:rFonts w:ascii="Arial" w:eastAsia="Calibri" w:hAnsi="Arial" w:cs="Arial"/>
          <w:bCs/>
          <w:color w:val="auto"/>
          <w:sz w:val="22"/>
          <w:szCs w:val="22"/>
        </w:rPr>
        <w:t xml:space="preserve">  </w:t>
      </w:r>
      <w:r w:rsidRPr="009B4369">
        <w:rPr>
          <w:rFonts w:ascii="Arial" w:eastAsia="Calibri" w:hAnsi="Arial" w:cs="Arial"/>
          <w:bCs/>
          <w:color w:val="auto"/>
          <w:sz w:val="22"/>
          <w:szCs w:val="22"/>
          <w:lang w:val="en-US"/>
        </w:rPr>
        <w:t>$</w:t>
      </w:r>
      <w:proofErr w:type="spellStart"/>
      <w:r w:rsidRPr="009B4369">
        <w:rPr>
          <w:rFonts w:ascii="Arial" w:eastAsia="Calibri" w:hAnsi="Arial" w:cs="Arial"/>
          <w:bCs/>
          <w:color w:val="auto"/>
          <w:sz w:val="22"/>
          <w:szCs w:val="22"/>
          <w:lang w:val="en-US"/>
        </w:rPr>
        <w:t>critere</w:t>
      </w:r>
      <w:proofErr w:type="spellEnd"/>
      <w:r w:rsidRPr="009B4369">
        <w:rPr>
          <w:rFonts w:ascii="Arial" w:eastAsia="Calibri" w:hAnsi="Arial" w:cs="Arial"/>
          <w:bCs/>
          <w:color w:val="auto"/>
          <w:sz w:val="22"/>
          <w:szCs w:val="22"/>
          <w:lang w:val="en-US"/>
        </w:rPr>
        <w:t xml:space="preserve"> = </w:t>
      </w:r>
      <w:proofErr w:type="spellStart"/>
      <w:r w:rsidRPr="009B4369">
        <w:rPr>
          <w:rFonts w:ascii="Arial" w:eastAsia="Calibri" w:hAnsi="Arial" w:cs="Arial"/>
          <w:bCs/>
          <w:color w:val="auto"/>
          <w:sz w:val="22"/>
          <w:szCs w:val="22"/>
          <w:lang w:val="en-US"/>
        </w:rPr>
        <w:t>filter_input</w:t>
      </w:r>
      <w:proofErr w:type="spellEnd"/>
      <w:r w:rsidR="00E70F88" w:rsidRPr="009B4369">
        <w:rPr>
          <w:rFonts w:ascii="Arial" w:eastAsia="Calibri" w:hAnsi="Arial" w:cs="Arial"/>
          <w:bCs/>
          <w:color w:val="auto"/>
          <w:sz w:val="22"/>
          <w:szCs w:val="22"/>
          <w:lang w:val="en-US"/>
        </w:rPr>
        <w:t xml:space="preserve"> </w:t>
      </w:r>
      <w:r w:rsidRPr="009B4369">
        <w:rPr>
          <w:rFonts w:ascii="Arial" w:eastAsia="Calibri" w:hAnsi="Arial" w:cs="Arial"/>
          <w:bCs/>
          <w:color w:val="auto"/>
          <w:sz w:val="22"/>
          <w:szCs w:val="22"/>
          <w:lang w:val="en-US"/>
        </w:rPr>
        <w:t>(INPUT_POST, '</w:t>
      </w:r>
      <w:proofErr w:type="spellStart"/>
      <w:r w:rsidRPr="009B4369">
        <w:rPr>
          <w:rFonts w:ascii="Arial" w:eastAsia="Calibri" w:hAnsi="Arial" w:cs="Arial"/>
          <w:bCs/>
          <w:color w:val="auto"/>
          <w:sz w:val="22"/>
          <w:szCs w:val="22"/>
          <w:lang w:val="en-US"/>
        </w:rPr>
        <w:t>critere</w:t>
      </w:r>
      <w:proofErr w:type="spellEnd"/>
      <w:r w:rsidRPr="009B4369">
        <w:rPr>
          <w:rFonts w:ascii="Arial" w:eastAsia="Calibri" w:hAnsi="Arial" w:cs="Arial"/>
          <w:bCs/>
          <w:color w:val="auto"/>
          <w:sz w:val="22"/>
          <w:szCs w:val="22"/>
          <w:lang w:val="en-US"/>
        </w:rPr>
        <w:t>', FILTER_SANITIZE_STRING</w:t>
      </w:r>
      <w:proofErr w:type="gramStart"/>
      <w:r w:rsidRPr="009B4369">
        <w:rPr>
          <w:rFonts w:ascii="Arial" w:eastAsia="Calibri" w:hAnsi="Arial" w:cs="Arial"/>
          <w:bCs/>
          <w:color w:val="auto"/>
          <w:sz w:val="22"/>
          <w:szCs w:val="22"/>
          <w:lang w:val="en-US"/>
        </w:rPr>
        <w:t>)</w:t>
      </w:r>
      <w:r w:rsidR="00E70F88" w:rsidRPr="009B4369">
        <w:rPr>
          <w:rFonts w:ascii="Arial" w:eastAsia="Calibri" w:hAnsi="Arial" w:cs="Arial"/>
          <w:bCs/>
          <w:color w:val="auto"/>
          <w:sz w:val="22"/>
          <w:szCs w:val="22"/>
          <w:lang w:val="en-US"/>
        </w:rPr>
        <w:t> ;</w:t>
      </w:r>
      <w:proofErr w:type="gramEnd"/>
    </w:p>
    <w:p w14:paraId="36CF5E7E" w14:textId="22FE2C53" w:rsidR="00B44669" w:rsidRPr="009B4369" w:rsidRDefault="00D53DE8" w:rsidP="00681B89">
      <w:pPr>
        <w:pStyle w:val="NormalWeb"/>
        <w:numPr>
          <w:ilvl w:val="0"/>
          <w:numId w:val="10"/>
        </w:numPr>
        <w:spacing w:before="0" w:after="0"/>
        <w:rPr>
          <w:rFonts w:ascii="Arial" w:eastAsia="Calibri" w:hAnsi="Arial" w:cs="Arial"/>
          <w:bCs/>
          <w:color w:val="auto"/>
          <w:sz w:val="22"/>
          <w:szCs w:val="22"/>
        </w:rPr>
      </w:pPr>
      <w:r w:rsidRPr="009B4369">
        <w:rPr>
          <w:rFonts w:ascii="Arial" w:eastAsia="Calibri" w:hAnsi="Arial" w:cs="Arial"/>
          <w:bCs/>
          <w:color w:val="auto"/>
          <w:sz w:val="22"/>
          <w:szCs w:val="22"/>
          <w:lang w:val="en-US"/>
        </w:rPr>
        <w:t xml:space="preserve">  </w:t>
      </w:r>
      <w:r w:rsidRPr="009B4369">
        <w:rPr>
          <w:rFonts w:ascii="Arial" w:eastAsia="Calibri" w:hAnsi="Arial" w:cs="Arial"/>
          <w:bCs/>
          <w:i/>
          <w:iCs/>
          <w:color w:val="auto"/>
          <w:sz w:val="22"/>
          <w:szCs w:val="22"/>
        </w:rPr>
        <w:t>// Requ</w:t>
      </w:r>
      <w:r w:rsidR="00494615" w:rsidRPr="009B4369">
        <w:rPr>
          <w:rFonts w:ascii="Arial" w:eastAsia="Calibri" w:hAnsi="Arial" w:cs="Arial"/>
          <w:bCs/>
          <w:i/>
          <w:iCs/>
          <w:color w:val="auto"/>
          <w:sz w:val="22"/>
          <w:szCs w:val="22"/>
        </w:rPr>
        <w:t>ê</w:t>
      </w:r>
      <w:r w:rsidRPr="009B4369">
        <w:rPr>
          <w:rFonts w:ascii="Arial" w:eastAsia="Calibri" w:hAnsi="Arial" w:cs="Arial"/>
          <w:bCs/>
          <w:i/>
          <w:iCs/>
          <w:color w:val="auto"/>
          <w:sz w:val="22"/>
          <w:szCs w:val="22"/>
        </w:rPr>
        <w:t>te de recherche.</w:t>
      </w:r>
    </w:p>
    <w:p w14:paraId="4C68DCF7" w14:textId="40187A0E" w:rsidR="00B44669" w:rsidRPr="009B4369" w:rsidRDefault="00681B89" w:rsidP="00681B89">
      <w:pPr>
        <w:pStyle w:val="NormalWeb"/>
        <w:numPr>
          <w:ilvl w:val="0"/>
          <w:numId w:val="10"/>
        </w:numPr>
        <w:spacing w:before="0" w:after="0"/>
        <w:rPr>
          <w:rFonts w:ascii="Arial" w:eastAsia="Calibri" w:hAnsi="Arial" w:cs="Arial"/>
          <w:bCs/>
          <w:i/>
          <w:iCs/>
          <w:color w:val="auto"/>
          <w:sz w:val="22"/>
          <w:szCs w:val="22"/>
          <w:lang w:val="en-US"/>
        </w:rPr>
      </w:pPr>
      <w:r w:rsidRPr="009B4369">
        <w:rPr>
          <w:rFonts w:ascii="Arial" w:eastAsia="Calibri" w:hAnsi="Arial" w:cs="Arial"/>
          <w:bCs/>
          <w:color w:val="auto"/>
          <w:sz w:val="22"/>
          <w:szCs w:val="22"/>
          <w:lang w:val="en-US"/>
        </w:rPr>
        <w:t xml:space="preserve">  </w:t>
      </w:r>
      <w:r w:rsidR="00D53DE8" w:rsidRPr="009B4369">
        <w:rPr>
          <w:rFonts w:ascii="Arial" w:eastAsia="Calibri" w:hAnsi="Arial" w:cs="Arial"/>
          <w:bCs/>
          <w:color w:val="auto"/>
          <w:sz w:val="22"/>
          <w:szCs w:val="22"/>
          <w:lang w:val="en-US"/>
        </w:rPr>
        <w:t>$</w:t>
      </w:r>
      <w:proofErr w:type="spellStart"/>
      <w:r w:rsidR="00D53DE8" w:rsidRPr="009B4369">
        <w:rPr>
          <w:rFonts w:ascii="Arial" w:eastAsia="Calibri" w:hAnsi="Arial" w:cs="Arial"/>
          <w:bCs/>
          <w:color w:val="auto"/>
          <w:sz w:val="22"/>
          <w:szCs w:val="22"/>
          <w:lang w:val="en-US"/>
        </w:rPr>
        <w:t>sql</w:t>
      </w:r>
      <w:proofErr w:type="spellEnd"/>
      <w:r w:rsidR="00D53DE8" w:rsidRPr="009B4369">
        <w:rPr>
          <w:rFonts w:ascii="Arial" w:eastAsia="Calibri" w:hAnsi="Arial" w:cs="Arial"/>
          <w:bCs/>
          <w:color w:val="auto"/>
          <w:sz w:val="22"/>
          <w:szCs w:val="22"/>
          <w:lang w:val="en-US"/>
        </w:rPr>
        <w:t xml:space="preserve"> = </w:t>
      </w:r>
      <w:r w:rsidR="00284676" w:rsidRPr="009B4369">
        <w:rPr>
          <w:rFonts w:ascii="Arial" w:eastAsia="Calibri" w:hAnsi="Arial" w:cs="Arial"/>
          <w:bCs/>
          <w:color w:val="auto"/>
          <w:sz w:val="22"/>
          <w:szCs w:val="22"/>
          <w:lang w:val="en-US"/>
        </w:rPr>
        <w:t>'</w:t>
      </w:r>
      <w:r w:rsidR="006C6CF1" w:rsidRPr="009B4369">
        <w:rPr>
          <w:rFonts w:ascii="Arial" w:eastAsia="Calibri" w:hAnsi="Arial" w:cs="Arial"/>
          <w:bCs/>
          <w:color w:val="auto"/>
          <w:sz w:val="22"/>
          <w:szCs w:val="22"/>
          <w:lang w:val="en-US"/>
        </w:rPr>
        <w:t>SELECT</w:t>
      </w:r>
      <w:r w:rsidR="00D53DE8" w:rsidRPr="009B4369">
        <w:rPr>
          <w:rFonts w:ascii="Arial" w:eastAsia="Calibri" w:hAnsi="Arial" w:cs="Arial"/>
          <w:bCs/>
          <w:color w:val="auto"/>
          <w:sz w:val="22"/>
          <w:szCs w:val="22"/>
          <w:lang w:val="en-US"/>
        </w:rPr>
        <w:t xml:space="preserve"> DATE_</w:t>
      </w:r>
      <w:proofErr w:type="gramStart"/>
      <w:r w:rsidR="00C50293" w:rsidRPr="009B4369">
        <w:rPr>
          <w:rFonts w:ascii="Arial" w:eastAsia="Calibri" w:hAnsi="Arial" w:cs="Arial"/>
          <w:bCs/>
          <w:color w:val="auto"/>
          <w:sz w:val="22"/>
          <w:szCs w:val="22"/>
          <w:lang w:val="en-US"/>
        </w:rPr>
        <w:t>FORMAT(</w:t>
      </w:r>
      <w:proofErr w:type="spellStart"/>
      <w:proofErr w:type="gramEnd"/>
      <w:r w:rsidR="00D53DE8" w:rsidRPr="009B4369">
        <w:rPr>
          <w:rFonts w:ascii="Arial" w:eastAsia="Calibri" w:hAnsi="Arial" w:cs="Arial"/>
          <w:bCs/>
          <w:color w:val="auto"/>
          <w:sz w:val="22"/>
          <w:szCs w:val="22"/>
          <w:lang w:val="en-US"/>
        </w:rPr>
        <w:t>dateHeureDebut</w:t>
      </w:r>
      <w:proofErr w:type="spellEnd"/>
      <w:r w:rsidR="00D53DE8" w:rsidRPr="009B4369">
        <w:rPr>
          <w:rFonts w:ascii="Arial" w:eastAsia="Calibri" w:hAnsi="Arial" w:cs="Arial"/>
          <w:bCs/>
          <w:color w:val="auto"/>
          <w:sz w:val="22"/>
          <w:szCs w:val="22"/>
          <w:lang w:val="en-US"/>
        </w:rPr>
        <w:t xml:space="preserve">, "%d/%m/%Y") </w:t>
      </w:r>
      <w:r w:rsidR="006C6CF1" w:rsidRPr="009B4369">
        <w:rPr>
          <w:rFonts w:ascii="Arial" w:eastAsia="Calibri" w:hAnsi="Arial" w:cs="Arial"/>
          <w:bCs/>
          <w:color w:val="auto"/>
          <w:sz w:val="22"/>
          <w:szCs w:val="22"/>
          <w:lang w:val="en-US"/>
        </w:rPr>
        <w:t>AS</w:t>
      </w:r>
      <w:r w:rsidR="00D53DE8" w:rsidRPr="009B4369">
        <w:rPr>
          <w:rFonts w:ascii="Arial" w:eastAsia="Calibri" w:hAnsi="Arial" w:cs="Arial"/>
          <w:bCs/>
          <w:color w:val="auto"/>
          <w:sz w:val="22"/>
          <w:szCs w:val="22"/>
          <w:lang w:val="en-US"/>
        </w:rPr>
        <w:t xml:space="preserve"> </w:t>
      </w:r>
      <w:proofErr w:type="spellStart"/>
      <w:r w:rsidR="00D53DE8" w:rsidRPr="009B4369">
        <w:rPr>
          <w:rFonts w:ascii="Arial" w:eastAsia="Calibri" w:hAnsi="Arial" w:cs="Arial"/>
          <w:bCs/>
          <w:color w:val="auto"/>
          <w:sz w:val="22"/>
          <w:szCs w:val="22"/>
          <w:lang w:val="en-US"/>
        </w:rPr>
        <w:t>dateDebut</w:t>
      </w:r>
      <w:proofErr w:type="spellEnd"/>
      <w:r w:rsidR="00D53DE8" w:rsidRPr="009B4369">
        <w:rPr>
          <w:rFonts w:ascii="Arial" w:eastAsia="Calibri" w:hAnsi="Arial" w:cs="Arial"/>
          <w:bCs/>
          <w:color w:val="auto"/>
          <w:sz w:val="22"/>
          <w:szCs w:val="22"/>
          <w:lang w:val="en-US"/>
        </w:rPr>
        <w:t xml:space="preserve">, </w:t>
      </w:r>
      <w:proofErr w:type="spellStart"/>
      <w:r w:rsidR="00D53DE8" w:rsidRPr="009B4369">
        <w:rPr>
          <w:rFonts w:ascii="Arial" w:eastAsia="Calibri" w:hAnsi="Arial" w:cs="Arial"/>
          <w:bCs/>
          <w:color w:val="auto"/>
          <w:sz w:val="22"/>
          <w:szCs w:val="22"/>
          <w:lang w:val="en-US"/>
        </w:rPr>
        <w:t>ville</w:t>
      </w:r>
      <w:proofErr w:type="spellEnd"/>
      <w:r w:rsidR="009577B0" w:rsidRPr="009B4369">
        <w:rPr>
          <w:rFonts w:ascii="Arial" w:eastAsia="Calibri" w:hAnsi="Arial" w:cs="Arial"/>
          <w:bCs/>
          <w:color w:val="auto"/>
          <w:sz w:val="22"/>
          <w:szCs w:val="22"/>
          <w:lang w:val="en-US"/>
        </w:rPr>
        <w:t xml:space="preserve"> </w:t>
      </w:r>
      <w:r w:rsidR="004A770C" w:rsidRPr="009B4369">
        <w:rPr>
          <w:rFonts w:ascii="Arial" w:eastAsia="Calibri" w:hAnsi="Arial" w:cs="Arial"/>
          <w:bCs/>
          <w:color w:val="auto"/>
          <w:sz w:val="22"/>
          <w:szCs w:val="22"/>
          <w:lang w:val="en-US"/>
        </w:rPr>
        <w:t xml:space="preserve">  </w:t>
      </w:r>
      <w:r w:rsidR="006C6CF1" w:rsidRPr="009B4369">
        <w:rPr>
          <w:rFonts w:ascii="Arial" w:eastAsia="Calibri" w:hAnsi="Arial" w:cs="Arial"/>
          <w:bCs/>
          <w:color w:val="auto"/>
          <w:sz w:val="22"/>
          <w:szCs w:val="22"/>
          <w:lang w:val="en-US"/>
        </w:rPr>
        <w:t>FROM</w:t>
      </w:r>
      <w:r w:rsidR="00D53DE8" w:rsidRPr="009B4369">
        <w:rPr>
          <w:rFonts w:ascii="Arial" w:eastAsia="Calibri" w:hAnsi="Arial" w:cs="Arial"/>
          <w:bCs/>
          <w:color w:val="auto"/>
          <w:sz w:val="22"/>
          <w:szCs w:val="22"/>
          <w:lang w:val="en-US"/>
        </w:rPr>
        <w:t xml:space="preserve"> HACKATHON </w:t>
      </w:r>
      <w:r w:rsidR="006C6CF1" w:rsidRPr="009B4369">
        <w:rPr>
          <w:rFonts w:ascii="Arial" w:eastAsia="Calibri" w:hAnsi="Arial" w:cs="Arial"/>
          <w:bCs/>
          <w:color w:val="auto"/>
          <w:sz w:val="22"/>
          <w:szCs w:val="22"/>
          <w:lang w:val="en-US"/>
        </w:rPr>
        <w:t>WHERE</w:t>
      </w:r>
      <w:r w:rsidR="00D53DE8" w:rsidRPr="009B4369">
        <w:rPr>
          <w:rFonts w:ascii="Arial" w:eastAsia="Calibri" w:hAnsi="Arial" w:cs="Arial"/>
          <w:bCs/>
          <w:color w:val="auto"/>
          <w:sz w:val="22"/>
          <w:szCs w:val="22"/>
          <w:lang w:val="en-US"/>
        </w:rPr>
        <w:t xml:space="preserve"> </w:t>
      </w:r>
      <w:proofErr w:type="spellStart"/>
      <w:r w:rsidR="00D53DE8" w:rsidRPr="009B4369">
        <w:rPr>
          <w:rFonts w:ascii="Arial" w:eastAsia="Calibri" w:hAnsi="Arial" w:cs="Arial"/>
          <w:bCs/>
          <w:color w:val="auto"/>
          <w:sz w:val="22"/>
          <w:szCs w:val="22"/>
          <w:lang w:val="en-US"/>
        </w:rPr>
        <w:t>ville</w:t>
      </w:r>
      <w:proofErr w:type="spellEnd"/>
      <w:r w:rsidR="00D53DE8" w:rsidRPr="009B4369">
        <w:rPr>
          <w:rFonts w:ascii="Arial" w:eastAsia="Calibri" w:hAnsi="Arial" w:cs="Arial"/>
          <w:bCs/>
          <w:color w:val="auto"/>
          <w:sz w:val="22"/>
          <w:szCs w:val="22"/>
          <w:lang w:val="en-US"/>
        </w:rPr>
        <w:t xml:space="preserve"> </w:t>
      </w:r>
      <w:r w:rsidR="006C6CF1" w:rsidRPr="009B4369">
        <w:rPr>
          <w:rFonts w:ascii="Arial" w:eastAsia="Calibri" w:hAnsi="Arial" w:cs="Arial"/>
          <w:bCs/>
          <w:color w:val="auto"/>
          <w:sz w:val="22"/>
          <w:szCs w:val="22"/>
          <w:lang w:val="en-US"/>
        </w:rPr>
        <w:t>LIKE</w:t>
      </w:r>
      <w:r w:rsidR="00D53DE8" w:rsidRPr="009B4369">
        <w:rPr>
          <w:rFonts w:ascii="Arial" w:eastAsia="Calibri" w:hAnsi="Arial" w:cs="Arial"/>
          <w:bCs/>
          <w:color w:val="auto"/>
          <w:sz w:val="22"/>
          <w:szCs w:val="22"/>
          <w:lang w:val="en-US"/>
        </w:rPr>
        <w:t xml:space="preserve"> :</w:t>
      </w:r>
      <w:proofErr w:type="spellStart"/>
      <w:r w:rsidR="00D53DE8" w:rsidRPr="009B4369">
        <w:rPr>
          <w:rFonts w:ascii="Arial" w:eastAsia="Calibri" w:hAnsi="Arial" w:cs="Arial"/>
          <w:bCs/>
          <w:color w:val="auto"/>
          <w:sz w:val="22"/>
          <w:szCs w:val="22"/>
          <w:lang w:val="en-US"/>
        </w:rPr>
        <w:t>critere</w:t>
      </w:r>
      <w:proofErr w:type="spellEnd"/>
      <w:r w:rsidR="00D53DE8" w:rsidRPr="009B4369">
        <w:rPr>
          <w:rFonts w:ascii="Arial" w:eastAsia="Calibri" w:hAnsi="Arial" w:cs="Arial"/>
          <w:bCs/>
          <w:color w:val="auto"/>
          <w:sz w:val="22"/>
          <w:szCs w:val="22"/>
          <w:lang w:val="en-US"/>
        </w:rPr>
        <w:t xml:space="preserve"> </w:t>
      </w:r>
      <w:r w:rsidR="006C6CF1" w:rsidRPr="009B4369">
        <w:rPr>
          <w:rFonts w:ascii="Arial" w:eastAsia="Calibri" w:hAnsi="Arial" w:cs="Arial"/>
          <w:bCs/>
          <w:color w:val="auto"/>
          <w:sz w:val="22"/>
          <w:szCs w:val="22"/>
          <w:lang w:val="en-US"/>
        </w:rPr>
        <w:t>ORDER BY</w:t>
      </w:r>
      <w:r w:rsidR="00D53DE8" w:rsidRPr="009B4369">
        <w:rPr>
          <w:rFonts w:ascii="Arial" w:eastAsia="Calibri" w:hAnsi="Arial" w:cs="Arial"/>
          <w:bCs/>
          <w:color w:val="auto"/>
          <w:sz w:val="22"/>
          <w:szCs w:val="22"/>
          <w:lang w:val="en-US"/>
        </w:rPr>
        <w:t xml:space="preserve"> </w:t>
      </w:r>
      <w:proofErr w:type="spellStart"/>
      <w:r w:rsidR="00D53DE8" w:rsidRPr="009B4369">
        <w:rPr>
          <w:rFonts w:ascii="Arial" w:eastAsia="Calibri" w:hAnsi="Arial" w:cs="Arial"/>
          <w:bCs/>
          <w:color w:val="auto"/>
          <w:sz w:val="22"/>
          <w:szCs w:val="22"/>
          <w:lang w:val="en-US"/>
        </w:rPr>
        <w:t>dateDebut</w:t>
      </w:r>
      <w:proofErr w:type="spellEnd"/>
      <w:r w:rsidR="00D53DE8" w:rsidRPr="009B4369">
        <w:rPr>
          <w:rFonts w:ascii="Arial" w:eastAsia="Calibri" w:hAnsi="Arial" w:cs="Arial"/>
          <w:bCs/>
          <w:color w:val="auto"/>
          <w:sz w:val="22"/>
          <w:szCs w:val="22"/>
          <w:lang w:val="en-US"/>
        </w:rPr>
        <w:t xml:space="preserve">, </w:t>
      </w:r>
      <w:proofErr w:type="spellStart"/>
      <w:r w:rsidR="00D53DE8" w:rsidRPr="009B4369">
        <w:rPr>
          <w:rFonts w:ascii="Arial" w:eastAsia="Calibri" w:hAnsi="Arial" w:cs="Arial"/>
          <w:bCs/>
          <w:color w:val="auto"/>
          <w:sz w:val="22"/>
          <w:szCs w:val="22"/>
          <w:lang w:val="en-US"/>
        </w:rPr>
        <w:t>ville</w:t>
      </w:r>
      <w:proofErr w:type="spellEnd"/>
      <w:r w:rsidR="00D53DE8" w:rsidRPr="009B4369">
        <w:rPr>
          <w:rFonts w:ascii="Arial" w:eastAsia="Calibri" w:hAnsi="Arial" w:cs="Arial"/>
          <w:bCs/>
          <w:color w:val="auto"/>
          <w:sz w:val="22"/>
          <w:szCs w:val="22"/>
          <w:lang w:val="en-US"/>
        </w:rPr>
        <w:t>';</w:t>
      </w:r>
    </w:p>
    <w:p w14:paraId="6DF1DDB9" w14:textId="77777777" w:rsidR="00B44669" w:rsidRPr="009B4369" w:rsidRDefault="00681B89" w:rsidP="00681B89">
      <w:pPr>
        <w:pStyle w:val="NormalWeb"/>
        <w:numPr>
          <w:ilvl w:val="0"/>
          <w:numId w:val="10"/>
        </w:numPr>
        <w:spacing w:before="0" w:after="0"/>
        <w:rPr>
          <w:rFonts w:ascii="Arial" w:eastAsia="Calibri" w:hAnsi="Arial" w:cs="Arial"/>
          <w:bCs/>
          <w:color w:val="auto"/>
          <w:sz w:val="22"/>
          <w:szCs w:val="22"/>
        </w:rPr>
      </w:pPr>
      <w:r w:rsidRPr="009B4369">
        <w:rPr>
          <w:rFonts w:ascii="Arial" w:eastAsia="Calibri" w:hAnsi="Arial" w:cs="Arial"/>
          <w:bCs/>
          <w:color w:val="auto"/>
          <w:sz w:val="22"/>
          <w:szCs w:val="22"/>
          <w:lang w:val="en-US"/>
        </w:rPr>
        <w:t xml:space="preserve">  </w:t>
      </w:r>
      <w:r w:rsidR="00B44669" w:rsidRPr="009B4369">
        <w:rPr>
          <w:rFonts w:ascii="Arial" w:eastAsia="Calibri" w:hAnsi="Arial" w:cs="Arial"/>
          <w:bCs/>
          <w:color w:val="auto"/>
          <w:sz w:val="22"/>
          <w:szCs w:val="22"/>
        </w:rPr>
        <w:t>$</w:t>
      </w:r>
      <w:proofErr w:type="spellStart"/>
      <w:r w:rsidR="00B44669" w:rsidRPr="009B4369">
        <w:rPr>
          <w:rFonts w:ascii="Arial" w:eastAsia="Calibri" w:hAnsi="Arial" w:cs="Arial"/>
          <w:bCs/>
          <w:color w:val="auto"/>
          <w:sz w:val="22"/>
          <w:szCs w:val="22"/>
        </w:rPr>
        <w:t>stmt</w:t>
      </w:r>
      <w:proofErr w:type="spellEnd"/>
      <w:r w:rsidR="00B44669" w:rsidRPr="009B4369">
        <w:rPr>
          <w:rFonts w:ascii="Arial" w:eastAsia="Calibri" w:hAnsi="Arial" w:cs="Arial"/>
          <w:bCs/>
          <w:color w:val="auto"/>
          <w:sz w:val="22"/>
          <w:szCs w:val="22"/>
        </w:rPr>
        <w:t xml:space="preserve"> = $</w:t>
      </w:r>
      <w:proofErr w:type="spellStart"/>
      <w:r w:rsidR="00B44669" w:rsidRPr="009B4369">
        <w:rPr>
          <w:rFonts w:ascii="Arial" w:eastAsia="Calibri" w:hAnsi="Arial" w:cs="Arial"/>
          <w:bCs/>
          <w:color w:val="auto"/>
          <w:sz w:val="22"/>
          <w:szCs w:val="22"/>
        </w:rPr>
        <w:t>pdo</w:t>
      </w:r>
      <w:proofErr w:type="spellEnd"/>
      <w:r w:rsidR="00B44669" w:rsidRPr="009B4369">
        <w:rPr>
          <w:rFonts w:ascii="Arial" w:eastAsia="Calibri" w:hAnsi="Arial" w:cs="Arial"/>
          <w:bCs/>
          <w:color w:val="auto"/>
          <w:sz w:val="22"/>
          <w:szCs w:val="22"/>
        </w:rPr>
        <w:t>-&gt;</w:t>
      </w:r>
      <w:proofErr w:type="spellStart"/>
      <w:r w:rsidR="00B44669" w:rsidRPr="009B4369">
        <w:rPr>
          <w:rFonts w:ascii="Arial" w:eastAsia="Calibri" w:hAnsi="Arial" w:cs="Arial"/>
          <w:bCs/>
          <w:color w:val="auto"/>
          <w:sz w:val="22"/>
          <w:szCs w:val="22"/>
        </w:rPr>
        <w:t>prepare</w:t>
      </w:r>
      <w:proofErr w:type="spellEnd"/>
      <w:r w:rsidR="00B44669" w:rsidRPr="009B4369">
        <w:rPr>
          <w:rFonts w:ascii="Arial" w:eastAsia="Calibri" w:hAnsi="Arial" w:cs="Arial"/>
          <w:bCs/>
          <w:color w:val="auto"/>
          <w:sz w:val="22"/>
          <w:szCs w:val="22"/>
        </w:rPr>
        <w:t>(</w:t>
      </w:r>
      <w:r w:rsidR="00D53DE8" w:rsidRPr="009B4369">
        <w:rPr>
          <w:rFonts w:ascii="Arial" w:eastAsia="Calibri" w:hAnsi="Arial" w:cs="Arial"/>
          <w:bCs/>
          <w:color w:val="auto"/>
          <w:sz w:val="22"/>
          <w:szCs w:val="22"/>
        </w:rPr>
        <w:t>$</w:t>
      </w:r>
      <w:proofErr w:type="spellStart"/>
      <w:r w:rsidR="00D53DE8" w:rsidRPr="009B4369">
        <w:rPr>
          <w:rFonts w:ascii="Arial" w:eastAsia="Calibri" w:hAnsi="Arial" w:cs="Arial"/>
          <w:bCs/>
          <w:color w:val="auto"/>
          <w:sz w:val="22"/>
          <w:szCs w:val="22"/>
        </w:rPr>
        <w:t>sql</w:t>
      </w:r>
      <w:proofErr w:type="spellEnd"/>
      <w:proofErr w:type="gramStart"/>
      <w:r w:rsidR="00B44669" w:rsidRPr="009B4369">
        <w:rPr>
          <w:rFonts w:ascii="Arial" w:eastAsia="Calibri" w:hAnsi="Arial" w:cs="Arial"/>
          <w:bCs/>
          <w:color w:val="auto"/>
          <w:sz w:val="22"/>
          <w:szCs w:val="22"/>
        </w:rPr>
        <w:t>);</w:t>
      </w:r>
      <w:proofErr w:type="gramEnd"/>
    </w:p>
    <w:p w14:paraId="72D3F4EB" w14:textId="77777777" w:rsidR="00B44669" w:rsidRPr="009B4369" w:rsidRDefault="00681B89" w:rsidP="00681B89">
      <w:pPr>
        <w:pStyle w:val="NormalWeb"/>
        <w:numPr>
          <w:ilvl w:val="0"/>
          <w:numId w:val="10"/>
        </w:numPr>
        <w:spacing w:before="0" w:after="0"/>
        <w:rPr>
          <w:rFonts w:ascii="Arial" w:eastAsia="Calibri" w:hAnsi="Arial" w:cs="Arial"/>
          <w:bCs/>
          <w:color w:val="auto"/>
          <w:sz w:val="22"/>
          <w:szCs w:val="22"/>
          <w:lang w:val="en-US"/>
        </w:rPr>
      </w:pPr>
      <w:r w:rsidRPr="009B4369">
        <w:rPr>
          <w:rFonts w:ascii="Arial" w:eastAsia="Calibri" w:hAnsi="Arial" w:cs="Arial"/>
          <w:bCs/>
          <w:color w:val="auto"/>
          <w:sz w:val="22"/>
          <w:szCs w:val="22"/>
          <w:lang w:val="en-US"/>
        </w:rPr>
        <w:t xml:space="preserve">  </w:t>
      </w:r>
      <w:r w:rsidR="00B44669" w:rsidRPr="009B4369">
        <w:rPr>
          <w:rFonts w:ascii="Arial" w:eastAsia="Calibri" w:hAnsi="Arial" w:cs="Arial"/>
          <w:bCs/>
          <w:color w:val="auto"/>
          <w:sz w:val="22"/>
          <w:szCs w:val="22"/>
          <w:lang w:val="en-US"/>
        </w:rPr>
        <w:t>$</w:t>
      </w:r>
      <w:proofErr w:type="spellStart"/>
      <w:r w:rsidR="00B44669" w:rsidRPr="009B4369">
        <w:rPr>
          <w:rFonts w:ascii="Arial" w:eastAsia="Calibri" w:hAnsi="Arial" w:cs="Arial"/>
          <w:bCs/>
          <w:color w:val="auto"/>
          <w:sz w:val="22"/>
          <w:szCs w:val="22"/>
          <w:lang w:val="en-US"/>
        </w:rPr>
        <w:t>stmt</w:t>
      </w:r>
      <w:proofErr w:type="spellEnd"/>
      <w:r w:rsidR="00B44669" w:rsidRPr="009B4369">
        <w:rPr>
          <w:rFonts w:ascii="Arial" w:eastAsia="Calibri" w:hAnsi="Arial" w:cs="Arial"/>
          <w:bCs/>
          <w:color w:val="auto"/>
          <w:sz w:val="22"/>
          <w:szCs w:val="22"/>
          <w:lang w:val="en-US"/>
        </w:rPr>
        <w:t>-&gt;</w:t>
      </w:r>
      <w:proofErr w:type="spellStart"/>
      <w:proofErr w:type="gramStart"/>
      <w:r w:rsidR="00B44669" w:rsidRPr="009B4369">
        <w:rPr>
          <w:rFonts w:ascii="Arial" w:eastAsia="Calibri" w:hAnsi="Arial" w:cs="Arial"/>
          <w:bCs/>
          <w:color w:val="auto"/>
          <w:sz w:val="22"/>
          <w:szCs w:val="22"/>
          <w:lang w:val="en-US"/>
        </w:rPr>
        <w:t>bindValue</w:t>
      </w:r>
      <w:proofErr w:type="spellEnd"/>
      <w:r w:rsidR="00B44669" w:rsidRPr="009B4369">
        <w:rPr>
          <w:rFonts w:ascii="Arial" w:eastAsia="Calibri" w:hAnsi="Arial" w:cs="Arial"/>
          <w:bCs/>
          <w:color w:val="auto"/>
          <w:sz w:val="22"/>
          <w:szCs w:val="22"/>
          <w:lang w:val="en-US"/>
        </w:rPr>
        <w:t>(</w:t>
      </w:r>
      <w:proofErr w:type="gramEnd"/>
      <w:r w:rsidR="00B44669" w:rsidRPr="009B4369">
        <w:rPr>
          <w:rFonts w:ascii="Arial" w:eastAsia="Calibri" w:hAnsi="Arial" w:cs="Arial"/>
          <w:bCs/>
          <w:color w:val="auto"/>
          <w:sz w:val="22"/>
          <w:szCs w:val="22"/>
          <w:lang w:val="en-US"/>
        </w:rPr>
        <w:t>':</w:t>
      </w:r>
      <w:proofErr w:type="spellStart"/>
      <w:r w:rsidR="00B44669" w:rsidRPr="009B4369">
        <w:rPr>
          <w:rFonts w:ascii="Arial" w:eastAsia="Calibri" w:hAnsi="Arial" w:cs="Arial"/>
          <w:bCs/>
          <w:color w:val="auto"/>
          <w:sz w:val="22"/>
          <w:szCs w:val="22"/>
          <w:lang w:val="en-US"/>
        </w:rPr>
        <w:t>critere</w:t>
      </w:r>
      <w:proofErr w:type="spellEnd"/>
      <w:r w:rsidR="00B44669" w:rsidRPr="009B4369">
        <w:rPr>
          <w:rFonts w:ascii="Arial" w:eastAsia="Calibri" w:hAnsi="Arial" w:cs="Arial"/>
          <w:bCs/>
          <w:color w:val="auto"/>
          <w:sz w:val="22"/>
          <w:szCs w:val="22"/>
          <w:lang w:val="en-US"/>
        </w:rPr>
        <w:t>', "%$</w:t>
      </w:r>
      <w:proofErr w:type="spellStart"/>
      <w:r w:rsidR="00B44669" w:rsidRPr="009B4369">
        <w:rPr>
          <w:rFonts w:ascii="Arial" w:eastAsia="Calibri" w:hAnsi="Arial" w:cs="Arial"/>
          <w:bCs/>
          <w:color w:val="auto"/>
          <w:sz w:val="22"/>
          <w:szCs w:val="22"/>
          <w:lang w:val="en-US"/>
        </w:rPr>
        <w:t>critere</w:t>
      </w:r>
      <w:proofErr w:type="spellEnd"/>
      <w:r w:rsidR="00B44669" w:rsidRPr="009B4369">
        <w:rPr>
          <w:rFonts w:ascii="Arial" w:eastAsia="Calibri" w:hAnsi="Arial" w:cs="Arial"/>
          <w:bCs/>
          <w:color w:val="auto"/>
          <w:sz w:val="22"/>
          <w:szCs w:val="22"/>
          <w:lang w:val="en-US"/>
        </w:rPr>
        <w:t>%", PDO::PARAM_STR);</w:t>
      </w:r>
    </w:p>
    <w:p w14:paraId="4867DF2B" w14:textId="77777777" w:rsidR="00B44669" w:rsidRPr="009B4369" w:rsidRDefault="00681B89" w:rsidP="00681B89">
      <w:pPr>
        <w:pStyle w:val="NormalWeb"/>
        <w:numPr>
          <w:ilvl w:val="0"/>
          <w:numId w:val="10"/>
        </w:numPr>
        <w:spacing w:before="0" w:after="0"/>
        <w:rPr>
          <w:rFonts w:ascii="Arial" w:eastAsia="Calibri" w:hAnsi="Arial" w:cs="Arial"/>
          <w:bCs/>
          <w:color w:val="auto"/>
          <w:sz w:val="22"/>
          <w:szCs w:val="22"/>
        </w:rPr>
      </w:pPr>
      <w:r w:rsidRPr="009B4369">
        <w:rPr>
          <w:rFonts w:ascii="Arial" w:eastAsia="Calibri" w:hAnsi="Arial" w:cs="Arial"/>
          <w:bCs/>
          <w:color w:val="auto"/>
          <w:sz w:val="22"/>
          <w:szCs w:val="22"/>
          <w:lang w:val="en-US"/>
        </w:rPr>
        <w:t xml:space="preserve">  </w:t>
      </w:r>
      <w:r w:rsidR="00B44669" w:rsidRPr="009B4369">
        <w:rPr>
          <w:rFonts w:ascii="Arial" w:eastAsia="Calibri" w:hAnsi="Arial" w:cs="Arial"/>
          <w:bCs/>
          <w:color w:val="auto"/>
          <w:sz w:val="22"/>
          <w:szCs w:val="22"/>
        </w:rPr>
        <w:t>$</w:t>
      </w:r>
      <w:proofErr w:type="spellStart"/>
      <w:r w:rsidR="00B44669" w:rsidRPr="009B4369">
        <w:rPr>
          <w:rFonts w:ascii="Arial" w:eastAsia="Calibri" w:hAnsi="Arial" w:cs="Arial"/>
          <w:bCs/>
          <w:color w:val="auto"/>
          <w:sz w:val="22"/>
          <w:szCs w:val="22"/>
        </w:rPr>
        <w:t>stmt</w:t>
      </w:r>
      <w:proofErr w:type="spellEnd"/>
      <w:r w:rsidR="00B44669" w:rsidRPr="009B4369">
        <w:rPr>
          <w:rFonts w:ascii="Arial" w:eastAsia="Calibri" w:hAnsi="Arial" w:cs="Arial"/>
          <w:bCs/>
          <w:color w:val="auto"/>
          <w:sz w:val="22"/>
          <w:szCs w:val="22"/>
        </w:rPr>
        <w:t>-&gt;</w:t>
      </w:r>
      <w:proofErr w:type="spellStart"/>
      <w:proofErr w:type="gramStart"/>
      <w:r w:rsidR="00B44669" w:rsidRPr="009B4369">
        <w:rPr>
          <w:rFonts w:ascii="Arial" w:eastAsia="Calibri" w:hAnsi="Arial" w:cs="Arial"/>
          <w:bCs/>
          <w:color w:val="auto"/>
          <w:sz w:val="22"/>
          <w:szCs w:val="22"/>
        </w:rPr>
        <w:t>execute</w:t>
      </w:r>
      <w:proofErr w:type="spellEnd"/>
      <w:r w:rsidR="00B44669" w:rsidRPr="009B4369">
        <w:rPr>
          <w:rFonts w:ascii="Arial" w:eastAsia="Calibri" w:hAnsi="Arial" w:cs="Arial"/>
          <w:bCs/>
          <w:color w:val="auto"/>
          <w:sz w:val="22"/>
          <w:szCs w:val="22"/>
        </w:rPr>
        <w:t>(</w:t>
      </w:r>
      <w:proofErr w:type="gramEnd"/>
      <w:r w:rsidR="00B44669" w:rsidRPr="009B4369">
        <w:rPr>
          <w:rFonts w:ascii="Arial" w:eastAsia="Calibri" w:hAnsi="Arial" w:cs="Arial"/>
          <w:bCs/>
          <w:color w:val="auto"/>
          <w:sz w:val="22"/>
          <w:szCs w:val="22"/>
        </w:rPr>
        <w:t>);</w:t>
      </w:r>
    </w:p>
    <w:p w14:paraId="53E961F1" w14:textId="77777777" w:rsidR="00B44669" w:rsidRPr="009B4369" w:rsidRDefault="00681B89" w:rsidP="00681B89">
      <w:pPr>
        <w:pStyle w:val="NormalWeb"/>
        <w:numPr>
          <w:ilvl w:val="0"/>
          <w:numId w:val="10"/>
        </w:numPr>
        <w:spacing w:before="0" w:after="0"/>
        <w:rPr>
          <w:rFonts w:ascii="Arial" w:eastAsia="Calibri" w:hAnsi="Arial" w:cs="Arial"/>
          <w:bCs/>
          <w:i/>
          <w:iCs/>
          <w:color w:val="auto"/>
          <w:sz w:val="22"/>
          <w:szCs w:val="22"/>
        </w:rPr>
      </w:pPr>
      <w:r w:rsidRPr="009B4369">
        <w:rPr>
          <w:rFonts w:ascii="Arial" w:eastAsia="Calibri" w:hAnsi="Arial" w:cs="Arial"/>
          <w:bCs/>
          <w:color w:val="auto"/>
          <w:sz w:val="22"/>
          <w:szCs w:val="22"/>
        </w:rPr>
        <w:t xml:space="preserve">  </w:t>
      </w:r>
      <w:r w:rsidR="00B44669" w:rsidRPr="009B4369">
        <w:rPr>
          <w:rFonts w:ascii="Arial" w:eastAsia="Calibri" w:hAnsi="Arial" w:cs="Arial"/>
          <w:bCs/>
          <w:i/>
          <w:iCs/>
          <w:color w:val="auto"/>
          <w:sz w:val="22"/>
          <w:szCs w:val="22"/>
        </w:rPr>
        <w:t>// Récupération de l'ensemble des résultats</w:t>
      </w:r>
    </w:p>
    <w:p w14:paraId="3B5F34EA" w14:textId="77777777" w:rsidR="00B44669" w:rsidRPr="009B4369" w:rsidRDefault="00681B89" w:rsidP="00681B89">
      <w:pPr>
        <w:pStyle w:val="NormalWeb"/>
        <w:numPr>
          <w:ilvl w:val="0"/>
          <w:numId w:val="10"/>
        </w:numPr>
        <w:spacing w:before="0" w:after="0"/>
        <w:rPr>
          <w:rFonts w:ascii="Arial" w:eastAsia="Calibri" w:hAnsi="Arial" w:cs="Arial"/>
          <w:bCs/>
          <w:color w:val="auto"/>
          <w:sz w:val="22"/>
          <w:szCs w:val="22"/>
          <w:lang w:val="en-US"/>
        </w:rPr>
      </w:pPr>
      <w:r w:rsidRPr="009B4369">
        <w:rPr>
          <w:rFonts w:ascii="Arial" w:eastAsia="Calibri" w:hAnsi="Arial" w:cs="Arial"/>
          <w:bCs/>
          <w:color w:val="auto"/>
          <w:sz w:val="22"/>
          <w:szCs w:val="22"/>
          <w:lang w:val="en-US"/>
        </w:rPr>
        <w:t xml:space="preserve">  </w:t>
      </w:r>
      <w:r w:rsidR="00B44669" w:rsidRPr="009B4369">
        <w:rPr>
          <w:rFonts w:ascii="Arial" w:eastAsia="Calibri" w:hAnsi="Arial" w:cs="Arial"/>
          <w:bCs/>
          <w:color w:val="auto"/>
          <w:sz w:val="22"/>
          <w:szCs w:val="22"/>
          <w:lang w:val="en-US"/>
        </w:rPr>
        <w:t>$rows = $</w:t>
      </w:r>
      <w:proofErr w:type="spellStart"/>
      <w:r w:rsidR="00B44669" w:rsidRPr="009B4369">
        <w:rPr>
          <w:rFonts w:ascii="Arial" w:eastAsia="Calibri" w:hAnsi="Arial" w:cs="Arial"/>
          <w:bCs/>
          <w:color w:val="auto"/>
          <w:sz w:val="22"/>
          <w:szCs w:val="22"/>
          <w:lang w:val="en-US"/>
        </w:rPr>
        <w:t>stmt</w:t>
      </w:r>
      <w:proofErr w:type="spellEnd"/>
      <w:r w:rsidR="00B44669" w:rsidRPr="009B4369">
        <w:rPr>
          <w:rFonts w:ascii="Arial" w:eastAsia="Calibri" w:hAnsi="Arial" w:cs="Arial"/>
          <w:bCs/>
          <w:color w:val="auto"/>
          <w:sz w:val="22"/>
          <w:szCs w:val="22"/>
          <w:lang w:val="en-US"/>
        </w:rPr>
        <w:t>-&gt;</w:t>
      </w:r>
      <w:proofErr w:type="spellStart"/>
      <w:proofErr w:type="gramStart"/>
      <w:r w:rsidR="00B44669" w:rsidRPr="009B4369">
        <w:rPr>
          <w:rFonts w:ascii="Arial" w:eastAsia="Calibri" w:hAnsi="Arial" w:cs="Arial"/>
          <w:bCs/>
          <w:color w:val="auto"/>
          <w:sz w:val="22"/>
          <w:szCs w:val="22"/>
          <w:lang w:val="en-US"/>
        </w:rPr>
        <w:t>fetchAll</w:t>
      </w:r>
      <w:proofErr w:type="spellEnd"/>
      <w:r w:rsidR="00B44669" w:rsidRPr="009B4369">
        <w:rPr>
          <w:rFonts w:ascii="Arial" w:eastAsia="Calibri" w:hAnsi="Arial" w:cs="Arial"/>
          <w:bCs/>
          <w:color w:val="auto"/>
          <w:sz w:val="22"/>
          <w:szCs w:val="22"/>
          <w:lang w:val="en-US"/>
        </w:rPr>
        <w:t>(</w:t>
      </w:r>
      <w:proofErr w:type="gramEnd"/>
      <w:r w:rsidR="00B44669" w:rsidRPr="009B4369">
        <w:rPr>
          <w:rFonts w:ascii="Arial" w:eastAsia="Calibri" w:hAnsi="Arial" w:cs="Arial"/>
          <w:bCs/>
          <w:color w:val="auto"/>
          <w:sz w:val="22"/>
          <w:szCs w:val="22"/>
          <w:lang w:val="en-US"/>
        </w:rPr>
        <w:t>PDO::FETCH_ASSOC);</w:t>
      </w:r>
    </w:p>
    <w:p w14:paraId="4E7DD118" w14:textId="0BF7289F" w:rsidR="00734D73" w:rsidRPr="009B4369" w:rsidRDefault="00681B89" w:rsidP="00734D73">
      <w:pPr>
        <w:pStyle w:val="NormalWeb"/>
        <w:numPr>
          <w:ilvl w:val="0"/>
          <w:numId w:val="10"/>
        </w:numPr>
        <w:spacing w:before="0" w:after="0"/>
        <w:rPr>
          <w:rFonts w:ascii="Arial" w:eastAsia="Calibri" w:hAnsi="Arial" w:cs="Arial"/>
          <w:bCs/>
          <w:i/>
          <w:iCs/>
          <w:color w:val="auto"/>
          <w:sz w:val="22"/>
          <w:szCs w:val="22"/>
        </w:rPr>
      </w:pPr>
      <w:r w:rsidRPr="009B4369">
        <w:rPr>
          <w:rFonts w:ascii="Arial" w:eastAsia="Calibri" w:hAnsi="Arial" w:cs="Arial"/>
          <w:bCs/>
          <w:color w:val="auto"/>
          <w:sz w:val="22"/>
          <w:szCs w:val="22"/>
          <w:lang w:val="en-GB"/>
        </w:rPr>
        <w:t xml:space="preserve">  </w:t>
      </w:r>
      <w:proofErr w:type="spellStart"/>
      <w:proofErr w:type="gramStart"/>
      <w:r w:rsidR="00B44669" w:rsidRPr="009B4369">
        <w:rPr>
          <w:rFonts w:ascii="Arial" w:eastAsia="Calibri" w:hAnsi="Arial" w:cs="Arial"/>
          <w:bCs/>
          <w:color w:val="auto"/>
          <w:sz w:val="22"/>
          <w:szCs w:val="22"/>
        </w:rPr>
        <w:t>echo</w:t>
      </w:r>
      <w:proofErr w:type="spellEnd"/>
      <w:proofErr w:type="gramEnd"/>
      <w:r w:rsidR="00B44669" w:rsidRPr="009B4369">
        <w:rPr>
          <w:rFonts w:ascii="Arial" w:eastAsia="Calibri" w:hAnsi="Arial" w:cs="Arial"/>
          <w:bCs/>
          <w:color w:val="auto"/>
          <w:sz w:val="22"/>
          <w:szCs w:val="22"/>
        </w:rPr>
        <w:t xml:space="preserve"> </w:t>
      </w:r>
      <w:proofErr w:type="spellStart"/>
      <w:r w:rsidR="00B44669" w:rsidRPr="009B4369">
        <w:rPr>
          <w:rFonts w:ascii="Arial" w:eastAsia="Calibri" w:hAnsi="Arial" w:cs="Arial"/>
          <w:bCs/>
          <w:color w:val="auto"/>
          <w:sz w:val="22"/>
          <w:szCs w:val="22"/>
        </w:rPr>
        <w:t>json_encode</w:t>
      </w:r>
      <w:proofErr w:type="spellEnd"/>
      <w:r w:rsidR="00B44669" w:rsidRPr="009B4369">
        <w:rPr>
          <w:rFonts w:ascii="Arial" w:eastAsia="Calibri" w:hAnsi="Arial" w:cs="Arial"/>
          <w:bCs/>
          <w:color w:val="auto"/>
          <w:sz w:val="22"/>
          <w:szCs w:val="22"/>
        </w:rPr>
        <w:t>($</w:t>
      </w:r>
      <w:proofErr w:type="spellStart"/>
      <w:r w:rsidR="00B44669" w:rsidRPr="009B4369">
        <w:rPr>
          <w:rFonts w:ascii="Arial" w:eastAsia="Calibri" w:hAnsi="Arial" w:cs="Arial"/>
          <w:bCs/>
          <w:color w:val="auto"/>
          <w:sz w:val="22"/>
          <w:szCs w:val="22"/>
        </w:rPr>
        <w:t>rows</w:t>
      </w:r>
      <w:proofErr w:type="spellEnd"/>
      <w:r w:rsidR="00B44669" w:rsidRPr="009B4369">
        <w:rPr>
          <w:rFonts w:ascii="Arial" w:eastAsia="Calibri" w:hAnsi="Arial" w:cs="Arial"/>
          <w:bCs/>
          <w:color w:val="auto"/>
          <w:sz w:val="22"/>
          <w:szCs w:val="22"/>
        </w:rPr>
        <w:t>);</w:t>
      </w:r>
      <w:r w:rsidR="00734D73" w:rsidRPr="009B4369">
        <w:rPr>
          <w:rFonts w:ascii="Arial" w:eastAsia="Calibri" w:hAnsi="Arial" w:cs="Arial"/>
          <w:bCs/>
          <w:color w:val="auto"/>
          <w:sz w:val="22"/>
          <w:szCs w:val="22"/>
        </w:rPr>
        <w:t xml:space="preserve">     </w:t>
      </w:r>
      <w:r w:rsidR="00734D73" w:rsidRPr="009B4369">
        <w:rPr>
          <w:rFonts w:ascii="Arial" w:eastAsia="Calibri" w:hAnsi="Arial" w:cs="Arial"/>
          <w:bCs/>
          <w:i/>
          <w:iCs/>
          <w:color w:val="auto"/>
          <w:sz w:val="22"/>
          <w:szCs w:val="22"/>
        </w:rPr>
        <w:t>// Affich</w:t>
      </w:r>
      <w:r w:rsidR="00927BD8" w:rsidRPr="009B4369">
        <w:rPr>
          <w:rFonts w:ascii="Arial" w:eastAsia="Calibri" w:hAnsi="Arial" w:cs="Arial"/>
          <w:bCs/>
          <w:i/>
          <w:iCs/>
          <w:color w:val="auto"/>
          <w:sz w:val="22"/>
          <w:szCs w:val="22"/>
        </w:rPr>
        <w:t>age de</w:t>
      </w:r>
      <w:r w:rsidR="00734D73" w:rsidRPr="009B4369">
        <w:rPr>
          <w:rFonts w:ascii="Arial" w:eastAsia="Calibri" w:hAnsi="Arial" w:cs="Arial"/>
          <w:bCs/>
          <w:i/>
          <w:iCs/>
          <w:color w:val="auto"/>
          <w:sz w:val="22"/>
          <w:szCs w:val="22"/>
        </w:rPr>
        <w:t xml:space="preserve"> la liste des </w:t>
      </w:r>
      <w:r w:rsidR="00494615" w:rsidRPr="009B4369">
        <w:rPr>
          <w:rFonts w:ascii="Arial" w:eastAsia="Calibri" w:hAnsi="Arial" w:cs="Arial"/>
          <w:bCs/>
          <w:i/>
          <w:iCs/>
          <w:color w:val="auto"/>
          <w:sz w:val="22"/>
          <w:szCs w:val="22"/>
        </w:rPr>
        <w:t>h</w:t>
      </w:r>
      <w:r w:rsidR="00734D73" w:rsidRPr="009B4369">
        <w:rPr>
          <w:rFonts w:ascii="Arial" w:eastAsia="Calibri" w:hAnsi="Arial" w:cs="Arial"/>
          <w:bCs/>
          <w:i/>
          <w:iCs/>
          <w:color w:val="auto"/>
          <w:sz w:val="22"/>
          <w:szCs w:val="22"/>
        </w:rPr>
        <w:t xml:space="preserve">ackathons </w:t>
      </w:r>
    </w:p>
    <w:p w14:paraId="4BCB68A0" w14:textId="77777777" w:rsidR="00B44669" w:rsidRPr="009B4369" w:rsidRDefault="00B44669" w:rsidP="00681B89">
      <w:pPr>
        <w:pStyle w:val="NormalWeb"/>
        <w:numPr>
          <w:ilvl w:val="0"/>
          <w:numId w:val="10"/>
        </w:numPr>
        <w:spacing w:before="0" w:after="0"/>
        <w:rPr>
          <w:rFonts w:ascii="Arial" w:hAnsi="Arial" w:cs="Arial"/>
          <w:color w:val="auto"/>
          <w:sz w:val="22"/>
          <w:szCs w:val="22"/>
        </w:rPr>
      </w:pPr>
      <w:r w:rsidRPr="009B4369">
        <w:rPr>
          <w:rFonts w:ascii="Arial" w:eastAsia="Calibri" w:hAnsi="Arial" w:cs="Arial"/>
          <w:bCs/>
          <w:color w:val="auto"/>
          <w:sz w:val="22"/>
          <w:szCs w:val="22"/>
        </w:rPr>
        <w:t>?&gt;</w:t>
      </w:r>
    </w:p>
    <w:sectPr w:rsidR="00B44669" w:rsidRPr="009B4369" w:rsidSect="00E66DD1">
      <w:footerReference w:type="default" r:id="rId17"/>
      <w:pgSz w:w="11906" w:h="16838"/>
      <w:pgMar w:top="851" w:right="1134" w:bottom="1134" w:left="1134" w:header="0" w:footer="340" w:gutter="0"/>
      <w:pgNumType w:start="0"/>
      <w:cols w:space="72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48DF8" w14:textId="77777777" w:rsidR="00E96D3E" w:rsidRDefault="00E96D3E">
      <w:pPr>
        <w:spacing w:after="0" w:line="240" w:lineRule="auto"/>
      </w:pPr>
      <w:r>
        <w:separator/>
      </w:r>
    </w:p>
  </w:endnote>
  <w:endnote w:type="continuationSeparator" w:id="0">
    <w:p w14:paraId="3FA7A257" w14:textId="77777777" w:rsidR="00E96D3E" w:rsidRDefault="00E96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ohit Devanagari">
    <w:altName w:val="Calibri"/>
    <w:charset w:val="00"/>
    <w:family w:val="auto"/>
    <w:pitch w:val="variable"/>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Liberation Mono">
    <w:charset w:val="00"/>
    <w:family w:val="modern"/>
    <w:pitch w:val="fixed"/>
    <w:sig w:usb0="E0000AFF" w:usb1="400078FF" w:usb2="00000001" w:usb3="00000000" w:csb0="000001BF" w:csb1="00000000"/>
  </w:font>
  <w:font w:name="Droid Sans Fallback">
    <w:altName w:val="Segoe U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622"/>
    </w:tblGrid>
    <w:tr w:rsidR="00062F8B" w:rsidRPr="007059AB" w14:paraId="651C7C92" w14:textId="77777777" w:rsidTr="00E66DD1">
      <w:trPr>
        <w:jc w:val="center"/>
      </w:trPr>
      <w:tc>
        <w:tcPr>
          <w:tcW w:w="6588" w:type="dxa"/>
          <w:tcBorders>
            <w:top w:val="single" w:sz="4" w:space="0" w:color="auto"/>
            <w:left w:val="single" w:sz="4" w:space="0" w:color="auto"/>
            <w:bottom w:val="single" w:sz="4" w:space="0" w:color="auto"/>
            <w:right w:val="single" w:sz="4" w:space="0" w:color="auto"/>
          </w:tcBorders>
          <w:shd w:val="clear" w:color="auto" w:fill="auto"/>
        </w:tcPr>
        <w:p w14:paraId="376E9A6F" w14:textId="77777777" w:rsidR="00062F8B" w:rsidRPr="007059AB" w:rsidRDefault="00062F8B" w:rsidP="00E66DD1">
          <w:pPr>
            <w:pStyle w:val="Pieddepage"/>
            <w:spacing w:after="0"/>
            <w:ind w:right="357"/>
            <w:rPr>
              <w:rFonts w:ascii="Arial" w:hAnsi="Arial" w:cs="Arial"/>
              <w:sz w:val="20"/>
              <w:szCs w:val="20"/>
            </w:rPr>
          </w:pPr>
          <w:r w:rsidRPr="007059AB">
            <w:rPr>
              <w:rFonts w:ascii="Arial" w:hAnsi="Arial" w:cs="Arial"/>
              <w:sz w:val="20"/>
              <w:szCs w:val="20"/>
            </w:rPr>
            <w:t>BTS SERVICES INFORMATIQUES AUX ORGANISATIONS</w:t>
          </w:r>
        </w:p>
      </w:tc>
      <w:tc>
        <w:tcPr>
          <w:tcW w:w="2622" w:type="dxa"/>
          <w:tcBorders>
            <w:top w:val="single" w:sz="4" w:space="0" w:color="auto"/>
            <w:left w:val="single" w:sz="4" w:space="0" w:color="auto"/>
            <w:bottom w:val="single" w:sz="4" w:space="0" w:color="auto"/>
            <w:right w:val="single" w:sz="4" w:space="0" w:color="auto"/>
          </w:tcBorders>
          <w:shd w:val="clear" w:color="auto" w:fill="auto"/>
        </w:tcPr>
        <w:p w14:paraId="2927560A" w14:textId="77777777" w:rsidR="00062F8B" w:rsidRPr="007059AB" w:rsidRDefault="00062F8B" w:rsidP="006F13B0">
          <w:pPr>
            <w:pStyle w:val="Pieddepage"/>
            <w:spacing w:after="0"/>
            <w:ind w:right="357"/>
            <w:jc w:val="center"/>
            <w:rPr>
              <w:rFonts w:ascii="Arial" w:hAnsi="Arial" w:cs="Arial"/>
              <w:sz w:val="20"/>
              <w:szCs w:val="20"/>
            </w:rPr>
          </w:pPr>
          <w:r w:rsidRPr="007059AB">
            <w:rPr>
              <w:rFonts w:ascii="Arial" w:hAnsi="Arial" w:cs="Arial"/>
              <w:sz w:val="20"/>
              <w:szCs w:val="20"/>
            </w:rPr>
            <w:t>SESSION 202</w:t>
          </w:r>
          <w:r>
            <w:rPr>
              <w:rFonts w:ascii="Arial" w:hAnsi="Arial" w:cs="Arial"/>
              <w:sz w:val="20"/>
              <w:szCs w:val="20"/>
            </w:rPr>
            <w:t>1</w:t>
          </w:r>
        </w:p>
      </w:tc>
    </w:tr>
    <w:tr w:rsidR="00062F8B" w:rsidRPr="007059AB" w14:paraId="0AC9402D" w14:textId="77777777" w:rsidTr="00E66DD1">
      <w:trPr>
        <w:jc w:val="center"/>
      </w:trPr>
      <w:tc>
        <w:tcPr>
          <w:tcW w:w="6588" w:type="dxa"/>
          <w:tcBorders>
            <w:top w:val="single" w:sz="4" w:space="0" w:color="auto"/>
            <w:left w:val="single" w:sz="4" w:space="0" w:color="auto"/>
            <w:bottom w:val="single" w:sz="4" w:space="0" w:color="auto"/>
            <w:right w:val="single" w:sz="4" w:space="0" w:color="auto"/>
          </w:tcBorders>
          <w:shd w:val="clear" w:color="auto" w:fill="auto"/>
        </w:tcPr>
        <w:p w14:paraId="10E3DD0F" w14:textId="77777777" w:rsidR="00062F8B" w:rsidRPr="007059AB" w:rsidRDefault="00062F8B" w:rsidP="00E66DD1">
          <w:pPr>
            <w:pStyle w:val="Pieddepage"/>
            <w:spacing w:after="0"/>
            <w:ind w:right="357"/>
            <w:rPr>
              <w:rFonts w:ascii="Arial" w:hAnsi="Arial" w:cs="Arial"/>
              <w:sz w:val="20"/>
              <w:szCs w:val="20"/>
            </w:rPr>
          </w:pPr>
          <w:r w:rsidRPr="007059AB">
            <w:rPr>
              <w:rFonts w:ascii="Arial" w:hAnsi="Arial" w:cs="Arial"/>
              <w:sz w:val="20"/>
              <w:szCs w:val="20"/>
            </w:rPr>
            <w:t xml:space="preserve">U5 – Production et fourniture de services informatiques </w:t>
          </w:r>
        </w:p>
      </w:tc>
      <w:tc>
        <w:tcPr>
          <w:tcW w:w="2622" w:type="dxa"/>
          <w:tcBorders>
            <w:top w:val="single" w:sz="4" w:space="0" w:color="auto"/>
            <w:left w:val="single" w:sz="4" w:space="0" w:color="auto"/>
            <w:bottom w:val="single" w:sz="4" w:space="0" w:color="auto"/>
            <w:right w:val="single" w:sz="4" w:space="0" w:color="auto"/>
          </w:tcBorders>
          <w:shd w:val="clear" w:color="auto" w:fill="auto"/>
        </w:tcPr>
        <w:p w14:paraId="10A45122" w14:textId="77777777" w:rsidR="00062F8B" w:rsidRPr="007059AB" w:rsidRDefault="00062F8B" w:rsidP="00E66DD1">
          <w:pPr>
            <w:pStyle w:val="Pieddepage"/>
            <w:spacing w:after="0"/>
            <w:ind w:right="357"/>
            <w:jc w:val="center"/>
            <w:rPr>
              <w:rFonts w:ascii="Arial" w:hAnsi="Arial" w:cs="Arial"/>
              <w:sz w:val="20"/>
              <w:szCs w:val="20"/>
            </w:rPr>
          </w:pPr>
          <w:r w:rsidRPr="007059AB">
            <w:rPr>
              <w:rFonts w:ascii="Arial" w:hAnsi="Arial" w:cs="Arial"/>
              <w:sz w:val="20"/>
              <w:szCs w:val="20"/>
            </w:rPr>
            <w:t>Durée : 4 heures</w:t>
          </w:r>
        </w:p>
      </w:tc>
    </w:tr>
    <w:tr w:rsidR="00062F8B" w:rsidRPr="007059AB" w14:paraId="4A73AB9D" w14:textId="77777777" w:rsidTr="00E66DD1">
      <w:trPr>
        <w:jc w:val="center"/>
      </w:trPr>
      <w:tc>
        <w:tcPr>
          <w:tcW w:w="6588" w:type="dxa"/>
          <w:tcBorders>
            <w:top w:val="single" w:sz="4" w:space="0" w:color="auto"/>
            <w:left w:val="single" w:sz="4" w:space="0" w:color="auto"/>
            <w:bottom w:val="single" w:sz="4" w:space="0" w:color="auto"/>
            <w:right w:val="single" w:sz="4" w:space="0" w:color="auto"/>
          </w:tcBorders>
          <w:shd w:val="clear" w:color="auto" w:fill="auto"/>
        </w:tcPr>
        <w:p w14:paraId="65AFA203" w14:textId="77777777" w:rsidR="00062F8B" w:rsidRPr="007059AB" w:rsidRDefault="00062F8B" w:rsidP="00E66DD1">
          <w:pPr>
            <w:pStyle w:val="Pieddepage"/>
            <w:spacing w:after="0"/>
            <w:ind w:right="357"/>
            <w:rPr>
              <w:rFonts w:ascii="Arial" w:hAnsi="Arial" w:cs="Arial"/>
              <w:sz w:val="20"/>
              <w:szCs w:val="20"/>
            </w:rPr>
          </w:pPr>
          <w:r w:rsidRPr="007059AB">
            <w:rPr>
              <w:rFonts w:ascii="Arial" w:hAnsi="Arial" w:cs="Arial"/>
              <w:sz w:val="20"/>
              <w:szCs w:val="20"/>
            </w:rPr>
            <w:t>Code sujet : SI5SLAM</w:t>
          </w:r>
        </w:p>
      </w:tc>
      <w:tc>
        <w:tcPr>
          <w:tcW w:w="2622" w:type="dxa"/>
          <w:tcBorders>
            <w:top w:val="single" w:sz="4" w:space="0" w:color="auto"/>
            <w:left w:val="single" w:sz="4" w:space="0" w:color="auto"/>
            <w:bottom w:val="single" w:sz="4" w:space="0" w:color="auto"/>
            <w:right w:val="single" w:sz="4" w:space="0" w:color="auto"/>
          </w:tcBorders>
          <w:shd w:val="clear" w:color="auto" w:fill="auto"/>
        </w:tcPr>
        <w:p w14:paraId="1DE7389D" w14:textId="77777777" w:rsidR="00062F8B" w:rsidRPr="007059AB" w:rsidRDefault="00062F8B" w:rsidP="00E66DD1">
          <w:pPr>
            <w:pStyle w:val="Pieddepage"/>
            <w:spacing w:after="0"/>
            <w:ind w:right="357"/>
            <w:jc w:val="center"/>
            <w:rPr>
              <w:rFonts w:ascii="Arial" w:hAnsi="Arial" w:cs="Arial"/>
              <w:sz w:val="20"/>
              <w:szCs w:val="20"/>
            </w:rPr>
          </w:pPr>
          <w:r w:rsidRPr="007059AB">
            <w:rPr>
              <w:rFonts w:ascii="Arial" w:hAnsi="Arial" w:cs="Arial"/>
              <w:sz w:val="20"/>
              <w:szCs w:val="20"/>
            </w:rPr>
            <w:t xml:space="preserve">Page </w:t>
          </w:r>
          <w:r w:rsidRPr="007059AB">
            <w:rPr>
              <w:rFonts w:ascii="Arial" w:hAnsi="Arial" w:cs="Arial"/>
              <w:sz w:val="20"/>
              <w:szCs w:val="20"/>
            </w:rPr>
            <w:fldChar w:fldCharType="begin"/>
          </w:r>
          <w:r w:rsidRPr="007059AB">
            <w:rPr>
              <w:rFonts w:ascii="Arial" w:hAnsi="Arial" w:cs="Arial"/>
              <w:sz w:val="20"/>
              <w:szCs w:val="20"/>
            </w:rPr>
            <w:instrText>PAGE  \* Arabic  \* MERGEFORMAT</w:instrText>
          </w:r>
          <w:r w:rsidRPr="007059AB">
            <w:rPr>
              <w:rFonts w:ascii="Arial" w:hAnsi="Arial" w:cs="Arial"/>
              <w:sz w:val="20"/>
              <w:szCs w:val="20"/>
            </w:rPr>
            <w:fldChar w:fldCharType="separate"/>
          </w:r>
          <w:r>
            <w:rPr>
              <w:rFonts w:ascii="Arial" w:hAnsi="Arial" w:cs="Arial"/>
              <w:noProof/>
              <w:sz w:val="20"/>
              <w:szCs w:val="20"/>
            </w:rPr>
            <w:t>13</w:t>
          </w:r>
          <w:r w:rsidRPr="007059AB">
            <w:rPr>
              <w:rFonts w:ascii="Arial" w:hAnsi="Arial" w:cs="Arial"/>
              <w:sz w:val="20"/>
              <w:szCs w:val="20"/>
            </w:rPr>
            <w:fldChar w:fldCharType="end"/>
          </w:r>
          <w:r w:rsidRPr="007059AB">
            <w:rPr>
              <w:rFonts w:ascii="Arial" w:hAnsi="Arial" w:cs="Arial"/>
              <w:sz w:val="20"/>
              <w:szCs w:val="20"/>
            </w:rPr>
            <w:t xml:space="preserve"> sur 18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4E9D68" w14:textId="77777777" w:rsidR="00E96D3E" w:rsidRDefault="00E96D3E">
      <w:pPr>
        <w:spacing w:after="0" w:line="240" w:lineRule="auto"/>
      </w:pPr>
      <w:r>
        <w:separator/>
      </w:r>
    </w:p>
  </w:footnote>
  <w:footnote w:type="continuationSeparator" w:id="0">
    <w:p w14:paraId="6C89BDF3" w14:textId="77777777" w:rsidR="00E96D3E" w:rsidRDefault="00E96D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lvl w:ilvl="0">
      <w:start w:val="1"/>
      <w:numFmt w:val="bullet"/>
      <w:lvlText w:val=""/>
      <w:lvlJc w:val="left"/>
      <w:pPr>
        <w:tabs>
          <w:tab w:val="num" w:pos="680"/>
        </w:tabs>
        <w:ind w:left="1092" w:hanging="525"/>
      </w:pPr>
      <w:rPr>
        <w:rFonts w:ascii="Symbol" w:hAnsi="Symbol" w:cs="OpenSymbol"/>
      </w:rPr>
    </w:lvl>
    <w:lvl w:ilvl="1">
      <w:start w:val="1"/>
      <w:numFmt w:val="bullet"/>
      <w:lvlText w:val="◦"/>
      <w:lvlJc w:val="left"/>
      <w:pPr>
        <w:tabs>
          <w:tab w:val="num" w:pos="1452"/>
        </w:tabs>
        <w:ind w:left="1452" w:hanging="360"/>
      </w:pPr>
      <w:rPr>
        <w:rFonts w:ascii="OpenSymbol" w:hAnsi="OpenSymbol" w:cs="OpenSymbol"/>
      </w:rPr>
    </w:lvl>
    <w:lvl w:ilvl="2">
      <w:start w:val="1"/>
      <w:numFmt w:val="bullet"/>
      <w:lvlText w:val="▪"/>
      <w:lvlJc w:val="left"/>
      <w:pPr>
        <w:tabs>
          <w:tab w:val="num" w:pos="1812"/>
        </w:tabs>
        <w:ind w:left="1812" w:hanging="360"/>
      </w:pPr>
      <w:rPr>
        <w:rFonts w:ascii="OpenSymbol" w:hAnsi="OpenSymbol" w:cs="OpenSymbol"/>
      </w:rPr>
    </w:lvl>
    <w:lvl w:ilvl="3">
      <w:start w:val="1"/>
      <w:numFmt w:val="bullet"/>
      <w:lvlText w:val=""/>
      <w:lvlJc w:val="left"/>
      <w:pPr>
        <w:tabs>
          <w:tab w:val="num" w:pos="2172"/>
        </w:tabs>
        <w:ind w:left="2172" w:hanging="360"/>
      </w:pPr>
      <w:rPr>
        <w:rFonts w:ascii="Symbol" w:hAnsi="Symbol" w:cs="OpenSymbol"/>
      </w:rPr>
    </w:lvl>
    <w:lvl w:ilvl="4">
      <w:start w:val="1"/>
      <w:numFmt w:val="bullet"/>
      <w:lvlText w:val="◦"/>
      <w:lvlJc w:val="left"/>
      <w:pPr>
        <w:tabs>
          <w:tab w:val="num" w:pos="2532"/>
        </w:tabs>
        <w:ind w:left="2532" w:hanging="360"/>
      </w:pPr>
      <w:rPr>
        <w:rFonts w:ascii="OpenSymbol" w:hAnsi="OpenSymbol" w:cs="OpenSymbol"/>
      </w:rPr>
    </w:lvl>
    <w:lvl w:ilvl="5">
      <w:start w:val="1"/>
      <w:numFmt w:val="bullet"/>
      <w:lvlText w:val="▪"/>
      <w:lvlJc w:val="left"/>
      <w:pPr>
        <w:tabs>
          <w:tab w:val="num" w:pos="2892"/>
        </w:tabs>
        <w:ind w:left="2892" w:hanging="360"/>
      </w:pPr>
      <w:rPr>
        <w:rFonts w:ascii="OpenSymbol" w:hAnsi="OpenSymbol" w:cs="OpenSymbol"/>
      </w:rPr>
    </w:lvl>
    <w:lvl w:ilvl="6">
      <w:start w:val="1"/>
      <w:numFmt w:val="bullet"/>
      <w:lvlText w:val=""/>
      <w:lvlJc w:val="left"/>
      <w:pPr>
        <w:tabs>
          <w:tab w:val="num" w:pos="3252"/>
        </w:tabs>
        <w:ind w:left="3252" w:hanging="360"/>
      </w:pPr>
      <w:rPr>
        <w:rFonts w:ascii="Symbol" w:hAnsi="Symbol" w:cs="OpenSymbol"/>
      </w:rPr>
    </w:lvl>
    <w:lvl w:ilvl="7">
      <w:start w:val="1"/>
      <w:numFmt w:val="bullet"/>
      <w:lvlText w:val="◦"/>
      <w:lvlJc w:val="left"/>
      <w:pPr>
        <w:tabs>
          <w:tab w:val="num" w:pos="3612"/>
        </w:tabs>
        <w:ind w:left="3612" w:hanging="360"/>
      </w:pPr>
      <w:rPr>
        <w:rFonts w:ascii="OpenSymbol" w:hAnsi="OpenSymbol" w:cs="OpenSymbol"/>
      </w:rPr>
    </w:lvl>
    <w:lvl w:ilvl="8">
      <w:start w:val="1"/>
      <w:numFmt w:val="bullet"/>
      <w:lvlText w:val="▪"/>
      <w:lvlJc w:val="left"/>
      <w:pPr>
        <w:tabs>
          <w:tab w:val="num" w:pos="3972"/>
        </w:tabs>
        <w:ind w:left="3972" w:hanging="360"/>
      </w:pPr>
      <w:rPr>
        <w:rFonts w:ascii="OpenSymbol" w:hAnsi="OpenSymbol" w:cs="OpenSymbol"/>
      </w:rPr>
    </w:lvl>
  </w:abstractNum>
  <w:abstractNum w:abstractNumId="6" w15:restartNumberingAfterBreak="0">
    <w:nsid w:val="00000007"/>
    <w:multiLevelType w:val="multilevel"/>
    <w:tmpl w:val="00000007"/>
    <w:lvl w:ilvl="0">
      <w:start w:val="1"/>
      <w:numFmt w:val="lowerLetter"/>
      <w:lvlText w:val="%1)"/>
      <w:lvlJc w:val="left"/>
      <w:pPr>
        <w:tabs>
          <w:tab w:val="num" w:pos="720"/>
        </w:tabs>
        <w:ind w:left="720" w:hanging="360"/>
      </w:pPr>
      <w:rPr>
        <w:rFonts w:ascii="Arial" w:hAnsi="Arial"/>
        <w:b w:val="0"/>
        <w:bCs w:val="0"/>
      </w:rPr>
    </w:lvl>
    <w:lvl w:ilvl="1">
      <w:start w:val="1"/>
      <w:numFmt w:val="lowerLetter"/>
      <w:lvlText w:val="%2)"/>
      <w:lvlJc w:val="left"/>
      <w:pPr>
        <w:tabs>
          <w:tab w:val="num" w:pos="1080"/>
        </w:tabs>
        <w:ind w:left="1080" w:hanging="360"/>
      </w:pPr>
      <w:rPr>
        <w:rFonts w:ascii="Arial" w:hAnsi="Arial"/>
        <w:b w:val="0"/>
        <w:bCs w:val="0"/>
      </w:rPr>
    </w:lvl>
    <w:lvl w:ilvl="2">
      <w:start w:val="1"/>
      <w:numFmt w:val="lowerLetter"/>
      <w:lvlText w:val="%3)"/>
      <w:lvlJc w:val="left"/>
      <w:pPr>
        <w:tabs>
          <w:tab w:val="num" w:pos="1440"/>
        </w:tabs>
        <w:ind w:left="1440" w:hanging="360"/>
      </w:pPr>
      <w:rPr>
        <w:rFonts w:ascii="Arial" w:hAnsi="Arial"/>
        <w:b w:val="0"/>
        <w:bCs w:val="0"/>
      </w:rPr>
    </w:lvl>
    <w:lvl w:ilvl="3">
      <w:start w:val="1"/>
      <w:numFmt w:val="lowerLetter"/>
      <w:lvlText w:val="%4)"/>
      <w:lvlJc w:val="left"/>
      <w:pPr>
        <w:tabs>
          <w:tab w:val="num" w:pos="1800"/>
        </w:tabs>
        <w:ind w:left="1800" w:hanging="360"/>
      </w:pPr>
      <w:rPr>
        <w:rFonts w:ascii="Arial" w:hAnsi="Arial"/>
        <w:b w:val="0"/>
        <w:bCs w:val="0"/>
      </w:rPr>
    </w:lvl>
    <w:lvl w:ilvl="4">
      <w:start w:val="1"/>
      <w:numFmt w:val="lowerLetter"/>
      <w:lvlText w:val="%5)"/>
      <w:lvlJc w:val="left"/>
      <w:pPr>
        <w:tabs>
          <w:tab w:val="num" w:pos="2160"/>
        </w:tabs>
        <w:ind w:left="2160" w:hanging="360"/>
      </w:pPr>
      <w:rPr>
        <w:rFonts w:ascii="Arial" w:hAnsi="Arial"/>
        <w:b w:val="0"/>
        <w:bCs w:val="0"/>
      </w:rPr>
    </w:lvl>
    <w:lvl w:ilvl="5">
      <w:start w:val="1"/>
      <w:numFmt w:val="lowerLetter"/>
      <w:lvlText w:val="%6)"/>
      <w:lvlJc w:val="left"/>
      <w:pPr>
        <w:tabs>
          <w:tab w:val="num" w:pos="2520"/>
        </w:tabs>
        <w:ind w:left="2520" w:hanging="360"/>
      </w:pPr>
      <w:rPr>
        <w:rFonts w:ascii="Arial" w:hAnsi="Arial"/>
        <w:b w:val="0"/>
        <w:bCs w:val="0"/>
      </w:rPr>
    </w:lvl>
    <w:lvl w:ilvl="6">
      <w:start w:val="1"/>
      <w:numFmt w:val="lowerLetter"/>
      <w:lvlText w:val="%7)"/>
      <w:lvlJc w:val="left"/>
      <w:pPr>
        <w:tabs>
          <w:tab w:val="num" w:pos="2880"/>
        </w:tabs>
        <w:ind w:left="2880" w:hanging="360"/>
      </w:pPr>
      <w:rPr>
        <w:rFonts w:ascii="Arial" w:hAnsi="Arial"/>
        <w:b w:val="0"/>
        <w:bCs w:val="0"/>
      </w:rPr>
    </w:lvl>
    <w:lvl w:ilvl="7">
      <w:start w:val="1"/>
      <w:numFmt w:val="lowerLetter"/>
      <w:lvlText w:val="%8)"/>
      <w:lvlJc w:val="left"/>
      <w:pPr>
        <w:tabs>
          <w:tab w:val="num" w:pos="3240"/>
        </w:tabs>
        <w:ind w:left="3240" w:hanging="360"/>
      </w:pPr>
      <w:rPr>
        <w:rFonts w:ascii="Arial" w:hAnsi="Arial"/>
        <w:b w:val="0"/>
        <w:bCs w:val="0"/>
      </w:rPr>
    </w:lvl>
    <w:lvl w:ilvl="8">
      <w:start w:val="1"/>
      <w:numFmt w:val="lowerLetter"/>
      <w:lvlText w:val="%9)"/>
      <w:lvlJc w:val="left"/>
      <w:pPr>
        <w:tabs>
          <w:tab w:val="num" w:pos="3600"/>
        </w:tabs>
        <w:ind w:left="3600" w:hanging="360"/>
      </w:pPr>
      <w:rPr>
        <w:rFonts w:ascii="Arial" w:hAnsi="Arial"/>
        <w:b w:val="0"/>
        <w:bCs w:val="0"/>
      </w:rPr>
    </w:lvl>
  </w:abstractNum>
  <w:abstractNum w:abstractNumId="7" w15:restartNumberingAfterBreak="0">
    <w:nsid w:val="00000008"/>
    <w:multiLevelType w:val="multilevel"/>
    <w:tmpl w:val="00000008"/>
    <w:lvl w:ilvl="0">
      <w:start w:val="1"/>
      <w:numFmt w:val="decimal"/>
      <w:lvlText w:val="%1."/>
      <w:lvlJc w:val="left"/>
      <w:pPr>
        <w:tabs>
          <w:tab w:val="num" w:pos="720"/>
        </w:tabs>
        <w:ind w:left="720" w:hanging="360"/>
      </w:pPr>
      <w:rPr>
        <w:rFonts w:ascii="Arial" w:hAnsi="Arial"/>
        <w:b w:val="0"/>
        <w:bCs w:val="0"/>
      </w:rPr>
    </w:lvl>
    <w:lvl w:ilvl="1">
      <w:start w:val="1"/>
      <w:numFmt w:val="decimal"/>
      <w:lvlText w:val="%2."/>
      <w:lvlJc w:val="left"/>
      <w:pPr>
        <w:tabs>
          <w:tab w:val="num" w:pos="1080"/>
        </w:tabs>
        <w:ind w:left="1080" w:hanging="360"/>
      </w:pPr>
      <w:rPr>
        <w:rFonts w:ascii="Arial" w:hAnsi="Arial"/>
        <w:b w:val="0"/>
        <w:bCs w:val="0"/>
      </w:rPr>
    </w:lvl>
    <w:lvl w:ilvl="2">
      <w:start w:val="1"/>
      <w:numFmt w:val="decimal"/>
      <w:lvlText w:val="%3."/>
      <w:lvlJc w:val="left"/>
      <w:pPr>
        <w:tabs>
          <w:tab w:val="num" w:pos="1440"/>
        </w:tabs>
        <w:ind w:left="1440" w:hanging="360"/>
      </w:pPr>
      <w:rPr>
        <w:rFonts w:ascii="Arial" w:hAnsi="Arial"/>
        <w:b w:val="0"/>
        <w:bCs w:val="0"/>
      </w:rPr>
    </w:lvl>
    <w:lvl w:ilvl="3">
      <w:start w:val="1"/>
      <w:numFmt w:val="decimal"/>
      <w:lvlText w:val="%4."/>
      <w:lvlJc w:val="left"/>
      <w:pPr>
        <w:tabs>
          <w:tab w:val="num" w:pos="1800"/>
        </w:tabs>
        <w:ind w:left="1800" w:hanging="360"/>
      </w:pPr>
      <w:rPr>
        <w:rFonts w:ascii="Arial" w:hAnsi="Arial"/>
        <w:b w:val="0"/>
        <w:bCs w:val="0"/>
      </w:rPr>
    </w:lvl>
    <w:lvl w:ilvl="4">
      <w:start w:val="1"/>
      <w:numFmt w:val="decimal"/>
      <w:lvlText w:val="%5."/>
      <w:lvlJc w:val="left"/>
      <w:pPr>
        <w:tabs>
          <w:tab w:val="num" w:pos="2160"/>
        </w:tabs>
        <w:ind w:left="2160" w:hanging="360"/>
      </w:pPr>
      <w:rPr>
        <w:rFonts w:ascii="Arial" w:hAnsi="Arial"/>
        <w:b w:val="0"/>
        <w:bCs w:val="0"/>
      </w:rPr>
    </w:lvl>
    <w:lvl w:ilvl="5">
      <w:start w:val="1"/>
      <w:numFmt w:val="decimal"/>
      <w:lvlText w:val="%6."/>
      <w:lvlJc w:val="left"/>
      <w:pPr>
        <w:tabs>
          <w:tab w:val="num" w:pos="2520"/>
        </w:tabs>
        <w:ind w:left="2520" w:hanging="360"/>
      </w:pPr>
      <w:rPr>
        <w:rFonts w:ascii="Arial" w:hAnsi="Arial"/>
        <w:b w:val="0"/>
        <w:bCs w:val="0"/>
      </w:rPr>
    </w:lvl>
    <w:lvl w:ilvl="6">
      <w:start w:val="1"/>
      <w:numFmt w:val="decimal"/>
      <w:lvlText w:val="%7."/>
      <w:lvlJc w:val="left"/>
      <w:pPr>
        <w:tabs>
          <w:tab w:val="num" w:pos="2880"/>
        </w:tabs>
        <w:ind w:left="2880" w:hanging="360"/>
      </w:pPr>
      <w:rPr>
        <w:rFonts w:ascii="Arial" w:hAnsi="Arial"/>
        <w:b w:val="0"/>
        <w:bCs w:val="0"/>
      </w:rPr>
    </w:lvl>
    <w:lvl w:ilvl="7">
      <w:start w:val="1"/>
      <w:numFmt w:val="decimal"/>
      <w:lvlText w:val="%8."/>
      <w:lvlJc w:val="left"/>
      <w:pPr>
        <w:tabs>
          <w:tab w:val="num" w:pos="3240"/>
        </w:tabs>
        <w:ind w:left="3240" w:hanging="360"/>
      </w:pPr>
      <w:rPr>
        <w:rFonts w:ascii="Arial" w:hAnsi="Arial"/>
        <w:b w:val="0"/>
        <w:bCs w:val="0"/>
      </w:rPr>
    </w:lvl>
    <w:lvl w:ilvl="8">
      <w:start w:val="1"/>
      <w:numFmt w:val="decimal"/>
      <w:lvlText w:val="%9."/>
      <w:lvlJc w:val="left"/>
      <w:pPr>
        <w:tabs>
          <w:tab w:val="num" w:pos="3600"/>
        </w:tabs>
        <w:ind w:left="3600" w:hanging="360"/>
      </w:pPr>
      <w:rPr>
        <w:rFonts w:ascii="Arial" w:hAnsi="Arial"/>
        <w:b w:val="0"/>
        <w:bCs w:val="0"/>
      </w:rPr>
    </w:lvl>
  </w:abstractNum>
  <w:abstractNum w:abstractNumId="8" w15:restartNumberingAfterBreak="0">
    <w:nsid w:val="00000009"/>
    <w:multiLevelType w:val="multilevel"/>
    <w:tmpl w:val="00000009"/>
    <w:lvl w:ilvl="0">
      <w:start w:val="1"/>
      <w:numFmt w:val="decimal"/>
      <w:lvlText w:val="%1."/>
      <w:lvlJc w:val="left"/>
      <w:pPr>
        <w:tabs>
          <w:tab w:val="num" w:pos="644"/>
        </w:tabs>
        <w:ind w:left="644" w:hanging="360"/>
      </w:pPr>
      <w:rPr>
        <w:rFonts w:ascii="Arial" w:hAnsi="Arial"/>
        <w:b w:val="0"/>
        <w:bCs w:val="0"/>
      </w:rPr>
    </w:lvl>
    <w:lvl w:ilvl="1">
      <w:start w:val="1"/>
      <w:numFmt w:val="decimal"/>
      <w:lvlText w:val="%2."/>
      <w:lvlJc w:val="left"/>
      <w:pPr>
        <w:tabs>
          <w:tab w:val="num" w:pos="1080"/>
        </w:tabs>
        <w:ind w:left="1080" w:hanging="360"/>
      </w:pPr>
      <w:rPr>
        <w:rFonts w:ascii="Arial" w:hAnsi="Arial"/>
        <w:b w:val="0"/>
        <w:bCs w:val="0"/>
      </w:rPr>
    </w:lvl>
    <w:lvl w:ilvl="2">
      <w:start w:val="1"/>
      <w:numFmt w:val="decimal"/>
      <w:lvlText w:val="%3."/>
      <w:lvlJc w:val="left"/>
      <w:pPr>
        <w:tabs>
          <w:tab w:val="num" w:pos="1440"/>
        </w:tabs>
        <w:ind w:left="1440" w:hanging="360"/>
      </w:pPr>
      <w:rPr>
        <w:rFonts w:ascii="Arial" w:hAnsi="Arial"/>
        <w:b w:val="0"/>
        <w:bCs w:val="0"/>
      </w:rPr>
    </w:lvl>
    <w:lvl w:ilvl="3">
      <w:start w:val="1"/>
      <w:numFmt w:val="decimal"/>
      <w:lvlText w:val="%4."/>
      <w:lvlJc w:val="left"/>
      <w:pPr>
        <w:tabs>
          <w:tab w:val="num" w:pos="1800"/>
        </w:tabs>
        <w:ind w:left="1800" w:hanging="360"/>
      </w:pPr>
      <w:rPr>
        <w:rFonts w:ascii="Arial" w:hAnsi="Arial"/>
        <w:b w:val="0"/>
        <w:bCs w:val="0"/>
      </w:rPr>
    </w:lvl>
    <w:lvl w:ilvl="4">
      <w:start w:val="1"/>
      <w:numFmt w:val="decimal"/>
      <w:lvlText w:val="%5."/>
      <w:lvlJc w:val="left"/>
      <w:pPr>
        <w:tabs>
          <w:tab w:val="num" w:pos="2160"/>
        </w:tabs>
        <w:ind w:left="2160" w:hanging="360"/>
      </w:pPr>
      <w:rPr>
        <w:rFonts w:ascii="Arial" w:hAnsi="Arial"/>
        <w:b w:val="0"/>
        <w:bCs w:val="0"/>
      </w:rPr>
    </w:lvl>
    <w:lvl w:ilvl="5">
      <w:start w:val="1"/>
      <w:numFmt w:val="decimal"/>
      <w:lvlText w:val="%6."/>
      <w:lvlJc w:val="left"/>
      <w:pPr>
        <w:tabs>
          <w:tab w:val="num" w:pos="2520"/>
        </w:tabs>
        <w:ind w:left="2520" w:hanging="360"/>
      </w:pPr>
      <w:rPr>
        <w:rFonts w:ascii="Arial" w:hAnsi="Arial"/>
        <w:b w:val="0"/>
        <w:bCs w:val="0"/>
      </w:rPr>
    </w:lvl>
    <w:lvl w:ilvl="6">
      <w:start w:val="1"/>
      <w:numFmt w:val="decimal"/>
      <w:lvlText w:val="%7."/>
      <w:lvlJc w:val="left"/>
      <w:pPr>
        <w:tabs>
          <w:tab w:val="num" w:pos="2880"/>
        </w:tabs>
        <w:ind w:left="2880" w:hanging="360"/>
      </w:pPr>
      <w:rPr>
        <w:rFonts w:ascii="Arial" w:hAnsi="Arial"/>
        <w:b w:val="0"/>
        <w:bCs w:val="0"/>
      </w:rPr>
    </w:lvl>
    <w:lvl w:ilvl="7">
      <w:start w:val="1"/>
      <w:numFmt w:val="decimal"/>
      <w:lvlText w:val="%8."/>
      <w:lvlJc w:val="left"/>
      <w:pPr>
        <w:tabs>
          <w:tab w:val="num" w:pos="3240"/>
        </w:tabs>
        <w:ind w:left="3240" w:hanging="360"/>
      </w:pPr>
      <w:rPr>
        <w:rFonts w:ascii="Arial" w:hAnsi="Arial"/>
        <w:b w:val="0"/>
        <w:bCs w:val="0"/>
      </w:rPr>
    </w:lvl>
    <w:lvl w:ilvl="8">
      <w:start w:val="1"/>
      <w:numFmt w:val="decimal"/>
      <w:lvlText w:val="%9."/>
      <w:lvlJc w:val="left"/>
      <w:pPr>
        <w:tabs>
          <w:tab w:val="num" w:pos="3600"/>
        </w:tabs>
        <w:ind w:left="3600" w:hanging="360"/>
      </w:pPr>
      <w:rPr>
        <w:rFonts w:ascii="Arial" w:hAnsi="Arial"/>
        <w:b w:val="0"/>
        <w:bCs w:val="0"/>
      </w:rPr>
    </w:lvl>
  </w:abstractNum>
  <w:abstractNum w:abstractNumId="9" w15:restartNumberingAfterBreak="0">
    <w:nsid w:val="0B236F86"/>
    <w:multiLevelType w:val="multilevel"/>
    <w:tmpl w:val="80B8A456"/>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rPr>
        <w:rFonts w:ascii="Arial" w:hAnsi="Arial"/>
        <w:b w:val="0"/>
        <w:bCs w:val="0"/>
      </w:rPr>
    </w:lvl>
    <w:lvl w:ilvl="2">
      <w:start w:val="1"/>
      <w:numFmt w:val="lowerLetter"/>
      <w:lvlText w:val="%3)"/>
      <w:lvlJc w:val="left"/>
      <w:pPr>
        <w:tabs>
          <w:tab w:val="num" w:pos="1440"/>
        </w:tabs>
        <w:ind w:left="1440" w:hanging="360"/>
      </w:pPr>
      <w:rPr>
        <w:rFonts w:ascii="Arial" w:hAnsi="Arial"/>
        <w:b w:val="0"/>
        <w:bCs w:val="0"/>
      </w:rPr>
    </w:lvl>
    <w:lvl w:ilvl="3">
      <w:start w:val="1"/>
      <w:numFmt w:val="lowerLetter"/>
      <w:lvlText w:val="%4)"/>
      <w:lvlJc w:val="left"/>
      <w:pPr>
        <w:tabs>
          <w:tab w:val="num" w:pos="1800"/>
        </w:tabs>
        <w:ind w:left="1800" w:hanging="360"/>
      </w:pPr>
      <w:rPr>
        <w:rFonts w:ascii="Arial" w:hAnsi="Arial"/>
        <w:b w:val="0"/>
        <w:bCs w:val="0"/>
      </w:rPr>
    </w:lvl>
    <w:lvl w:ilvl="4">
      <w:start w:val="1"/>
      <w:numFmt w:val="lowerLetter"/>
      <w:lvlText w:val="%5)"/>
      <w:lvlJc w:val="left"/>
      <w:pPr>
        <w:tabs>
          <w:tab w:val="num" w:pos="2160"/>
        </w:tabs>
        <w:ind w:left="2160" w:hanging="360"/>
      </w:pPr>
      <w:rPr>
        <w:rFonts w:ascii="Arial" w:hAnsi="Arial"/>
        <w:b w:val="0"/>
        <w:bCs w:val="0"/>
      </w:rPr>
    </w:lvl>
    <w:lvl w:ilvl="5">
      <w:start w:val="1"/>
      <w:numFmt w:val="lowerLetter"/>
      <w:lvlText w:val="%6)"/>
      <w:lvlJc w:val="left"/>
      <w:pPr>
        <w:tabs>
          <w:tab w:val="num" w:pos="2520"/>
        </w:tabs>
        <w:ind w:left="2520" w:hanging="360"/>
      </w:pPr>
      <w:rPr>
        <w:rFonts w:ascii="Arial" w:hAnsi="Arial"/>
        <w:b w:val="0"/>
        <w:bCs w:val="0"/>
      </w:rPr>
    </w:lvl>
    <w:lvl w:ilvl="6">
      <w:start w:val="1"/>
      <w:numFmt w:val="lowerLetter"/>
      <w:lvlText w:val="%7)"/>
      <w:lvlJc w:val="left"/>
      <w:pPr>
        <w:tabs>
          <w:tab w:val="num" w:pos="2880"/>
        </w:tabs>
        <w:ind w:left="2880" w:hanging="360"/>
      </w:pPr>
      <w:rPr>
        <w:rFonts w:ascii="Arial" w:hAnsi="Arial"/>
        <w:b w:val="0"/>
        <w:bCs w:val="0"/>
      </w:rPr>
    </w:lvl>
    <w:lvl w:ilvl="7">
      <w:start w:val="1"/>
      <w:numFmt w:val="lowerLetter"/>
      <w:lvlText w:val="%8)"/>
      <w:lvlJc w:val="left"/>
      <w:pPr>
        <w:tabs>
          <w:tab w:val="num" w:pos="3240"/>
        </w:tabs>
        <w:ind w:left="3240" w:hanging="360"/>
      </w:pPr>
      <w:rPr>
        <w:rFonts w:ascii="Arial" w:hAnsi="Arial"/>
        <w:b w:val="0"/>
        <w:bCs w:val="0"/>
      </w:rPr>
    </w:lvl>
    <w:lvl w:ilvl="8">
      <w:start w:val="1"/>
      <w:numFmt w:val="lowerLetter"/>
      <w:lvlText w:val="%9)"/>
      <w:lvlJc w:val="left"/>
      <w:pPr>
        <w:tabs>
          <w:tab w:val="num" w:pos="3600"/>
        </w:tabs>
        <w:ind w:left="3600" w:hanging="360"/>
      </w:pPr>
      <w:rPr>
        <w:rFonts w:ascii="Arial" w:hAnsi="Arial"/>
        <w:b w:val="0"/>
        <w:bCs w:val="0"/>
      </w:rPr>
    </w:lvl>
  </w:abstractNum>
  <w:abstractNum w:abstractNumId="10" w15:restartNumberingAfterBreak="0">
    <w:nsid w:val="14E71C1D"/>
    <w:multiLevelType w:val="hybridMultilevel"/>
    <w:tmpl w:val="BC30FFFA"/>
    <w:lvl w:ilvl="0" w:tplc="D6C289BE">
      <w:start w:val="1"/>
      <w:numFmt w:val="lowerLetter"/>
      <w:lvlText w:val="%1."/>
      <w:lvlJc w:val="left"/>
      <w:pPr>
        <w:ind w:left="360" w:hanging="360"/>
      </w:pPr>
      <w:rPr>
        <w:sz w:val="22"/>
        <w:szCs w:val="22"/>
      </w:rPr>
    </w:lvl>
    <w:lvl w:ilvl="1" w:tplc="E7ECCFCA">
      <w:start w:val="1"/>
      <w:numFmt w:val="lowerLetter"/>
      <w:lvlText w:val="%2."/>
      <w:lvlJc w:val="left"/>
      <w:pPr>
        <w:ind w:left="992" w:hanging="360"/>
      </w:pPr>
      <w:rPr>
        <w:sz w:val="22"/>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7CC25BB"/>
    <w:multiLevelType w:val="hybridMultilevel"/>
    <w:tmpl w:val="5CDE372C"/>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2" w15:restartNumberingAfterBreak="0">
    <w:nsid w:val="23DC6363"/>
    <w:multiLevelType w:val="hybridMultilevel"/>
    <w:tmpl w:val="583EC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D957F0"/>
    <w:multiLevelType w:val="hybridMultilevel"/>
    <w:tmpl w:val="D20E0DE8"/>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14" w15:restartNumberingAfterBreak="0">
    <w:nsid w:val="28A164E6"/>
    <w:multiLevelType w:val="hybridMultilevel"/>
    <w:tmpl w:val="13D400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9094336"/>
    <w:multiLevelType w:val="hybridMultilevel"/>
    <w:tmpl w:val="62527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CF7B68"/>
    <w:multiLevelType w:val="hybridMultilevel"/>
    <w:tmpl w:val="135024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5B40E4"/>
    <w:multiLevelType w:val="hybridMultilevel"/>
    <w:tmpl w:val="7D523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BB04BE"/>
    <w:multiLevelType w:val="hybridMultilevel"/>
    <w:tmpl w:val="5510D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4"/>
  </w:num>
  <w:num w:numId="11">
    <w:abstractNumId w:val="12"/>
  </w:num>
  <w:num w:numId="12">
    <w:abstractNumId w:val="18"/>
  </w:num>
  <w:num w:numId="13">
    <w:abstractNumId w:val="16"/>
  </w:num>
  <w:num w:numId="14">
    <w:abstractNumId w:val="15"/>
  </w:num>
  <w:num w:numId="15">
    <w:abstractNumId w:val="17"/>
  </w:num>
  <w:num w:numId="16">
    <w:abstractNumId w:val="11"/>
  </w:num>
  <w:num w:numId="17">
    <w:abstractNumId w:val="1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4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E8B"/>
    <w:rsid w:val="000320CA"/>
    <w:rsid w:val="00062F8B"/>
    <w:rsid w:val="000667FD"/>
    <w:rsid w:val="00070CC2"/>
    <w:rsid w:val="000727D4"/>
    <w:rsid w:val="00090505"/>
    <w:rsid w:val="00094DC1"/>
    <w:rsid w:val="000A7BCD"/>
    <w:rsid w:val="000E4249"/>
    <w:rsid w:val="00107FAF"/>
    <w:rsid w:val="00113B1E"/>
    <w:rsid w:val="001155E6"/>
    <w:rsid w:val="001161CD"/>
    <w:rsid w:val="00124759"/>
    <w:rsid w:val="00144C5F"/>
    <w:rsid w:val="00152AC3"/>
    <w:rsid w:val="00160CF0"/>
    <w:rsid w:val="0016229D"/>
    <w:rsid w:val="00167A88"/>
    <w:rsid w:val="00170E93"/>
    <w:rsid w:val="0017713B"/>
    <w:rsid w:val="00187CC3"/>
    <w:rsid w:val="0019158B"/>
    <w:rsid w:val="001C030F"/>
    <w:rsid w:val="001C48B6"/>
    <w:rsid w:val="001C4918"/>
    <w:rsid w:val="001D3286"/>
    <w:rsid w:val="001E1977"/>
    <w:rsid w:val="001E3C9D"/>
    <w:rsid w:val="001E76B4"/>
    <w:rsid w:val="00204E61"/>
    <w:rsid w:val="00220AFB"/>
    <w:rsid w:val="00226521"/>
    <w:rsid w:val="00235BAD"/>
    <w:rsid w:val="00254466"/>
    <w:rsid w:val="00264610"/>
    <w:rsid w:val="00266469"/>
    <w:rsid w:val="00284676"/>
    <w:rsid w:val="00297534"/>
    <w:rsid w:val="00297A93"/>
    <w:rsid w:val="002A3172"/>
    <w:rsid w:val="002A5055"/>
    <w:rsid w:val="002C3A8F"/>
    <w:rsid w:val="002D0F14"/>
    <w:rsid w:val="002D6156"/>
    <w:rsid w:val="002F0D89"/>
    <w:rsid w:val="0030029D"/>
    <w:rsid w:val="00302AED"/>
    <w:rsid w:val="00302E98"/>
    <w:rsid w:val="0030306C"/>
    <w:rsid w:val="00316D92"/>
    <w:rsid w:val="00327911"/>
    <w:rsid w:val="00334E87"/>
    <w:rsid w:val="00337085"/>
    <w:rsid w:val="00351086"/>
    <w:rsid w:val="00351BCD"/>
    <w:rsid w:val="00356BE6"/>
    <w:rsid w:val="00361AA9"/>
    <w:rsid w:val="003805B9"/>
    <w:rsid w:val="00380D5D"/>
    <w:rsid w:val="00382411"/>
    <w:rsid w:val="003851A3"/>
    <w:rsid w:val="00394EC4"/>
    <w:rsid w:val="003A33E9"/>
    <w:rsid w:val="003A5696"/>
    <w:rsid w:val="003D7E2A"/>
    <w:rsid w:val="003E0F89"/>
    <w:rsid w:val="003E53DC"/>
    <w:rsid w:val="003E59D7"/>
    <w:rsid w:val="003F18C5"/>
    <w:rsid w:val="003F19DB"/>
    <w:rsid w:val="0040001D"/>
    <w:rsid w:val="00402998"/>
    <w:rsid w:val="00414DA9"/>
    <w:rsid w:val="004158F6"/>
    <w:rsid w:val="00427A5F"/>
    <w:rsid w:val="0044273B"/>
    <w:rsid w:val="004453D1"/>
    <w:rsid w:val="00446CB7"/>
    <w:rsid w:val="00452862"/>
    <w:rsid w:val="0046265B"/>
    <w:rsid w:val="004637DB"/>
    <w:rsid w:val="00494615"/>
    <w:rsid w:val="004A5A32"/>
    <w:rsid w:val="004A770C"/>
    <w:rsid w:val="004B581B"/>
    <w:rsid w:val="004B5D79"/>
    <w:rsid w:val="004B6122"/>
    <w:rsid w:val="004B6751"/>
    <w:rsid w:val="004C56C5"/>
    <w:rsid w:val="004D14C6"/>
    <w:rsid w:val="004D23FC"/>
    <w:rsid w:val="004E05F6"/>
    <w:rsid w:val="004F1EFF"/>
    <w:rsid w:val="00501E10"/>
    <w:rsid w:val="00513B20"/>
    <w:rsid w:val="0051470C"/>
    <w:rsid w:val="00521293"/>
    <w:rsid w:val="00523154"/>
    <w:rsid w:val="00531056"/>
    <w:rsid w:val="005424C5"/>
    <w:rsid w:val="005560FB"/>
    <w:rsid w:val="00572CEF"/>
    <w:rsid w:val="00572F3E"/>
    <w:rsid w:val="00596A73"/>
    <w:rsid w:val="005C0452"/>
    <w:rsid w:val="005C22D6"/>
    <w:rsid w:val="005C4826"/>
    <w:rsid w:val="005D1CE3"/>
    <w:rsid w:val="005E4019"/>
    <w:rsid w:val="00607176"/>
    <w:rsid w:val="0060744B"/>
    <w:rsid w:val="0061070E"/>
    <w:rsid w:val="0061348B"/>
    <w:rsid w:val="00632C29"/>
    <w:rsid w:val="00647FE4"/>
    <w:rsid w:val="00653C9C"/>
    <w:rsid w:val="006646A4"/>
    <w:rsid w:val="006756E9"/>
    <w:rsid w:val="006817BF"/>
    <w:rsid w:val="00681B89"/>
    <w:rsid w:val="006961D7"/>
    <w:rsid w:val="006A28F3"/>
    <w:rsid w:val="006A2FDF"/>
    <w:rsid w:val="006A5F11"/>
    <w:rsid w:val="006B55D2"/>
    <w:rsid w:val="006B7BC7"/>
    <w:rsid w:val="006C370C"/>
    <w:rsid w:val="006C6CF1"/>
    <w:rsid w:val="006E1F7B"/>
    <w:rsid w:val="006F0471"/>
    <w:rsid w:val="006F0B64"/>
    <w:rsid w:val="006F13B0"/>
    <w:rsid w:val="006F13B2"/>
    <w:rsid w:val="007039E6"/>
    <w:rsid w:val="00703D2E"/>
    <w:rsid w:val="00713F46"/>
    <w:rsid w:val="00717C79"/>
    <w:rsid w:val="0072710A"/>
    <w:rsid w:val="00730F42"/>
    <w:rsid w:val="00730F64"/>
    <w:rsid w:val="00734D73"/>
    <w:rsid w:val="0074364D"/>
    <w:rsid w:val="00743F61"/>
    <w:rsid w:val="00751F75"/>
    <w:rsid w:val="00761121"/>
    <w:rsid w:val="007722E2"/>
    <w:rsid w:val="00772C11"/>
    <w:rsid w:val="007774CE"/>
    <w:rsid w:val="00792B28"/>
    <w:rsid w:val="007A67FB"/>
    <w:rsid w:val="007A7EED"/>
    <w:rsid w:val="007B7139"/>
    <w:rsid w:val="007C48E8"/>
    <w:rsid w:val="007C6EFA"/>
    <w:rsid w:val="007D2CB8"/>
    <w:rsid w:val="007D34D3"/>
    <w:rsid w:val="007D637B"/>
    <w:rsid w:val="00800D79"/>
    <w:rsid w:val="008115B9"/>
    <w:rsid w:val="00813FC7"/>
    <w:rsid w:val="00816602"/>
    <w:rsid w:val="00824012"/>
    <w:rsid w:val="00826778"/>
    <w:rsid w:val="008309B2"/>
    <w:rsid w:val="00841CE6"/>
    <w:rsid w:val="00842F4A"/>
    <w:rsid w:val="00843932"/>
    <w:rsid w:val="00854CCF"/>
    <w:rsid w:val="00855F92"/>
    <w:rsid w:val="00856F5B"/>
    <w:rsid w:val="008644FE"/>
    <w:rsid w:val="0087473D"/>
    <w:rsid w:val="00880937"/>
    <w:rsid w:val="0088225D"/>
    <w:rsid w:val="008A08C6"/>
    <w:rsid w:val="008A4134"/>
    <w:rsid w:val="008C3DF9"/>
    <w:rsid w:val="008D3C50"/>
    <w:rsid w:val="008E61F5"/>
    <w:rsid w:val="008F3498"/>
    <w:rsid w:val="008F3A73"/>
    <w:rsid w:val="008F403F"/>
    <w:rsid w:val="008F4A7E"/>
    <w:rsid w:val="008F5EF4"/>
    <w:rsid w:val="00912C17"/>
    <w:rsid w:val="009132F9"/>
    <w:rsid w:val="009144EB"/>
    <w:rsid w:val="00927BD8"/>
    <w:rsid w:val="00944E33"/>
    <w:rsid w:val="00945691"/>
    <w:rsid w:val="009568BA"/>
    <w:rsid w:val="009577B0"/>
    <w:rsid w:val="00961B16"/>
    <w:rsid w:val="00964A33"/>
    <w:rsid w:val="00964C08"/>
    <w:rsid w:val="009761AF"/>
    <w:rsid w:val="00980AB5"/>
    <w:rsid w:val="009849CC"/>
    <w:rsid w:val="00994587"/>
    <w:rsid w:val="009B3DF8"/>
    <w:rsid w:val="009B4369"/>
    <w:rsid w:val="009B5801"/>
    <w:rsid w:val="009B6E82"/>
    <w:rsid w:val="009B7034"/>
    <w:rsid w:val="009C1BFB"/>
    <w:rsid w:val="009D2F0A"/>
    <w:rsid w:val="009D72DB"/>
    <w:rsid w:val="009E6F15"/>
    <w:rsid w:val="009F25C4"/>
    <w:rsid w:val="00A05B79"/>
    <w:rsid w:val="00A160A8"/>
    <w:rsid w:val="00A167D8"/>
    <w:rsid w:val="00A222B0"/>
    <w:rsid w:val="00A36195"/>
    <w:rsid w:val="00A43183"/>
    <w:rsid w:val="00A44125"/>
    <w:rsid w:val="00A667A3"/>
    <w:rsid w:val="00A74B9F"/>
    <w:rsid w:val="00A82781"/>
    <w:rsid w:val="00A94658"/>
    <w:rsid w:val="00AA1A9A"/>
    <w:rsid w:val="00AB37FF"/>
    <w:rsid w:val="00AC3D30"/>
    <w:rsid w:val="00AC75F0"/>
    <w:rsid w:val="00AD325E"/>
    <w:rsid w:val="00AE3E6E"/>
    <w:rsid w:val="00AE44C6"/>
    <w:rsid w:val="00AE6773"/>
    <w:rsid w:val="00AF401E"/>
    <w:rsid w:val="00AF469A"/>
    <w:rsid w:val="00B177C4"/>
    <w:rsid w:val="00B27F11"/>
    <w:rsid w:val="00B43DE0"/>
    <w:rsid w:val="00B4424A"/>
    <w:rsid w:val="00B44669"/>
    <w:rsid w:val="00B516F2"/>
    <w:rsid w:val="00B52F40"/>
    <w:rsid w:val="00B5380B"/>
    <w:rsid w:val="00B70972"/>
    <w:rsid w:val="00B74752"/>
    <w:rsid w:val="00BA2BED"/>
    <w:rsid w:val="00BA6A72"/>
    <w:rsid w:val="00BA789D"/>
    <w:rsid w:val="00BD624E"/>
    <w:rsid w:val="00BD73EB"/>
    <w:rsid w:val="00C1621F"/>
    <w:rsid w:val="00C50293"/>
    <w:rsid w:val="00C70318"/>
    <w:rsid w:val="00C811BC"/>
    <w:rsid w:val="00C87DCA"/>
    <w:rsid w:val="00C96019"/>
    <w:rsid w:val="00CA42CD"/>
    <w:rsid w:val="00CA5B61"/>
    <w:rsid w:val="00CB6F65"/>
    <w:rsid w:val="00CC4467"/>
    <w:rsid w:val="00CC51EA"/>
    <w:rsid w:val="00CC525C"/>
    <w:rsid w:val="00CD5F04"/>
    <w:rsid w:val="00CF37CF"/>
    <w:rsid w:val="00CF7A48"/>
    <w:rsid w:val="00D019BE"/>
    <w:rsid w:val="00D049C1"/>
    <w:rsid w:val="00D059C1"/>
    <w:rsid w:val="00D11236"/>
    <w:rsid w:val="00D200C8"/>
    <w:rsid w:val="00D23E52"/>
    <w:rsid w:val="00D53DE8"/>
    <w:rsid w:val="00D63651"/>
    <w:rsid w:val="00D70993"/>
    <w:rsid w:val="00D70AA1"/>
    <w:rsid w:val="00D736A6"/>
    <w:rsid w:val="00D77053"/>
    <w:rsid w:val="00D91ACD"/>
    <w:rsid w:val="00D9666B"/>
    <w:rsid w:val="00D96872"/>
    <w:rsid w:val="00D970AE"/>
    <w:rsid w:val="00DB1CB7"/>
    <w:rsid w:val="00DB1E0D"/>
    <w:rsid w:val="00DB243D"/>
    <w:rsid w:val="00DB2EE3"/>
    <w:rsid w:val="00DD4C5A"/>
    <w:rsid w:val="00DF21F3"/>
    <w:rsid w:val="00DF724D"/>
    <w:rsid w:val="00DF7EDF"/>
    <w:rsid w:val="00E22A78"/>
    <w:rsid w:val="00E33440"/>
    <w:rsid w:val="00E4760F"/>
    <w:rsid w:val="00E5713D"/>
    <w:rsid w:val="00E66DD1"/>
    <w:rsid w:val="00E70F88"/>
    <w:rsid w:val="00E75BFC"/>
    <w:rsid w:val="00E77076"/>
    <w:rsid w:val="00E8790B"/>
    <w:rsid w:val="00E9352B"/>
    <w:rsid w:val="00E950F6"/>
    <w:rsid w:val="00E96D3E"/>
    <w:rsid w:val="00E97E6E"/>
    <w:rsid w:val="00EA1CD9"/>
    <w:rsid w:val="00EA29F7"/>
    <w:rsid w:val="00EA5048"/>
    <w:rsid w:val="00EE4032"/>
    <w:rsid w:val="00EF04F6"/>
    <w:rsid w:val="00EF5D5C"/>
    <w:rsid w:val="00F33CC8"/>
    <w:rsid w:val="00F34E8B"/>
    <w:rsid w:val="00F407A7"/>
    <w:rsid w:val="00F42035"/>
    <w:rsid w:val="00F42675"/>
    <w:rsid w:val="00F507EE"/>
    <w:rsid w:val="00F57F65"/>
    <w:rsid w:val="00F63F53"/>
    <w:rsid w:val="00F67513"/>
    <w:rsid w:val="00F75EF6"/>
    <w:rsid w:val="00F772E8"/>
    <w:rsid w:val="00F856AB"/>
    <w:rsid w:val="00F903E2"/>
    <w:rsid w:val="00FA4D69"/>
    <w:rsid w:val="00FB7C64"/>
    <w:rsid w:val="00FD1437"/>
    <w:rsid w:val="00FD355C"/>
    <w:rsid w:val="00FD5CDF"/>
    <w:rsid w:val="00FD66DC"/>
    <w:rsid w:val="00FF5F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C53F58C"/>
  <w15:docId w15:val="{5D9171F2-2B6A-4588-A241-336124756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67D8"/>
    <w:pPr>
      <w:tabs>
        <w:tab w:val="left" w:pos="708"/>
      </w:tabs>
      <w:suppressAutoHyphens/>
      <w:spacing w:after="200" w:line="276" w:lineRule="auto"/>
    </w:pPr>
    <w:rPr>
      <w:rFonts w:ascii="Calibri" w:eastAsia="Calibri" w:hAnsi="Calibri"/>
      <w:color w:val="00000A"/>
      <w:sz w:val="22"/>
      <w:szCs w:val="22"/>
      <w:lang w:eastAsia="ar-SA"/>
    </w:rPr>
  </w:style>
  <w:style w:type="paragraph" w:styleId="Titre1">
    <w:name w:val="heading 1"/>
    <w:basedOn w:val="Normal"/>
    <w:next w:val="Normal"/>
    <w:qFormat/>
    <w:rsid w:val="00A167D8"/>
    <w:pPr>
      <w:keepNext/>
      <w:keepLines/>
      <w:spacing w:before="240" w:after="0"/>
      <w:outlineLvl w:val="0"/>
    </w:pPr>
    <w:rPr>
      <w:rFonts w:ascii="Cambria" w:hAnsi="Cambria"/>
      <w:color w:val="365F91"/>
      <w:sz w:val="32"/>
      <w:szCs w:val="32"/>
    </w:rPr>
  </w:style>
  <w:style w:type="paragraph" w:styleId="Titre2">
    <w:name w:val="heading 2"/>
    <w:basedOn w:val="Normal"/>
    <w:link w:val="Titre2Car1"/>
    <w:qFormat/>
    <w:rsid w:val="00A167D8"/>
    <w:pPr>
      <w:spacing w:before="280" w:after="280" w:line="100" w:lineRule="atLeast"/>
      <w:outlineLvl w:val="1"/>
    </w:pPr>
    <w:rPr>
      <w:rFonts w:ascii="Times New Roman" w:eastAsia="Times New Roman" w:hAnsi="Times New Roman"/>
      <w:b/>
      <w:bCs/>
      <w:sz w:val="36"/>
      <w:szCs w:val="36"/>
    </w:rPr>
  </w:style>
  <w:style w:type="paragraph" w:styleId="Titre3">
    <w:name w:val="heading 3"/>
    <w:basedOn w:val="Normal"/>
    <w:next w:val="Normal"/>
    <w:qFormat/>
    <w:rsid w:val="00A167D8"/>
    <w:pPr>
      <w:keepNext/>
      <w:spacing w:before="240" w:after="60"/>
      <w:outlineLvl w:val="2"/>
    </w:pPr>
    <w:rPr>
      <w:rFonts w:ascii="Cambria" w:eastAsia="Times New Roman" w:hAnsi="Cambria"/>
      <w:b/>
      <w:bCs/>
      <w:sz w:val="26"/>
      <w:szCs w:val="26"/>
    </w:rPr>
  </w:style>
  <w:style w:type="paragraph" w:styleId="Titre5">
    <w:name w:val="heading 5"/>
    <w:basedOn w:val="Normal"/>
    <w:next w:val="Normal"/>
    <w:qFormat/>
    <w:rsid w:val="00A167D8"/>
    <w:pPr>
      <w:spacing w:before="240" w:after="60"/>
      <w:outlineLvl w:val="4"/>
    </w:pPr>
    <w:rPr>
      <w:rFonts w:eastAsia="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rsid w:val="00A167D8"/>
  </w:style>
  <w:style w:type="character" w:customStyle="1" w:styleId="En-tteCar">
    <w:name w:val="En-tête Car"/>
    <w:rsid w:val="00A167D8"/>
    <w:rPr>
      <w:sz w:val="22"/>
      <w:szCs w:val="22"/>
    </w:rPr>
  </w:style>
  <w:style w:type="character" w:customStyle="1" w:styleId="PieddepageCar">
    <w:name w:val="Pied de page Car"/>
    <w:rsid w:val="00A167D8"/>
    <w:rPr>
      <w:sz w:val="22"/>
      <w:szCs w:val="22"/>
    </w:rPr>
  </w:style>
  <w:style w:type="character" w:customStyle="1" w:styleId="Titre2Car">
    <w:name w:val="Titre 2 Car"/>
    <w:rsid w:val="00A167D8"/>
    <w:rPr>
      <w:rFonts w:ascii="Times New Roman" w:eastAsia="Times New Roman" w:hAnsi="Times New Roman"/>
      <w:b/>
      <w:bCs/>
      <w:sz w:val="36"/>
      <w:szCs w:val="36"/>
    </w:rPr>
  </w:style>
  <w:style w:type="character" w:customStyle="1" w:styleId="mw-headline">
    <w:name w:val="mw-headline"/>
    <w:rsid w:val="00A167D8"/>
  </w:style>
  <w:style w:type="character" w:customStyle="1" w:styleId="Titre3Car">
    <w:name w:val="Titre 3 Car"/>
    <w:rsid w:val="00A167D8"/>
    <w:rPr>
      <w:rFonts w:ascii="Cambria" w:eastAsia="Times New Roman" w:hAnsi="Cambria" w:cs="Times New Roman"/>
      <w:b/>
      <w:bCs/>
      <w:sz w:val="26"/>
      <w:szCs w:val="26"/>
    </w:rPr>
  </w:style>
  <w:style w:type="character" w:customStyle="1" w:styleId="CorpsdetexteCar">
    <w:name w:val="Corps de texte Car"/>
    <w:rsid w:val="00A167D8"/>
    <w:rPr>
      <w:sz w:val="22"/>
      <w:szCs w:val="22"/>
    </w:rPr>
  </w:style>
  <w:style w:type="character" w:styleId="Lienhypertexte">
    <w:name w:val="Hyperlink"/>
    <w:rsid w:val="00A167D8"/>
    <w:rPr>
      <w:color w:val="0000FF"/>
      <w:u w:val="single"/>
    </w:rPr>
  </w:style>
  <w:style w:type="character" w:customStyle="1" w:styleId="nowrap">
    <w:name w:val="nowrap"/>
    <w:rsid w:val="00A167D8"/>
  </w:style>
  <w:style w:type="character" w:customStyle="1" w:styleId="TextedebullesCar">
    <w:name w:val="Texte de bulles Car"/>
    <w:rsid w:val="00A167D8"/>
    <w:rPr>
      <w:rFonts w:ascii="Tahoma" w:hAnsi="Tahoma" w:cs="Tahoma"/>
      <w:sz w:val="16"/>
      <w:szCs w:val="16"/>
    </w:rPr>
  </w:style>
  <w:style w:type="character" w:customStyle="1" w:styleId="Titre5Car">
    <w:name w:val="Titre 5 Car"/>
    <w:rsid w:val="00A167D8"/>
    <w:rPr>
      <w:rFonts w:ascii="Calibri" w:eastAsia="Times New Roman" w:hAnsi="Calibri" w:cs="Times New Roman"/>
      <w:b/>
      <w:bCs/>
      <w:i/>
      <w:iCs/>
      <w:sz w:val="26"/>
      <w:szCs w:val="26"/>
    </w:rPr>
  </w:style>
  <w:style w:type="character" w:customStyle="1" w:styleId="st">
    <w:name w:val="st"/>
    <w:rsid w:val="00A167D8"/>
  </w:style>
  <w:style w:type="character" w:styleId="Accentuation">
    <w:name w:val="Emphasis"/>
    <w:qFormat/>
    <w:rsid w:val="00A167D8"/>
    <w:rPr>
      <w:i/>
      <w:iCs/>
    </w:rPr>
  </w:style>
  <w:style w:type="character" w:customStyle="1" w:styleId="lev1">
    <w:name w:val="Élevé1"/>
    <w:rsid w:val="00A167D8"/>
    <w:rPr>
      <w:b/>
      <w:bCs/>
    </w:rPr>
  </w:style>
  <w:style w:type="character" w:customStyle="1" w:styleId="CodeHTML1">
    <w:name w:val="Code HTML1"/>
    <w:rsid w:val="00A167D8"/>
    <w:rPr>
      <w:rFonts w:ascii="Courier New" w:eastAsia="Times New Roman" w:hAnsi="Courier New" w:cs="Courier New"/>
      <w:sz w:val="20"/>
      <w:szCs w:val="20"/>
    </w:rPr>
  </w:style>
  <w:style w:type="character" w:customStyle="1" w:styleId="Marquedecommentaire1">
    <w:name w:val="Marque de commentaire1"/>
    <w:rsid w:val="00A167D8"/>
    <w:rPr>
      <w:sz w:val="16"/>
      <w:szCs w:val="16"/>
    </w:rPr>
  </w:style>
  <w:style w:type="character" w:customStyle="1" w:styleId="CommentaireCar">
    <w:name w:val="Commentaire Car"/>
    <w:basedOn w:val="Policepardfaut1"/>
    <w:rsid w:val="00A167D8"/>
  </w:style>
  <w:style w:type="character" w:customStyle="1" w:styleId="ObjetducommentaireCar">
    <w:name w:val="Objet du commentaire Car"/>
    <w:rsid w:val="00A167D8"/>
    <w:rPr>
      <w:b/>
      <w:bCs/>
    </w:rPr>
  </w:style>
  <w:style w:type="character" w:customStyle="1" w:styleId="lang-en">
    <w:name w:val="lang-en"/>
    <w:basedOn w:val="Policepardfaut1"/>
    <w:rsid w:val="00A167D8"/>
  </w:style>
  <w:style w:type="character" w:customStyle="1" w:styleId="Titre1Car">
    <w:name w:val="Titre 1 Car"/>
    <w:rsid w:val="00A167D8"/>
    <w:rPr>
      <w:rFonts w:ascii="Cambria" w:eastAsia="Calibri" w:hAnsi="Cambria" w:cs="Times New Roman"/>
      <w:color w:val="365F91"/>
      <w:sz w:val="32"/>
      <w:szCs w:val="32"/>
    </w:rPr>
  </w:style>
  <w:style w:type="character" w:customStyle="1" w:styleId="ParagraphedelisteCar">
    <w:name w:val="Paragraphe de liste Car"/>
    <w:rsid w:val="00A167D8"/>
    <w:rPr>
      <w:sz w:val="22"/>
      <w:szCs w:val="22"/>
    </w:rPr>
  </w:style>
  <w:style w:type="character" w:customStyle="1" w:styleId="PrformatHTMLCar">
    <w:name w:val="Préformaté HTML Car"/>
    <w:rsid w:val="00A167D8"/>
    <w:rPr>
      <w:rFonts w:ascii="Courier New" w:eastAsia="Times New Roman" w:hAnsi="Courier New" w:cs="Courier New"/>
    </w:rPr>
  </w:style>
  <w:style w:type="character" w:customStyle="1" w:styleId="AnnexeCar">
    <w:name w:val="Annexe Car"/>
    <w:rsid w:val="00A167D8"/>
    <w:rPr>
      <w:rFonts w:ascii="Arial" w:eastAsia="Times New Roman" w:hAnsi="Arial" w:cs="Arial"/>
      <w:b/>
      <w:bCs w:val="0"/>
      <w:sz w:val="26"/>
      <w:szCs w:val="26"/>
      <w:u w:val="single"/>
    </w:rPr>
  </w:style>
  <w:style w:type="character" w:customStyle="1" w:styleId="Style1Car">
    <w:name w:val="Style1 Car"/>
    <w:rsid w:val="00A167D8"/>
    <w:rPr>
      <w:rFonts w:ascii="Arial" w:eastAsia="Times New Roman" w:hAnsi="Arial" w:cs="Arial"/>
      <w:b/>
      <w:bCs w:val="0"/>
      <w:sz w:val="26"/>
      <w:szCs w:val="26"/>
      <w:u w:val="single"/>
    </w:rPr>
  </w:style>
  <w:style w:type="character" w:customStyle="1" w:styleId="function">
    <w:name w:val="function"/>
    <w:basedOn w:val="Policepardfaut1"/>
    <w:rsid w:val="00A167D8"/>
  </w:style>
  <w:style w:type="character" w:customStyle="1" w:styleId="TitreCar">
    <w:name w:val="Titre Car"/>
    <w:rsid w:val="00A167D8"/>
    <w:rPr>
      <w:rFonts w:ascii="Cambria" w:eastAsia="Times New Roman" w:hAnsi="Cambria"/>
      <w:spacing w:val="5"/>
      <w:sz w:val="40"/>
      <w:szCs w:val="52"/>
    </w:rPr>
  </w:style>
  <w:style w:type="character" w:customStyle="1" w:styleId="ListLabel1">
    <w:name w:val="ListLabel 1"/>
    <w:rsid w:val="00A167D8"/>
    <w:rPr>
      <w:sz w:val="20"/>
    </w:rPr>
  </w:style>
  <w:style w:type="character" w:customStyle="1" w:styleId="ListLabel2">
    <w:name w:val="ListLabel 2"/>
    <w:rsid w:val="00A167D8"/>
    <w:rPr>
      <w:sz w:val="20"/>
    </w:rPr>
  </w:style>
  <w:style w:type="character" w:customStyle="1" w:styleId="ListLabel3">
    <w:name w:val="ListLabel 3"/>
    <w:rsid w:val="00A167D8"/>
    <w:rPr>
      <w:sz w:val="20"/>
    </w:rPr>
  </w:style>
  <w:style w:type="character" w:customStyle="1" w:styleId="ListLabel4">
    <w:name w:val="ListLabel 4"/>
    <w:rsid w:val="00A167D8"/>
    <w:rPr>
      <w:sz w:val="20"/>
    </w:rPr>
  </w:style>
  <w:style w:type="character" w:customStyle="1" w:styleId="ListLabel5">
    <w:name w:val="ListLabel 5"/>
    <w:rsid w:val="00A167D8"/>
    <w:rPr>
      <w:sz w:val="20"/>
    </w:rPr>
  </w:style>
  <w:style w:type="character" w:customStyle="1" w:styleId="ListLabel6">
    <w:name w:val="ListLabel 6"/>
    <w:rsid w:val="00A167D8"/>
    <w:rPr>
      <w:sz w:val="20"/>
    </w:rPr>
  </w:style>
  <w:style w:type="character" w:customStyle="1" w:styleId="ListLabel7">
    <w:name w:val="ListLabel 7"/>
    <w:rsid w:val="00A167D8"/>
    <w:rPr>
      <w:sz w:val="20"/>
    </w:rPr>
  </w:style>
  <w:style w:type="character" w:customStyle="1" w:styleId="ListLabel8">
    <w:name w:val="ListLabel 8"/>
    <w:rsid w:val="00A167D8"/>
    <w:rPr>
      <w:sz w:val="20"/>
    </w:rPr>
  </w:style>
  <w:style w:type="character" w:customStyle="1" w:styleId="ListLabel9">
    <w:name w:val="ListLabel 9"/>
    <w:rsid w:val="00A167D8"/>
    <w:rPr>
      <w:sz w:val="20"/>
    </w:rPr>
  </w:style>
  <w:style w:type="character" w:customStyle="1" w:styleId="ListLabel10">
    <w:name w:val="ListLabel 10"/>
    <w:rsid w:val="00A167D8"/>
    <w:rPr>
      <w:sz w:val="20"/>
    </w:rPr>
  </w:style>
  <w:style w:type="character" w:customStyle="1" w:styleId="ListLabel11">
    <w:name w:val="ListLabel 11"/>
    <w:rsid w:val="00A167D8"/>
    <w:rPr>
      <w:sz w:val="20"/>
    </w:rPr>
  </w:style>
  <w:style w:type="character" w:customStyle="1" w:styleId="ListLabel12">
    <w:name w:val="ListLabel 12"/>
    <w:rsid w:val="00A167D8"/>
    <w:rPr>
      <w:sz w:val="20"/>
    </w:rPr>
  </w:style>
  <w:style w:type="character" w:customStyle="1" w:styleId="ListLabel13">
    <w:name w:val="ListLabel 13"/>
    <w:rsid w:val="00A167D8"/>
    <w:rPr>
      <w:sz w:val="20"/>
    </w:rPr>
  </w:style>
  <w:style w:type="character" w:customStyle="1" w:styleId="ListLabel14">
    <w:name w:val="ListLabel 14"/>
    <w:rsid w:val="00A167D8"/>
    <w:rPr>
      <w:sz w:val="20"/>
    </w:rPr>
  </w:style>
  <w:style w:type="character" w:customStyle="1" w:styleId="ListLabel15">
    <w:name w:val="ListLabel 15"/>
    <w:rsid w:val="00A167D8"/>
    <w:rPr>
      <w:sz w:val="20"/>
    </w:rPr>
  </w:style>
  <w:style w:type="character" w:customStyle="1" w:styleId="ListLabel16">
    <w:name w:val="ListLabel 16"/>
    <w:rsid w:val="00A167D8"/>
    <w:rPr>
      <w:sz w:val="20"/>
    </w:rPr>
  </w:style>
  <w:style w:type="character" w:customStyle="1" w:styleId="ListLabel17">
    <w:name w:val="ListLabel 17"/>
    <w:rsid w:val="00A167D8"/>
    <w:rPr>
      <w:sz w:val="20"/>
    </w:rPr>
  </w:style>
  <w:style w:type="character" w:customStyle="1" w:styleId="ListLabel18">
    <w:name w:val="ListLabel 18"/>
    <w:rsid w:val="00A167D8"/>
    <w:rPr>
      <w:sz w:val="20"/>
    </w:rPr>
  </w:style>
  <w:style w:type="character" w:customStyle="1" w:styleId="ListLabel19">
    <w:name w:val="ListLabel 19"/>
    <w:rsid w:val="00A167D8"/>
    <w:rPr>
      <w:sz w:val="20"/>
    </w:rPr>
  </w:style>
  <w:style w:type="character" w:customStyle="1" w:styleId="ListLabel20">
    <w:name w:val="ListLabel 20"/>
    <w:rsid w:val="00A167D8"/>
    <w:rPr>
      <w:sz w:val="20"/>
    </w:rPr>
  </w:style>
  <w:style w:type="character" w:customStyle="1" w:styleId="ListLabel21">
    <w:name w:val="ListLabel 21"/>
    <w:rsid w:val="00A167D8"/>
    <w:rPr>
      <w:sz w:val="20"/>
    </w:rPr>
  </w:style>
  <w:style w:type="character" w:customStyle="1" w:styleId="ListLabel22">
    <w:name w:val="ListLabel 22"/>
    <w:rsid w:val="00A167D8"/>
    <w:rPr>
      <w:sz w:val="20"/>
    </w:rPr>
  </w:style>
  <w:style w:type="character" w:customStyle="1" w:styleId="ListLabel23">
    <w:name w:val="ListLabel 23"/>
    <w:rsid w:val="00A167D8"/>
    <w:rPr>
      <w:sz w:val="20"/>
    </w:rPr>
  </w:style>
  <w:style w:type="character" w:customStyle="1" w:styleId="ListLabel24">
    <w:name w:val="ListLabel 24"/>
    <w:rsid w:val="00A167D8"/>
    <w:rPr>
      <w:sz w:val="20"/>
    </w:rPr>
  </w:style>
  <w:style w:type="character" w:customStyle="1" w:styleId="ListLabel25">
    <w:name w:val="ListLabel 25"/>
    <w:rsid w:val="00A167D8"/>
    <w:rPr>
      <w:sz w:val="20"/>
    </w:rPr>
  </w:style>
  <w:style w:type="character" w:customStyle="1" w:styleId="ListLabel26">
    <w:name w:val="ListLabel 26"/>
    <w:rsid w:val="00A167D8"/>
    <w:rPr>
      <w:sz w:val="20"/>
    </w:rPr>
  </w:style>
  <w:style w:type="character" w:customStyle="1" w:styleId="ListLabel27">
    <w:name w:val="ListLabel 27"/>
    <w:rsid w:val="00A167D8"/>
    <w:rPr>
      <w:rFonts w:cs="Courier New"/>
    </w:rPr>
  </w:style>
  <w:style w:type="character" w:customStyle="1" w:styleId="ListLabel28">
    <w:name w:val="ListLabel 28"/>
    <w:rsid w:val="00A167D8"/>
    <w:rPr>
      <w:rFonts w:cs="Courier New"/>
    </w:rPr>
  </w:style>
  <w:style w:type="character" w:customStyle="1" w:styleId="ListLabel29">
    <w:name w:val="ListLabel 29"/>
    <w:rsid w:val="00A167D8"/>
    <w:rPr>
      <w:rFonts w:cs="Courier New"/>
    </w:rPr>
  </w:style>
  <w:style w:type="character" w:customStyle="1" w:styleId="ListLabel30">
    <w:name w:val="ListLabel 30"/>
    <w:rsid w:val="00A167D8"/>
    <w:rPr>
      <w:sz w:val="20"/>
    </w:rPr>
  </w:style>
  <w:style w:type="character" w:customStyle="1" w:styleId="ListLabel31">
    <w:name w:val="ListLabel 31"/>
    <w:rsid w:val="00A167D8"/>
    <w:rPr>
      <w:sz w:val="20"/>
    </w:rPr>
  </w:style>
  <w:style w:type="character" w:customStyle="1" w:styleId="ListLabel32">
    <w:name w:val="ListLabel 32"/>
    <w:rsid w:val="00A167D8"/>
    <w:rPr>
      <w:sz w:val="20"/>
    </w:rPr>
  </w:style>
  <w:style w:type="character" w:customStyle="1" w:styleId="ListLabel33">
    <w:name w:val="ListLabel 33"/>
    <w:rsid w:val="00A167D8"/>
    <w:rPr>
      <w:sz w:val="20"/>
    </w:rPr>
  </w:style>
  <w:style w:type="character" w:customStyle="1" w:styleId="ListLabel34">
    <w:name w:val="ListLabel 34"/>
    <w:rsid w:val="00A167D8"/>
    <w:rPr>
      <w:sz w:val="20"/>
    </w:rPr>
  </w:style>
  <w:style w:type="character" w:customStyle="1" w:styleId="ListLabel35">
    <w:name w:val="ListLabel 35"/>
    <w:rsid w:val="00A167D8"/>
    <w:rPr>
      <w:sz w:val="20"/>
    </w:rPr>
  </w:style>
  <w:style w:type="character" w:customStyle="1" w:styleId="ListLabel36">
    <w:name w:val="ListLabel 36"/>
    <w:rsid w:val="00A167D8"/>
    <w:rPr>
      <w:sz w:val="20"/>
    </w:rPr>
  </w:style>
  <w:style w:type="character" w:customStyle="1" w:styleId="ListLabel37">
    <w:name w:val="ListLabel 37"/>
    <w:rsid w:val="00A167D8"/>
    <w:rPr>
      <w:sz w:val="20"/>
    </w:rPr>
  </w:style>
  <w:style w:type="character" w:customStyle="1" w:styleId="ListLabel38">
    <w:name w:val="ListLabel 38"/>
    <w:rsid w:val="00A167D8"/>
    <w:rPr>
      <w:sz w:val="20"/>
    </w:rPr>
  </w:style>
  <w:style w:type="character" w:customStyle="1" w:styleId="ListLabel39">
    <w:name w:val="ListLabel 39"/>
    <w:rsid w:val="00A167D8"/>
    <w:rPr>
      <w:sz w:val="20"/>
    </w:rPr>
  </w:style>
  <w:style w:type="character" w:customStyle="1" w:styleId="ListLabel40">
    <w:name w:val="ListLabel 40"/>
    <w:rsid w:val="00A167D8"/>
    <w:rPr>
      <w:sz w:val="20"/>
    </w:rPr>
  </w:style>
  <w:style w:type="character" w:customStyle="1" w:styleId="ListLabel41">
    <w:name w:val="ListLabel 41"/>
    <w:rsid w:val="00A167D8"/>
    <w:rPr>
      <w:sz w:val="20"/>
    </w:rPr>
  </w:style>
  <w:style w:type="character" w:customStyle="1" w:styleId="ListLabel42">
    <w:name w:val="ListLabel 42"/>
    <w:rsid w:val="00A167D8"/>
    <w:rPr>
      <w:sz w:val="20"/>
    </w:rPr>
  </w:style>
  <w:style w:type="character" w:customStyle="1" w:styleId="ListLabel43">
    <w:name w:val="ListLabel 43"/>
    <w:rsid w:val="00A167D8"/>
    <w:rPr>
      <w:sz w:val="20"/>
    </w:rPr>
  </w:style>
  <w:style w:type="character" w:customStyle="1" w:styleId="ListLabel44">
    <w:name w:val="ListLabel 44"/>
    <w:rsid w:val="00A167D8"/>
    <w:rPr>
      <w:sz w:val="20"/>
    </w:rPr>
  </w:style>
  <w:style w:type="character" w:customStyle="1" w:styleId="ListLabel45">
    <w:name w:val="ListLabel 45"/>
    <w:rsid w:val="00A167D8"/>
    <w:rPr>
      <w:sz w:val="20"/>
    </w:rPr>
  </w:style>
  <w:style w:type="character" w:customStyle="1" w:styleId="ListLabel46">
    <w:name w:val="ListLabel 46"/>
    <w:rsid w:val="00A167D8"/>
    <w:rPr>
      <w:sz w:val="20"/>
    </w:rPr>
  </w:style>
  <w:style w:type="character" w:customStyle="1" w:styleId="ListLabel47">
    <w:name w:val="ListLabel 47"/>
    <w:rsid w:val="00A167D8"/>
    <w:rPr>
      <w:sz w:val="20"/>
    </w:rPr>
  </w:style>
  <w:style w:type="character" w:customStyle="1" w:styleId="ListLabel48">
    <w:name w:val="ListLabel 48"/>
    <w:rsid w:val="00A167D8"/>
    <w:rPr>
      <w:sz w:val="20"/>
    </w:rPr>
  </w:style>
  <w:style w:type="character" w:customStyle="1" w:styleId="ListLabel49">
    <w:name w:val="ListLabel 49"/>
    <w:rsid w:val="00A167D8"/>
    <w:rPr>
      <w:sz w:val="20"/>
    </w:rPr>
  </w:style>
  <w:style w:type="character" w:customStyle="1" w:styleId="ListLabel50">
    <w:name w:val="ListLabel 50"/>
    <w:rsid w:val="00A167D8"/>
    <w:rPr>
      <w:sz w:val="20"/>
    </w:rPr>
  </w:style>
  <w:style w:type="character" w:customStyle="1" w:styleId="ListLabel51">
    <w:name w:val="ListLabel 51"/>
    <w:rsid w:val="00A167D8"/>
    <w:rPr>
      <w:sz w:val="20"/>
    </w:rPr>
  </w:style>
  <w:style w:type="character" w:customStyle="1" w:styleId="ListLabel52">
    <w:name w:val="ListLabel 52"/>
    <w:rsid w:val="00A167D8"/>
    <w:rPr>
      <w:sz w:val="20"/>
    </w:rPr>
  </w:style>
  <w:style w:type="character" w:customStyle="1" w:styleId="ListLabel53">
    <w:name w:val="ListLabel 53"/>
    <w:rsid w:val="00A167D8"/>
    <w:rPr>
      <w:sz w:val="20"/>
    </w:rPr>
  </w:style>
  <w:style w:type="character" w:customStyle="1" w:styleId="ListLabel54">
    <w:name w:val="ListLabel 54"/>
    <w:rsid w:val="00A167D8"/>
    <w:rPr>
      <w:sz w:val="20"/>
    </w:rPr>
  </w:style>
  <w:style w:type="character" w:customStyle="1" w:styleId="ListLabel55">
    <w:name w:val="ListLabel 55"/>
    <w:rsid w:val="00A167D8"/>
    <w:rPr>
      <w:sz w:val="20"/>
    </w:rPr>
  </w:style>
  <w:style w:type="character" w:customStyle="1" w:styleId="ListLabel56">
    <w:name w:val="ListLabel 56"/>
    <w:rsid w:val="00A167D8"/>
    <w:rPr>
      <w:sz w:val="20"/>
    </w:rPr>
  </w:style>
  <w:style w:type="character" w:customStyle="1" w:styleId="ListLabel57">
    <w:name w:val="ListLabel 57"/>
    <w:rsid w:val="00A167D8"/>
    <w:rPr>
      <w:sz w:val="20"/>
    </w:rPr>
  </w:style>
  <w:style w:type="character" w:customStyle="1" w:styleId="ListLabel58">
    <w:name w:val="ListLabel 58"/>
    <w:rsid w:val="00A167D8"/>
    <w:rPr>
      <w:sz w:val="20"/>
    </w:rPr>
  </w:style>
  <w:style w:type="character" w:customStyle="1" w:styleId="ListLabel59">
    <w:name w:val="ListLabel 59"/>
    <w:rsid w:val="00A167D8"/>
    <w:rPr>
      <w:sz w:val="20"/>
    </w:rPr>
  </w:style>
  <w:style w:type="character" w:customStyle="1" w:styleId="ListLabel60">
    <w:name w:val="ListLabel 60"/>
    <w:rsid w:val="00A167D8"/>
    <w:rPr>
      <w:sz w:val="20"/>
    </w:rPr>
  </w:style>
  <w:style w:type="character" w:customStyle="1" w:styleId="ListLabel61">
    <w:name w:val="ListLabel 61"/>
    <w:rsid w:val="00A167D8"/>
    <w:rPr>
      <w:sz w:val="20"/>
    </w:rPr>
  </w:style>
  <w:style w:type="character" w:customStyle="1" w:styleId="ListLabel62">
    <w:name w:val="ListLabel 62"/>
    <w:rsid w:val="00A167D8"/>
    <w:rPr>
      <w:sz w:val="20"/>
    </w:rPr>
  </w:style>
  <w:style w:type="character" w:customStyle="1" w:styleId="ListLabel63">
    <w:name w:val="ListLabel 63"/>
    <w:rsid w:val="00A167D8"/>
    <w:rPr>
      <w:sz w:val="20"/>
    </w:rPr>
  </w:style>
  <w:style w:type="character" w:customStyle="1" w:styleId="ListLabel64">
    <w:name w:val="ListLabel 64"/>
    <w:rsid w:val="00A167D8"/>
    <w:rPr>
      <w:sz w:val="20"/>
    </w:rPr>
  </w:style>
  <w:style w:type="character" w:customStyle="1" w:styleId="ListLabel65">
    <w:name w:val="ListLabel 65"/>
    <w:rsid w:val="00A167D8"/>
    <w:rPr>
      <w:sz w:val="20"/>
    </w:rPr>
  </w:style>
  <w:style w:type="character" w:customStyle="1" w:styleId="ListLabel66">
    <w:name w:val="ListLabel 66"/>
    <w:rsid w:val="00A167D8"/>
    <w:rPr>
      <w:sz w:val="20"/>
    </w:rPr>
  </w:style>
  <w:style w:type="character" w:customStyle="1" w:styleId="ListLabel67">
    <w:name w:val="ListLabel 67"/>
    <w:rsid w:val="00A167D8"/>
    <w:rPr>
      <w:sz w:val="20"/>
    </w:rPr>
  </w:style>
  <w:style w:type="character" w:customStyle="1" w:styleId="ListLabel68">
    <w:name w:val="ListLabel 68"/>
    <w:rsid w:val="00A167D8"/>
    <w:rPr>
      <w:sz w:val="20"/>
    </w:rPr>
  </w:style>
  <w:style w:type="character" w:customStyle="1" w:styleId="ListLabel69">
    <w:name w:val="ListLabel 69"/>
    <w:rsid w:val="00A167D8"/>
    <w:rPr>
      <w:sz w:val="20"/>
    </w:rPr>
  </w:style>
  <w:style w:type="character" w:customStyle="1" w:styleId="ListLabel70">
    <w:name w:val="ListLabel 70"/>
    <w:rsid w:val="00A167D8"/>
    <w:rPr>
      <w:sz w:val="20"/>
    </w:rPr>
  </w:style>
  <w:style w:type="character" w:customStyle="1" w:styleId="ListLabel71">
    <w:name w:val="ListLabel 71"/>
    <w:rsid w:val="00A167D8"/>
    <w:rPr>
      <w:sz w:val="20"/>
    </w:rPr>
  </w:style>
  <w:style w:type="character" w:customStyle="1" w:styleId="ListLabel72">
    <w:name w:val="ListLabel 72"/>
    <w:rsid w:val="00A167D8"/>
    <w:rPr>
      <w:sz w:val="20"/>
    </w:rPr>
  </w:style>
  <w:style w:type="character" w:customStyle="1" w:styleId="ListLabel73">
    <w:name w:val="ListLabel 73"/>
    <w:rsid w:val="00A167D8"/>
    <w:rPr>
      <w:sz w:val="20"/>
    </w:rPr>
  </w:style>
  <w:style w:type="character" w:customStyle="1" w:styleId="ListLabel74">
    <w:name w:val="ListLabel 74"/>
    <w:rsid w:val="00A167D8"/>
    <w:rPr>
      <w:sz w:val="20"/>
    </w:rPr>
  </w:style>
  <w:style w:type="character" w:customStyle="1" w:styleId="ListLabel75">
    <w:name w:val="ListLabel 75"/>
    <w:rsid w:val="00A167D8"/>
    <w:rPr>
      <w:rFonts w:cs="Courier New"/>
    </w:rPr>
  </w:style>
  <w:style w:type="character" w:customStyle="1" w:styleId="ListLabel76">
    <w:name w:val="ListLabel 76"/>
    <w:rsid w:val="00A167D8"/>
    <w:rPr>
      <w:rFonts w:cs="Courier New"/>
    </w:rPr>
  </w:style>
  <w:style w:type="character" w:customStyle="1" w:styleId="ListLabel77">
    <w:name w:val="ListLabel 77"/>
    <w:rsid w:val="00A167D8"/>
    <w:rPr>
      <w:rFonts w:cs="Courier New"/>
    </w:rPr>
  </w:style>
  <w:style w:type="character" w:customStyle="1" w:styleId="ListLabel78">
    <w:name w:val="ListLabel 78"/>
    <w:rsid w:val="00A167D8"/>
    <w:rPr>
      <w:rFonts w:cs="Courier New"/>
    </w:rPr>
  </w:style>
  <w:style w:type="character" w:customStyle="1" w:styleId="ListLabel79">
    <w:name w:val="ListLabel 79"/>
    <w:rsid w:val="00A167D8"/>
    <w:rPr>
      <w:rFonts w:cs="Courier New"/>
    </w:rPr>
  </w:style>
  <w:style w:type="character" w:customStyle="1" w:styleId="ListLabel80">
    <w:name w:val="ListLabel 80"/>
    <w:rsid w:val="00A167D8"/>
    <w:rPr>
      <w:rFonts w:cs="Courier New"/>
    </w:rPr>
  </w:style>
  <w:style w:type="character" w:customStyle="1" w:styleId="ListLabel81">
    <w:name w:val="ListLabel 81"/>
    <w:rsid w:val="00A167D8"/>
    <w:rPr>
      <w:rFonts w:cs="OpenSymbol"/>
    </w:rPr>
  </w:style>
  <w:style w:type="character" w:customStyle="1" w:styleId="ListLabel82">
    <w:name w:val="ListLabel 82"/>
    <w:rsid w:val="00A167D8"/>
    <w:rPr>
      <w:rFonts w:cs="OpenSymbol"/>
    </w:rPr>
  </w:style>
  <w:style w:type="character" w:customStyle="1" w:styleId="ListLabel83">
    <w:name w:val="ListLabel 83"/>
    <w:rsid w:val="00A167D8"/>
    <w:rPr>
      <w:rFonts w:cs="OpenSymbol"/>
    </w:rPr>
  </w:style>
  <w:style w:type="character" w:customStyle="1" w:styleId="ListLabel84">
    <w:name w:val="ListLabel 84"/>
    <w:rsid w:val="00A167D8"/>
    <w:rPr>
      <w:rFonts w:cs="OpenSymbol"/>
    </w:rPr>
  </w:style>
  <w:style w:type="character" w:customStyle="1" w:styleId="ListLabel85">
    <w:name w:val="ListLabel 85"/>
    <w:rsid w:val="00A167D8"/>
    <w:rPr>
      <w:rFonts w:cs="OpenSymbol"/>
    </w:rPr>
  </w:style>
  <w:style w:type="character" w:customStyle="1" w:styleId="ListLabel86">
    <w:name w:val="ListLabel 86"/>
    <w:rsid w:val="00A167D8"/>
    <w:rPr>
      <w:rFonts w:cs="OpenSymbol"/>
    </w:rPr>
  </w:style>
  <w:style w:type="character" w:customStyle="1" w:styleId="ListLabel87">
    <w:name w:val="ListLabel 87"/>
    <w:rsid w:val="00A167D8"/>
    <w:rPr>
      <w:rFonts w:cs="OpenSymbol"/>
    </w:rPr>
  </w:style>
  <w:style w:type="character" w:customStyle="1" w:styleId="ListLabel88">
    <w:name w:val="ListLabel 88"/>
    <w:rsid w:val="00A167D8"/>
    <w:rPr>
      <w:rFonts w:cs="OpenSymbol"/>
    </w:rPr>
  </w:style>
  <w:style w:type="character" w:customStyle="1" w:styleId="ListLabel89">
    <w:name w:val="ListLabel 89"/>
    <w:rsid w:val="00A167D8"/>
    <w:rPr>
      <w:rFonts w:cs="OpenSymbol"/>
    </w:rPr>
  </w:style>
  <w:style w:type="character" w:customStyle="1" w:styleId="ListLabel90">
    <w:name w:val="ListLabel 90"/>
    <w:rsid w:val="00A167D8"/>
    <w:rPr>
      <w:rFonts w:cs="Courier New"/>
    </w:rPr>
  </w:style>
  <w:style w:type="character" w:customStyle="1" w:styleId="ListLabel91">
    <w:name w:val="ListLabel 91"/>
    <w:rsid w:val="00A167D8"/>
    <w:rPr>
      <w:rFonts w:cs="Courier New"/>
    </w:rPr>
  </w:style>
  <w:style w:type="character" w:customStyle="1" w:styleId="ListLabel92">
    <w:name w:val="ListLabel 92"/>
    <w:rsid w:val="00A167D8"/>
    <w:rPr>
      <w:rFonts w:cs="Courier New"/>
    </w:rPr>
  </w:style>
  <w:style w:type="character" w:customStyle="1" w:styleId="ListLabel93">
    <w:name w:val="ListLabel 93"/>
    <w:rsid w:val="00A167D8"/>
    <w:rPr>
      <w:rFonts w:cs="Courier New"/>
    </w:rPr>
  </w:style>
  <w:style w:type="character" w:customStyle="1" w:styleId="ListLabel94">
    <w:name w:val="ListLabel 94"/>
    <w:rsid w:val="00A167D8"/>
    <w:rPr>
      <w:rFonts w:cs="Courier New"/>
    </w:rPr>
  </w:style>
  <w:style w:type="character" w:customStyle="1" w:styleId="ListLabel95">
    <w:name w:val="ListLabel 95"/>
    <w:rsid w:val="00A167D8"/>
    <w:rPr>
      <w:rFonts w:cs="Courier New"/>
    </w:rPr>
  </w:style>
  <w:style w:type="character" w:customStyle="1" w:styleId="ListLabel96">
    <w:name w:val="ListLabel 96"/>
    <w:rsid w:val="00A167D8"/>
    <w:rPr>
      <w:sz w:val="20"/>
    </w:rPr>
  </w:style>
  <w:style w:type="character" w:customStyle="1" w:styleId="ListLabel97">
    <w:name w:val="ListLabel 97"/>
    <w:rsid w:val="00A167D8"/>
    <w:rPr>
      <w:sz w:val="20"/>
    </w:rPr>
  </w:style>
  <w:style w:type="character" w:customStyle="1" w:styleId="ListLabel98">
    <w:name w:val="ListLabel 98"/>
    <w:rsid w:val="00A167D8"/>
    <w:rPr>
      <w:sz w:val="20"/>
    </w:rPr>
  </w:style>
  <w:style w:type="character" w:customStyle="1" w:styleId="ListLabel99">
    <w:name w:val="ListLabel 99"/>
    <w:rsid w:val="00A167D8"/>
    <w:rPr>
      <w:sz w:val="20"/>
    </w:rPr>
  </w:style>
  <w:style w:type="character" w:customStyle="1" w:styleId="ListLabel100">
    <w:name w:val="ListLabel 100"/>
    <w:rsid w:val="00A167D8"/>
    <w:rPr>
      <w:sz w:val="20"/>
    </w:rPr>
  </w:style>
  <w:style w:type="character" w:customStyle="1" w:styleId="ListLabel101">
    <w:name w:val="ListLabel 101"/>
    <w:rsid w:val="00A167D8"/>
    <w:rPr>
      <w:sz w:val="20"/>
    </w:rPr>
  </w:style>
  <w:style w:type="character" w:customStyle="1" w:styleId="ListLabel102">
    <w:name w:val="ListLabel 102"/>
    <w:rsid w:val="00A167D8"/>
    <w:rPr>
      <w:sz w:val="20"/>
    </w:rPr>
  </w:style>
  <w:style w:type="character" w:customStyle="1" w:styleId="ListLabel103">
    <w:name w:val="ListLabel 103"/>
    <w:rsid w:val="00A167D8"/>
    <w:rPr>
      <w:sz w:val="20"/>
    </w:rPr>
  </w:style>
  <w:style w:type="character" w:customStyle="1" w:styleId="ListLabel104">
    <w:name w:val="ListLabel 104"/>
    <w:rsid w:val="00A167D8"/>
    <w:rPr>
      <w:sz w:val="20"/>
    </w:rPr>
  </w:style>
  <w:style w:type="character" w:customStyle="1" w:styleId="ListLabel105">
    <w:name w:val="ListLabel 105"/>
    <w:rsid w:val="00A167D8"/>
    <w:rPr>
      <w:rFonts w:cs="Courier New"/>
    </w:rPr>
  </w:style>
  <w:style w:type="character" w:customStyle="1" w:styleId="ListLabel106">
    <w:name w:val="ListLabel 106"/>
    <w:rsid w:val="00A167D8"/>
    <w:rPr>
      <w:rFonts w:cs="Courier New"/>
    </w:rPr>
  </w:style>
  <w:style w:type="character" w:customStyle="1" w:styleId="ListLabel107">
    <w:name w:val="ListLabel 107"/>
    <w:rsid w:val="00A167D8"/>
    <w:rPr>
      <w:rFonts w:cs="Courier New"/>
    </w:rPr>
  </w:style>
  <w:style w:type="character" w:customStyle="1" w:styleId="ListLabel108">
    <w:name w:val="ListLabel 108"/>
    <w:rsid w:val="00A167D8"/>
    <w:rPr>
      <w:rFonts w:cs="Courier New"/>
    </w:rPr>
  </w:style>
  <w:style w:type="character" w:customStyle="1" w:styleId="ListLabel109">
    <w:name w:val="ListLabel 109"/>
    <w:rsid w:val="00A167D8"/>
    <w:rPr>
      <w:rFonts w:cs="Courier New"/>
    </w:rPr>
  </w:style>
  <w:style w:type="character" w:customStyle="1" w:styleId="ListLabel110">
    <w:name w:val="ListLabel 110"/>
    <w:rsid w:val="00A167D8"/>
    <w:rPr>
      <w:rFonts w:cs="Courier New"/>
    </w:rPr>
  </w:style>
  <w:style w:type="character" w:customStyle="1" w:styleId="ListLabel111">
    <w:name w:val="ListLabel 111"/>
    <w:rsid w:val="00A167D8"/>
    <w:rPr>
      <w:rFonts w:eastAsia="Calibri" w:cs="Times New Roman"/>
    </w:rPr>
  </w:style>
  <w:style w:type="character" w:customStyle="1" w:styleId="ListLabel112">
    <w:name w:val="ListLabel 112"/>
    <w:rsid w:val="00A167D8"/>
    <w:rPr>
      <w:rFonts w:cs="Courier New"/>
    </w:rPr>
  </w:style>
  <w:style w:type="character" w:customStyle="1" w:styleId="ListLabel113">
    <w:name w:val="ListLabel 113"/>
    <w:rsid w:val="00A167D8"/>
    <w:rPr>
      <w:rFonts w:cs="Courier New"/>
    </w:rPr>
  </w:style>
  <w:style w:type="character" w:customStyle="1" w:styleId="ListLabel114">
    <w:name w:val="ListLabel 114"/>
    <w:rsid w:val="00A167D8"/>
    <w:rPr>
      <w:rFonts w:cs="Courier New"/>
    </w:rPr>
  </w:style>
  <w:style w:type="character" w:customStyle="1" w:styleId="ListLabel115">
    <w:name w:val="ListLabel 115"/>
    <w:rsid w:val="00A167D8"/>
    <w:rPr>
      <w:sz w:val="20"/>
    </w:rPr>
  </w:style>
  <w:style w:type="character" w:customStyle="1" w:styleId="ListLabel116">
    <w:name w:val="ListLabel 116"/>
    <w:rsid w:val="00A167D8"/>
    <w:rPr>
      <w:sz w:val="20"/>
    </w:rPr>
  </w:style>
  <w:style w:type="character" w:customStyle="1" w:styleId="ListLabel117">
    <w:name w:val="ListLabel 117"/>
    <w:rsid w:val="00A167D8"/>
    <w:rPr>
      <w:sz w:val="20"/>
    </w:rPr>
  </w:style>
  <w:style w:type="character" w:customStyle="1" w:styleId="ListLabel118">
    <w:name w:val="ListLabel 118"/>
    <w:rsid w:val="00A167D8"/>
    <w:rPr>
      <w:sz w:val="20"/>
    </w:rPr>
  </w:style>
  <w:style w:type="character" w:customStyle="1" w:styleId="ListLabel119">
    <w:name w:val="ListLabel 119"/>
    <w:rsid w:val="00A167D8"/>
    <w:rPr>
      <w:sz w:val="20"/>
    </w:rPr>
  </w:style>
  <w:style w:type="character" w:customStyle="1" w:styleId="ListLabel120">
    <w:name w:val="ListLabel 120"/>
    <w:rsid w:val="00A167D8"/>
    <w:rPr>
      <w:sz w:val="20"/>
    </w:rPr>
  </w:style>
  <w:style w:type="character" w:customStyle="1" w:styleId="ListLabel121">
    <w:name w:val="ListLabel 121"/>
    <w:rsid w:val="00A167D8"/>
    <w:rPr>
      <w:sz w:val="20"/>
    </w:rPr>
  </w:style>
  <w:style w:type="character" w:customStyle="1" w:styleId="ListLabel122">
    <w:name w:val="ListLabel 122"/>
    <w:rsid w:val="00A167D8"/>
    <w:rPr>
      <w:sz w:val="20"/>
    </w:rPr>
  </w:style>
  <w:style w:type="character" w:customStyle="1" w:styleId="ListLabel123">
    <w:name w:val="ListLabel 123"/>
    <w:rsid w:val="00A167D8"/>
    <w:rPr>
      <w:sz w:val="20"/>
    </w:rPr>
  </w:style>
  <w:style w:type="character" w:customStyle="1" w:styleId="ListLabel124">
    <w:name w:val="ListLabel 124"/>
    <w:rsid w:val="00A167D8"/>
    <w:rPr>
      <w:i w:val="0"/>
    </w:rPr>
  </w:style>
  <w:style w:type="character" w:customStyle="1" w:styleId="ListLabel125">
    <w:name w:val="ListLabel 125"/>
    <w:rsid w:val="00A167D8"/>
    <w:rPr>
      <w:rFonts w:cs="Courier New"/>
    </w:rPr>
  </w:style>
  <w:style w:type="character" w:customStyle="1" w:styleId="ListLabel126">
    <w:name w:val="ListLabel 126"/>
    <w:rsid w:val="00A167D8"/>
    <w:rPr>
      <w:rFonts w:cs="Courier New"/>
    </w:rPr>
  </w:style>
  <w:style w:type="character" w:customStyle="1" w:styleId="ListLabel127">
    <w:name w:val="ListLabel 127"/>
    <w:rsid w:val="00A167D8"/>
    <w:rPr>
      <w:rFonts w:cs="Courier New"/>
    </w:rPr>
  </w:style>
  <w:style w:type="character" w:customStyle="1" w:styleId="ListLabel128">
    <w:name w:val="ListLabel 128"/>
    <w:rsid w:val="00A167D8"/>
    <w:rPr>
      <w:rFonts w:cs="Courier New"/>
    </w:rPr>
  </w:style>
  <w:style w:type="character" w:customStyle="1" w:styleId="ListLabel129">
    <w:name w:val="ListLabel 129"/>
    <w:rsid w:val="00A167D8"/>
    <w:rPr>
      <w:rFonts w:cs="Courier New"/>
    </w:rPr>
  </w:style>
  <w:style w:type="character" w:customStyle="1" w:styleId="ListLabel130">
    <w:name w:val="ListLabel 130"/>
    <w:rsid w:val="00A167D8"/>
    <w:rPr>
      <w:rFonts w:cs="Courier New"/>
    </w:rPr>
  </w:style>
  <w:style w:type="character" w:customStyle="1" w:styleId="ListLabel131">
    <w:name w:val="ListLabel 131"/>
    <w:rsid w:val="00A167D8"/>
    <w:rPr>
      <w:rFonts w:ascii="Arial" w:hAnsi="Arial"/>
      <w:sz w:val="20"/>
    </w:rPr>
  </w:style>
  <w:style w:type="character" w:customStyle="1" w:styleId="ListLabel132">
    <w:name w:val="ListLabel 132"/>
    <w:rsid w:val="00A167D8"/>
    <w:rPr>
      <w:sz w:val="20"/>
    </w:rPr>
  </w:style>
  <w:style w:type="character" w:customStyle="1" w:styleId="ListLabel133">
    <w:name w:val="ListLabel 133"/>
    <w:rsid w:val="00A167D8"/>
    <w:rPr>
      <w:sz w:val="20"/>
    </w:rPr>
  </w:style>
  <w:style w:type="character" w:customStyle="1" w:styleId="ListLabel134">
    <w:name w:val="ListLabel 134"/>
    <w:rsid w:val="00A167D8"/>
    <w:rPr>
      <w:sz w:val="20"/>
    </w:rPr>
  </w:style>
  <w:style w:type="character" w:customStyle="1" w:styleId="ListLabel135">
    <w:name w:val="ListLabel 135"/>
    <w:rsid w:val="00A167D8"/>
    <w:rPr>
      <w:sz w:val="20"/>
    </w:rPr>
  </w:style>
  <w:style w:type="character" w:customStyle="1" w:styleId="ListLabel136">
    <w:name w:val="ListLabel 136"/>
    <w:rsid w:val="00A167D8"/>
    <w:rPr>
      <w:sz w:val="20"/>
    </w:rPr>
  </w:style>
  <w:style w:type="character" w:customStyle="1" w:styleId="ListLabel137">
    <w:name w:val="ListLabel 137"/>
    <w:rsid w:val="00A167D8"/>
    <w:rPr>
      <w:sz w:val="20"/>
    </w:rPr>
  </w:style>
  <w:style w:type="character" w:customStyle="1" w:styleId="ListLabel138">
    <w:name w:val="ListLabel 138"/>
    <w:rsid w:val="00A167D8"/>
    <w:rPr>
      <w:sz w:val="20"/>
    </w:rPr>
  </w:style>
  <w:style w:type="character" w:customStyle="1" w:styleId="ListLabel139">
    <w:name w:val="ListLabel 139"/>
    <w:rsid w:val="00A167D8"/>
    <w:rPr>
      <w:sz w:val="20"/>
    </w:rPr>
  </w:style>
  <w:style w:type="character" w:customStyle="1" w:styleId="ListLabel140">
    <w:name w:val="ListLabel 140"/>
    <w:rsid w:val="00A167D8"/>
    <w:rPr>
      <w:rFonts w:ascii="Arial" w:eastAsia="Times New Roman" w:hAnsi="Arial" w:cs="Times New Roman"/>
    </w:rPr>
  </w:style>
  <w:style w:type="character" w:customStyle="1" w:styleId="ListLabel141">
    <w:name w:val="ListLabel 141"/>
    <w:rsid w:val="00A167D8"/>
    <w:rPr>
      <w:rFonts w:cs="Courier New"/>
    </w:rPr>
  </w:style>
  <w:style w:type="character" w:customStyle="1" w:styleId="ListLabel142">
    <w:name w:val="ListLabel 142"/>
    <w:rsid w:val="00A167D8"/>
    <w:rPr>
      <w:rFonts w:cs="Courier New"/>
    </w:rPr>
  </w:style>
  <w:style w:type="character" w:customStyle="1" w:styleId="ListLabel143">
    <w:name w:val="ListLabel 143"/>
    <w:rsid w:val="00A167D8"/>
    <w:rPr>
      <w:rFonts w:cs="Courier New"/>
    </w:rPr>
  </w:style>
  <w:style w:type="character" w:customStyle="1" w:styleId="ListLabel144">
    <w:name w:val="ListLabel 144"/>
    <w:rsid w:val="00A167D8"/>
    <w:rPr>
      <w:sz w:val="20"/>
    </w:rPr>
  </w:style>
  <w:style w:type="character" w:customStyle="1" w:styleId="ListLabel145">
    <w:name w:val="ListLabel 145"/>
    <w:rsid w:val="00A167D8"/>
    <w:rPr>
      <w:sz w:val="20"/>
    </w:rPr>
  </w:style>
  <w:style w:type="character" w:customStyle="1" w:styleId="ListLabel146">
    <w:name w:val="ListLabel 146"/>
    <w:rsid w:val="00A167D8"/>
    <w:rPr>
      <w:sz w:val="20"/>
    </w:rPr>
  </w:style>
  <w:style w:type="character" w:customStyle="1" w:styleId="ListLabel147">
    <w:name w:val="ListLabel 147"/>
    <w:rsid w:val="00A167D8"/>
    <w:rPr>
      <w:sz w:val="20"/>
    </w:rPr>
  </w:style>
  <w:style w:type="character" w:customStyle="1" w:styleId="ListLabel148">
    <w:name w:val="ListLabel 148"/>
    <w:rsid w:val="00A167D8"/>
    <w:rPr>
      <w:sz w:val="20"/>
    </w:rPr>
  </w:style>
  <w:style w:type="character" w:customStyle="1" w:styleId="ListLabel149">
    <w:name w:val="ListLabel 149"/>
    <w:rsid w:val="00A167D8"/>
    <w:rPr>
      <w:sz w:val="20"/>
    </w:rPr>
  </w:style>
  <w:style w:type="character" w:customStyle="1" w:styleId="ListLabel150">
    <w:name w:val="ListLabel 150"/>
    <w:rsid w:val="00A167D8"/>
    <w:rPr>
      <w:sz w:val="20"/>
    </w:rPr>
  </w:style>
  <w:style w:type="character" w:customStyle="1" w:styleId="ListLabel151">
    <w:name w:val="ListLabel 151"/>
    <w:rsid w:val="00A167D8"/>
    <w:rPr>
      <w:sz w:val="20"/>
    </w:rPr>
  </w:style>
  <w:style w:type="character" w:customStyle="1" w:styleId="ListLabel152">
    <w:name w:val="ListLabel 152"/>
    <w:rsid w:val="00A167D8"/>
    <w:rPr>
      <w:sz w:val="20"/>
    </w:rPr>
  </w:style>
  <w:style w:type="character" w:customStyle="1" w:styleId="ListLabel153">
    <w:name w:val="ListLabel 153"/>
    <w:rsid w:val="00A167D8"/>
    <w:rPr>
      <w:sz w:val="20"/>
    </w:rPr>
  </w:style>
  <w:style w:type="character" w:customStyle="1" w:styleId="ListLabel154">
    <w:name w:val="ListLabel 154"/>
    <w:rsid w:val="00A167D8"/>
    <w:rPr>
      <w:rFonts w:eastAsia="Times New Roman" w:cs="Times New Roman"/>
    </w:rPr>
  </w:style>
  <w:style w:type="character" w:customStyle="1" w:styleId="ListLabel155">
    <w:name w:val="ListLabel 155"/>
    <w:rsid w:val="00A167D8"/>
    <w:rPr>
      <w:sz w:val="20"/>
    </w:rPr>
  </w:style>
  <w:style w:type="character" w:customStyle="1" w:styleId="ListLabel156">
    <w:name w:val="ListLabel 156"/>
    <w:rsid w:val="00A167D8"/>
    <w:rPr>
      <w:sz w:val="20"/>
    </w:rPr>
  </w:style>
  <w:style w:type="character" w:customStyle="1" w:styleId="ListLabel157">
    <w:name w:val="ListLabel 157"/>
    <w:rsid w:val="00A167D8"/>
    <w:rPr>
      <w:sz w:val="20"/>
    </w:rPr>
  </w:style>
  <w:style w:type="character" w:customStyle="1" w:styleId="ListLabel158">
    <w:name w:val="ListLabel 158"/>
    <w:rsid w:val="00A167D8"/>
    <w:rPr>
      <w:sz w:val="20"/>
    </w:rPr>
  </w:style>
  <w:style w:type="character" w:customStyle="1" w:styleId="ListLabel159">
    <w:name w:val="ListLabel 159"/>
    <w:rsid w:val="00A167D8"/>
    <w:rPr>
      <w:sz w:val="20"/>
    </w:rPr>
  </w:style>
  <w:style w:type="character" w:customStyle="1" w:styleId="ListLabel160">
    <w:name w:val="ListLabel 160"/>
    <w:rsid w:val="00A167D8"/>
    <w:rPr>
      <w:sz w:val="20"/>
    </w:rPr>
  </w:style>
  <w:style w:type="character" w:customStyle="1" w:styleId="ListLabel161">
    <w:name w:val="ListLabel 161"/>
    <w:rsid w:val="00A167D8"/>
    <w:rPr>
      <w:sz w:val="20"/>
    </w:rPr>
  </w:style>
  <w:style w:type="character" w:customStyle="1" w:styleId="ListLabel162">
    <w:name w:val="ListLabel 162"/>
    <w:rsid w:val="00A167D8"/>
    <w:rPr>
      <w:sz w:val="20"/>
    </w:rPr>
  </w:style>
  <w:style w:type="character" w:customStyle="1" w:styleId="ListLabel163">
    <w:name w:val="ListLabel 163"/>
    <w:rsid w:val="00A167D8"/>
    <w:rPr>
      <w:sz w:val="20"/>
    </w:rPr>
  </w:style>
  <w:style w:type="character" w:customStyle="1" w:styleId="ListLabel164">
    <w:name w:val="ListLabel 164"/>
    <w:rsid w:val="00A167D8"/>
    <w:rPr>
      <w:sz w:val="20"/>
    </w:rPr>
  </w:style>
  <w:style w:type="character" w:customStyle="1" w:styleId="ListLabel165">
    <w:name w:val="ListLabel 165"/>
    <w:rsid w:val="00A167D8"/>
    <w:rPr>
      <w:sz w:val="20"/>
    </w:rPr>
  </w:style>
  <w:style w:type="character" w:customStyle="1" w:styleId="ListLabel166">
    <w:name w:val="ListLabel 166"/>
    <w:rsid w:val="00A167D8"/>
    <w:rPr>
      <w:sz w:val="20"/>
    </w:rPr>
  </w:style>
  <w:style w:type="character" w:customStyle="1" w:styleId="ListLabel167">
    <w:name w:val="ListLabel 167"/>
    <w:rsid w:val="00A167D8"/>
    <w:rPr>
      <w:sz w:val="20"/>
    </w:rPr>
  </w:style>
  <w:style w:type="character" w:customStyle="1" w:styleId="ListLabel168">
    <w:name w:val="ListLabel 168"/>
    <w:rsid w:val="00A167D8"/>
    <w:rPr>
      <w:sz w:val="20"/>
    </w:rPr>
  </w:style>
  <w:style w:type="character" w:customStyle="1" w:styleId="ListLabel169">
    <w:name w:val="ListLabel 169"/>
    <w:rsid w:val="00A167D8"/>
    <w:rPr>
      <w:sz w:val="20"/>
    </w:rPr>
  </w:style>
  <w:style w:type="character" w:customStyle="1" w:styleId="ListLabel170">
    <w:name w:val="ListLabel 170"/>
    <w:rsid w:val="00A167D8"/>
    <w:rPr>
      <w:sz w:val="20"/>
    </w:rPr>
  </w:style>
  <w:style w:type="character" w:customStyle="1" w:styleId="ListLabel171">
    <w:name w:val="ListLabel 171"/>
    <w:rsid w:val="00A167D8"/>
    <w:rPr>
      <w:rFonts w:ascii="Arial" w:eastAsia="Times New Roman" w:hAnsi="Arial" w:cs="Arial"/>
    </w:rPr>
  </w:style>
  <w:style w:type="character" w:customStyle="1" w:styleId="ListLabel172">
    <w:name w:val="ListLabel 172"/>
    <w:rsid w:val="00A167D8"/>
    <w:rPr>
      <w:rFonts w:cs="Courier New"/>
    </w:rPr>
  </w:style>
  <w:style w:type="character" w:customStyle="1" w:styleId="ListLabel173">
    <w:name w:val="ListLabel 173"/>
    <w:rsid w:val="00A167D8"/>
    <w:rPr>
      <w:rFonts w:cs="Courier New"/>
    </w:rPr>
  </w:style>
  <w:style w:type="character" w:customStyle="1" w:styleId="ListLabel174">
    <w:name w:val="ListLabel 174"/>
    <w:rsid w:val="00A167D8"/>
    <w:rPr>
      <w:rFonts w:cs="Courier New"/>
    </w:rPr>
  </w:style>
  <w:style w:type="character" w:customStyle="1" w:styleId="ListLabel175">
    <w:name w:val="ListLabel 175"/>
    <w:rsid w:val="00A167D8"/>
    <w:rPr>
      <w:rFonts w:ascii="Arial" w:eastAsia="Times New Roman" w:hAnsi="Arial" w:cs="Arial"/>
    </w:rPr>
  </w:style>
  <w:style w:type="character" w:customStyle="1" w:styleId="ListLabel176">
    <w:name w:val="ListLabel 176"/>
    <w:rsid w:val="00A167D8"/>
    <w:rPr>
      <w:rFonts w:cs="Courier New"/>
    </w:rPr>
  </w:style>
  <w:style w:type="character" w:customStyle="1" w:styleId="ListLabel177">
    <w:name w:val="ListLabel 177"/>
    <w:rsid w:val="00A167D8"/>
    <w:rPr>
      <w:rFonts w:cs="Courier New"/>
    </w:rPr>
  </w:style>
  <w:style w:type="character" w:customStyle="1" w:styleId="ListLabel178">
    <w:name w:val="ListLabel 178"/>
    <w:rsid w:val="00A167D8"/>
    <w:rPr>
      <w:rFonts w:cs="Courier New"/>
    </w:rPr>
  </w:style>
  <w:style w:type="character" w:customStyle="1" w:styleId="Sautdindex">
    <w:name w:val="Saut d'index"/>
    <w:rsid w:val="00A167D8"/>
  </w:style>
  <w:style w:type="character" w:customStyle="1" w:styleId="ListLabel179">
    <w:name w:val="ListLabel 179"/>
    <w:rsid w:val="00A167D8"/>
    <w:rPr>
      <w:rFonts w:ascii="Arial" w:hAnsi="Arial" w:cs="Symbol"/>
      <w:sz w:val="20"/>
    </w:rPr>
  </w:style>
  <w:style w:type="character" w:customStyle="1" w:styleId="ListLabel180">
    <w:name w:val="ListLabel 180"/>
    <w:rsid w:val="00A167D8"/>
    <w:rPr>
      <w:rFonts w:cs="Symbol"/>
      <w:sz w:val="20"/>
    </w:rPr>
  </w:style>
  <w:style w:type="character" w:customStyle="1" w:styleId="ListLabel181">
    <w:name w:val="ListLabel 181"/>
    <w:rsid w:val="00A167D8"/>
    <w:rPr>
      <w:rFonts w:cs="Symbol"/>
      <w:sz w:val="20"/>
    </w:rPr>
  </w:style>
  <w:style w:type="character" w:customStyle="1" w:styleId="ListLabel182">
    <w:name w:val="ListLabel 182"/>
    <w:rsid w:val="00A167D8"/>
    <w:rPr>
      <w:rFonts w:cs="Symbol"/>
      <w:sz w:val="20"/>
    </w:rPr>
  </w:style>
  <w:style w:type="character" w:customStyle="1" w:styleId="ListLabel183">
    <w:name w:val="ListLabel 183"/>
    <w:rsid w:val="00A167D8"/>
    <w:rPr>
      <w:rFonts w:cs="Symbol"/>
      <w:sz w:val="20"/>
    </w:rPr>
  </w:style>
  <w:style w:type="character" w:customStyle="1" w:styleId="ListLabel184">
    <w:name w:val="ListLabel 184"/>
    <w:rsid w:val="00A167D8"/>
    <w:rPr>
      <w:rFonts w:cs="Symbol"/>
      <w:sz w:val="20"/>
    </w:rPr>
  </w:style>
  <w:style w:type="character" w:customStyle="1" w:styleId="ListLabel185">
    <w:name w:val="ListLabel 185"/>
    <w:rsid w:val="00A167D8"/>
    <w:rPr>
      <w:rFonts w:cs="Symbol"/>
      <w:sz w:val="20"/>
    </w:rPr>
  </w:style>
  <w:style w:type="character" w:customStyle="1" w:styleId="ListLabel186">
    <w:name w:val="ListLabel 186"/>
    <w:rsid w:val="00A167D8"/>
    <w:rPr>
      <w:rFonts w:cs="Symbol"/>
      <w:sz w:val="20"/>
    </w:rPr>
  </w:style>
  <w:style w:type="character" w:customStyle="1" w:styleId="ListLabel187">
    <w:name w:val="ListLabel 187"/>
    <w:rsid w:val="00A167D8"/>
    <w:rPr>
      <w:rFonts w:cs="Symbol"/>
      <w:sz w:val="20"/>
    </w:rPr>
  </w:style>
  <w:style w:type="character" w:customStyle="1" w:styleId="ListLabel188">
    <w:name w:val="ListLabel 188"/>
    <w:rsid w:val="00A167D8"/>
    <w:rPr>
      <w:rFonts w:ascii="Arial" w:hAnsi="Arial" w:cs="Times New Roman"/>
    </w:rPr>
  </w:style>
  <w:style w:type="character" w:customStyle="1" w:styleId="ListLabel189">
    <w:name w:val="ListLabel 189"/>
    <w:rsid w:val="00A167D8"/>
    <w:rPr>
      <w:rFonts w:cs="Courier New"/>
    </w:rPr>
  </w:style>
  <w:style w:type="character" w:customStyle="1" w:styleId="ListLabel190">
    <w:name w:val="ListLabel 190"/>
    <w:rsid w:val="00A167D8"/>
    <w:rPr>
      <w:rFonts w:cs="Wingdings"/>
    </w:rPr>
  </w:style>
  <w:style w:type="character" w:customStyle="1" w:styleId="ListLabel191">
    <w:name w:val="ListLabel 191"/>
    <w:rsid w:val="00A167D8"/>
    <w:rPr>
      <w:rFonts w:cs="Symbol"/>
    </w:rPr>
  </w:style>
  <w:style w:type="character" w:customStyle="1" w:styleId="ListLabel192">
    <w:name w:val="ListLabel 192"/>
    <w:rsid w:val="00A167D8"/>
    <w:rPr>
      <w:rFonts w:cs="Courier New"/>
    </w:rPr>
  </w:style>
  <w:style w:type="character" w:customStyle="1" w:styleId="ListLabel193">
    <w:name w:val="ListLabel 193"/>
    <w:rsid w:val="00A167D8"/>
    <w:rPr>
      <w:rFonts w:cs="Wingdings"/>
    </w:rPr>
  </w:style>
  <w:style w:type="character" w:customStyle="1" w:styleId="ListLabel194">
    <w:name w:val="ListLabel 194"/>
    <w:rsid w:val="00A167D8"/>
    <w:rPr>
      <w:rFonts w:cs="Symbol"/>
    </w:rPr>
  </w:style>
  <w:style w:type="character" w:customStyle="1" w:styleId="ListLabel195">
    <w:name w:val="ListLabel 195"/>
    <w:rsid w:val="00A167D8"/>
    <w:rPr>
      <w:rFonts w:cs="Courier New"/>
    </w:rPr>
  </w:style>
  <w:style w:type="character" w:customStyle="1" w:styleId="ListLabel196">
    <w:name w:val="ListLabel 196"/>
    <w:rsid w:val="00A167D8"/>
    <w:rPr>
      <w:rFonts w:cs="Wingdings"/>
    </w:rPr>
  </w:style>
  <w:style w:type="character" w:customStyle="1" w:styleId="ListLabel197">
    <w:name w:val="ListLabel 197"/>
    <w:rsid w:val="00A167D8"/>
    <w:rPr>
      <w:rFonts w:ascii="Arial" w:hAnsi="Arial" w:cs="Arial"/>
    </w:rPr>
  </w:style>
  <w:style w:type="character" w:customStyle="1" w:styleId="ListLabel198">
    <w:name w:val="ListLabel 198"/>
    <w:rsid w:val="00A167D8"/>
    <w:rPr>
      <w:rFonts w:cs="Courier New"/>
    </w:rPr>
  </w:style>
  <w:style w:type="character" w:customStyle="1" w:styleId="ListLabel199">
    <w:name w:val="ListLabel 199"/>
    <w:rsid w:val="00A167D8"/>
    <w:rPr>
      <w:rFonts w:cs="Wingdings"/>
    </w:rPr>
  </w:style>
  <w:style w:type="character" w:customStyle="1" w:styleId="ListLabel200">
    <w:name w:val="ListLabel 200"/>
    <w:rsid w:val="00A167D8"/>
    <w:rPr>
      <w:rFonts w:cs="Symbol"/>
    </w:rPr>
  </w:style>
  <w:style w:type="character" w:customStyle="1" w:styleId="ListLabel201">
    <w:name w:val="ListLabel 201"/>
    <w:rsid w:val="00A167D8"/>
    <w:rPr>
      <w:rFonts w:cs="Courier New"/>
    </w:rPr>
  </w:style>
  <w:style w:type="character" w:customStyle="1" w:styleId="ListLabel202">
    <w:name w:val="ListLabel 202"/>
    <w:rsid w:val="00A167D8"/>
    <w:rPr>
      <w:rFonts w:cs="Wingdings"/>
    </w:rPr>
  </w:style>
  <w:style w:type="character" w:customStyle="1" w:styleId="ListLabel203">
    <w:name w:val="ListLabel 203"/>
    <w:rsid w:val="00A167D8"/>
    <w:rPr>
      <w:rFonts w:cs="Symbol"/>
    </w:rPr>
  </w:style>
  <w:style w:type="character" w:customStyle="1" w:styleId="ListLabel204">
    <w:name w:val="ListLabel 204"/>
    <w:rsid w:val="00A167D8"/>
    <w:rPr>
      <w:rFonts w:cs="Courier New"/>
    </w:rPr>
  </w:style>
  <w:style w:type="character" w:customStyle="1" w:styleId="ListLabel205">
    <w:name w:val="ListLabel 205"/>
    <w:rsid w:val="00A167D8"/>
    <w:rPr>
      <w:rFonts w:cs="Wingdings"/>
    </w:rPr>
  </w:style>
  <w:style w:type="character" w:customStyle="1" w:styleId="ListLabel206">
    <w:name w:val="ListLabel 206"/>
    <w:rsid w:val="00A167D8"/>
    <w:rPr>
      <w:rFonts w:ascii="Arial" w:hAnsi="Arial" w:cs="Arial"/>
    </w:rPr>
  </w:style>
  <w:style w:type="character" w:customStyle="1" w:styleId="ListLabel207">
    <w:name w:val="ListLabel 207"/>
    <w:rsid w:val="00A167D8"/>
    <w:rPr>
      <w:rFonts w:cs="Courier New"/>
    </w:rPr>
  </w:style>
  <w:style w:type="character" w:customStyle="1" w:styleId="ListLabel208">
    <w:name w:val="ListLabel 208"/>
    <w:rsid w:val="00A167D8"/>
    <w:rPr>
      <w:rFonts w:cs="Wingdings"/>
    </w:rPr>
  </w:style>
  <w:style w:type="character" w:customStyle="1" w:styleId="ListLabel209">
    <w:name w:val="ListLabel 209"/>
    <w:rsid w:val="00A167D8"/>
    <w:rPr>
      <w:rFonts w:cs="Symbol"/>
    </w:rPr>
  </w:style>
  <w:style w:type="character" w:customStyle="1" w:styleId="ListLabel210">
    <w:name w:val="ListLabel 210"/>
    <w:rsid w:val="00A167D8"/>
    <w:rPr>
      <w:rFonts w:cs="Courier New"/>
    </w:rPr>
  </w:style>
  <w:style w:type="character" w:customStyle="1" w:styleId="ListLabel211">
    <w:name w:val="ListLabel 211"/>
    <w:rsid w:val="00A167D8"/>
    <w:rPr>
      <w:rFonts w:cs="Wingdings"/>
    </w:rPr>
  </w:style>
  <w:style w:type="character" w:customStyle="1" w:styleId="ListLabel212">
    <w:name w:val="ListLabel 212"/>
    <w:rsid w:val="00A167D8"/>
    <w:rPr>
      <w:rFonts w:cs="Symbol"/>
    </w:rPr>
  </w:style>
  <w:style w:type="character" w:customStyle="1" w:styleId="ListLabel213">
    <w:name w:val="ListLabel 213"/>
    <w:rsid w:val="00A167D8"/>
    <w:rPr>
      <w:rFonts w:cs="Courier New"/>
    </w:rPr>
  </w:style>
  <w:style w:type="character" w:customStyle="1" w:styleId="ListLabel214">
    <w:name w:val="ListLabel 214"/>
    <w:rsid w:val="00A167D8"/>
    <w:rPr>
      <w:rFonts w:cs="Wingdings"/>
    </w:rPr>
  </w:style>
  <w:style w:type="character" w:customStyle="1" w:styleId="Numrodeligne1">
    <w:name w:val="Numéro de ligne1"/>
    <w:basedOn w:val="Policepardfaut1"/>
    <w:rsid w:val="00A167D8"/>
  </w:style>
  <w:style w:type="character" w:customStyle="1" w:styleId="ListLabel215">
    <w:name w:val="ListLabel 215"/>
    <w:rsid w:val="00A167D8"/>
    <w:rPr>
      <w:rFonts w:ascii="Arial" w:hAnsi="Arial" w:cs="Symbol"/>
      <w:sz w:val="20"/>
    </w:rPr>
  </w:style>
  <w:style w:type="character" w:customStyle="1" w:styleId="ListLabel216">
    <w:name w:val="ListLabel 216"/>
    <w:rsid w:val="00A167D8"/>
    <w:rPr>
      <w:rFonts w:cs="Symbol"/>
      <w:sz w:val="20"/>
    </w:rPr>
  </w:style>
  <w:style w:type="character" w:customStyle="1" w:styleId="ListLabel217">
    <w:name w:val="ListLabel 217"/>
    <w:rsid w:val="00A167D8"/>
    <w:rPr>
      <w:rFonts w:cs="Symbol"/>
      <w:sz w:val="20"/>
    </w:rPr>
  </w:style>
  <w:style w:type="character" w:customStyle="1" w:styleId="ListLabel218">
    <w:name w:val="ListLabel 218"/>
    <w:rsid w:val="00A167D8"/>
    <w:rPr>
      <w:rFonts w:cs="Symbol"/>
      <w:sz w:val="20"/>
    </w:rPr>
  </w:style>
  <w:style w:type="character" w:customStyle="1" w:styleId="ListLabel219">
    <w:name w:val="ListLabel 219"/>
    <w:rsid w:val="00A167D8"/>
    <w:rPr>
      <w:rFonts w:cs="Symbol"/>
      <w:sz w:val="20"/>
    </w:rPr>
  </w:style>
  <w:style w:type="character" w:customStyle="1" w:styleId="ListLabel220">
    <w:name w:val="ListLabel 220"/>
    <w:rsid w:val="00A167D8"/>
    <w:rPr>
      <w:rFonts w:cs="Symbol"/>
      <w:sz w:val="20"/>
    </w:rPr>
  </w:style>
  <w:style w:type="character" w:customStyle="1" w:styleId="ListLabel221">
    <w:name w:val="ListLabel 221"/>
    <w:rsid w:val="00A167D8"/>
    <w:rPr>
      <w:rFonts w:cs="Symbol"/>
      <w:sz w:val="20"/>
    </w:rPr>
  </w:style>
  <w:style w:type="character" w:customStyle="1" w:styleId="ListLabel222">
    <w:name w:val="ListLabel 222"/>
    <w:rsid w:val="00A167D8"/>
    <w:rPr>
      <w:rFonts w:cs="Symbol"/>
      <w:sz w:val="20"/>
    </w:rPr>
  </w:style>
  <w:style w:type="character" w:customStyle="1" w:styleId="ListLabel223">
    <w:name w:val="ListLabel 223"/>
    <w:rsid w:val="00A167D8"/>
    <w:rPr>
      <w:rFonts w:cs="Symbol"/>
      <w:sz w:val="20"/>
    </w:rPr>
  </w:style>
  <w:style w:type="character" w:customStyle="1" w:styleId="ListLabel224">
    <w:name w:val="ListLabel 224"/>
    <w:rsid w:val="00A167D8"/>
    <w:rPr>
      <w:rFonts w:ascii="Arial" w:hAnsi="Arial" w:cs="Times New Roman"/>
    </w:rPr>
  </w:style>
  <w:style w:type="character" w:customStyle="1" w:styleId="ListLabel225">
    <w:name w:val="ListLabel 225"/>
    <w:rsid w:val="00A167D8"/>
    <w:rPr>
      <w:rFonts w:cs="Courier New"/>
    </w:rPr>
  </w:style>
  <w:style w:type="character" w:customStyle="1" w:styleId="ListLabel226">
    <w:name w:val="ListLabel 226"/>
    <w:rsid w:val="00A167D8"/>
    <w:rPr>
      <w:rFonts w:cs="Wingdings"/>
    </w:rPr>
  </w:style>
  <w:style w:type="character" w:customStyle="1" w:styleId="ListLabel227">
    <w:name w:val="ListLabel 227"/>
    <w:rsid w:val="00A167D8"/>
    <w:rPr>
      <w:rFonts w:cs="Symbol"/>
    </w:rPr>
  </w:style>
  <w:style w:type="character" w:customStyle="1" w:styleId="ListLabel228">
    <w:name w:val="ListLabel 228"/>
    <w:rsid w:val="00A167D8"/>
    <w:rPr>
      <w:rFonts w:cs="Courier New"/>
    </w:rPr>
  </w:style>
  <w:style w:type="character" w:customStyle="1" w:styleId="ListLabel229">
    <w:name w:val="ListLabel 229"/>
    <w:rsid w:val="00A167D8"/>
    <w:rPr>
      <w:rFonts w:cs="Wingdings"/>
    </w:rPr>
  </w:style>
  <w:style w:type="character" w:customStyle="1" w:styleId="ListLabel230">
    <w:name w:val="ListLabel 230"/>
    <w:rsid w:val="00A167D8"/>
    <w:rPr>
      <w:rFonts w:cs="Symbol"/>
    </w:rPr>
  </w:style>
  <w:style w:type="character" w:customStyle="1" w:styleId="ListLabel231">
    <w:name w:val="ListLabel 231"/>
    <w:rsid w:val="00A167D8"/>
    <w:rPr>
      <w:rFonts w:cs="Courier New"/>
    </w:rPr>
  </w:style>
  <w:style w:type="character" w:customStyle="1" w:styleId="ListLabel232">
    <w:name w:val="ListLabel 232"/>
    <w:rsid w:val="00A167D8"/>
    <w:rPr>
      <w:rFonts w:cs="Wingdings"/>
    </w:rPr>
  </w:style>
  <w:style w:type="character" w:customStyle="1" w:styleId="ListLabel233">
    <w:name w:val="ListLabel 233"/>
    <w:rsid w:val="00A167D8"/>
    <w:rPr>
      <w:rFonts w:ascii="Arial" w:hAnsi="Arial" w:cs="Arial"/>
    </w:rPr>
  </w:style>
  <w:style w:type="character" w:customStyle="1" w:styleId="ListLabel234">
    <w:name w:val="ListLabel 234"/>
    <w:rsid w:val="00A167D8"/>
    <w:rPr>
      <w:rFonts w:cs="Courier New"/>
    </w:rPr>
  </w:style>
  <w:style w:type="character" w:customStyle="1" w:styleId="ListLabel235">
    <w:name w:val="ListLabel 235"/>
    <w:rsid w:val="00A167D8"/>
    <w:rPr>
      <w:rFonts w:cs="Wingdings"/>
    </w:rPr>
  </w:style>
  <w:style w:type="character" w:customStyle="1" w:styleId="ListLabel236">
    <w:name w:val="ListLabel 236"/>
    <w:rsid w:val="00A167D8"/>
    <w:rPr>
      <w:rFonts w:cs="Symbol"/>
    </w:rPr>
  </w:style>
  <w:style w:type="character" w:customStyle="1" w:styleId="ListLabel237">
    <w:name w:val="ListLabel 237"/>
    <w:rsid w:val="00A167D8"/>
    <w:rPr>
      <w:rFonts w:cs="Courier New"/>
    </w:rPr>
  </w:style>
  <w:style w:type="character" w:customStyle="1" w:styleId="ListLabel238">
    <w:name w:val="ListLabel 238"/>
    <w:rsid w:val="00A167D8"/>
    <w:rPr>
      <w:rFonts w:cs="Wingdings"/>
    </w:rPr>
  </w:style>
  <w:style w:type="character" w:customStyle="1" w:styleId="ListLabel239">
    <w:name w:val="ListLabel 239"/>
    <w:rsid w:val="00A167D8"/>
    <w:rPr>
      <w:rFonts w:cs="Symbol"/>
    </w:rPr>
  </w:style>
  <w:style w:type="character" w:customStyle="1" w:styleId="ListLabel240">
    <w:name w:val="ListLabel 240"/>
    <w:rsid w:val="00A167D8"/>
    <w:rPr>
      <w:rFonts w:cs="Courier New"/>
    </w:rPr>
  </w:style>
  <w:style w:type="character" w:customStyle="1" w:styleId="ListLabel241">
    <w:name w:val="ListLabel 241"/>
    <w:rsid w:val="00A167D8"/>
    <w:rPr>
      <w:rFonts w:cs="Wingdings"/>
    </w:rPr>
  </w:style>
  <w:style w:type="character" w:customStyle="1" w:styleId="ListLabel242">
    <w:name w:val="ListLabel 242"/>
    <w:rsid w:val="00A167D8"/>
    <w:rPr>
      <w:rFonts w:ascii="Arial" w:hAnsi="Arial" w:cs="Arial"/>
    </w:rPr>
  </w:style>
  <w:style w:type="character" w:customStyle="1" w:styleId="ListLabel243">
    <w:name w:val="ListLabel 243"/>
    <w:rsid w:val="00A167D8"/>
    <w:rPr>
      <w:rFonts w:cs="Courier New"/>
    </w:rPr>
  </w:style>
  <w:style w:type="character" w:customStyle="1" w:styleId="ListLabel244">
    <w:name w:val="ListLabel 244"/>
    <w:rsid w:val="00A167D8"/>
    <w:rPr>
      <w:rFonts w:cs="Wingdings"/>
    </w:rPr>
  </w:style>
  <w:style w:type="character" w:customStyle="1" w:styleId="ListLabel245">
    <w:name w:val="ListLabel 245"/>
    <w:rsid w:val="00A167D8"/>
    <w:rPr>
      <w:rFonts w:cs="Symbol"/>
    </w:rPr>
  </w:style>
  <w:style w:type="character" w:customStyle="1" w:styleId="ListLabel246">
    <w:name w:val="ListLabel 246"/>
    <w:rsid w:val="00A167D8"/>
    <w:rPr>
      <w:rFonts w:cs="Courier New"/>
    </w:rPr>
  </w:style>
  <w:style w:type="character" w:customStyle="1" w:styleId="ListLabel247">
    <w:name w:val="ListLabel 247"/>
    <w:rsid w:val="00A167D8"/>
    <w:rPr>
      <w:rFonts w:cs="Wingdings"/>
    </w:rPr>
  </w:style>
  <w:style w:type="character" w:customStyle="1" w:styleId="ListLabel248">
    <w:name w:val="ListLabel 248"/>
    <w:rsid w:val="00A167D8"/>
    <w:rPr>
      <w:rFonts w:cs="Symbol"/>
    </w:rPr>
  </w:style>
  <w:style w:type="character" w:customStyle="1" w:styleId="ListLabel249">
    <w:name w:val="ListLabel 249"/>
    <w:rsid w:val="00A167D8"/>
    <w:rPr>
      <w:rFonts w:cs="Courier New"/>
    </w:rPr>
  </w:style>
  <w:style w:type="character" w:customStyle="1" w:styleId="ListLabel250">
    <w:name w:val="ListLabel 250"/>
    <w:rsid w:val="00A167D8"/>
    <w:rPr>
      <w:rFonts w:cs="Wingdings"/>
    </w:rPr>
  </w:style>
  <w:style w:type="character" w:customStyle="1" w:styleId="Caractresdenumrotation">
    <w:name w:val="Caractères de numérotation"/>
    <w:rsid w:val="00A167D8"/>
    <w:rPr>
      <w:rFonts w:ascii="Arial" w:hAnsi="Arial"/>
      <w:b w:val="0"/>
      <w:bCs w:val="0"/>
    </w:rPr>
  </w:style>
  <w:style w:type="character" w:customStyle="1" w:styleId="Puces">
    <w:name w:val="Puces"/>
    <w:rsid w:val="00A167D8"/>
    <w:rPr>
      <w:rFonts w:ascii="OpenSymbol" w:eastAsia="OpenSymbol" w:hAnsi="OpenSymbol" w:cs="OpenSymbol"/>
    </w:rPr>
  </w:style>
  <w:style w:type="paragraph" w:customStyle="1" w:styleId="Titre20">
    <w:name w:val="Titre2"/>
    <w:basedOn w:val="Normal"/>
    <w:next w:val="Corpsdetexte"/>
    <w:rsid w:val="00A167D8"/>
    <w:pPr>
      <w:keepNext/>
      <w:spacing w:before="240" w:after="120"/>
    </w:pPr>
    <w:rPr>
      <w:rFonts w:ascii="Liberation Sans" w:eastAsia="Microsoft YaHei" w:hAnsi="Liberation Sans" w:cs="Arial"/>
      <w:sz w:val="28"/>
      <w:szCs w:val="28"/>
    </w:rPr>
  </w:style>
  <w:style w:type="paragraph" w:styleId="Corpsdetexte">
    <w:name w:val="Body Text"/>
    <w:basedOn w:val="Normal"/>
    <w:rsid w:val="00A167D8"/>
    <w:pPr>
      <w:spacing w:after="120"/>
    </w:pPr>
  </w:style>
  <w:style w:type="paragraph" w:styleId="Liste">
    <w:name w:val="List"/>
    <w:basedOn w:val="Corpsdetexte"/>
    <w:rsid w:val="00A167D8"/>
    <w:rPr>
      <w:rFonts w:cs="Lohit Devanagari"/>
    </w:rPr>
  </w:style>
  <w:style w:type="paragraph" w:customStyle="1" w:styleId="Lgende1">
    <w:name w:val="Légende1"/>
    <w:basedOn w:val="Normal"/>
    <w:rsid w:val="00A167D8"/>
    <w:pPr>
      <w:suppressLineNumbers/>
      <w:spacing w:before="120" w:after="120"/>
    </w:pPr>
    <w:rPr>
      <w:rFonts w:cs="Arial"/>
      <w:i/>
      <w:iCs/>
      <w:sz w:val="24"/>
      <w:szCs w:val="24"/>
    </w:rPr>
  </w:style>
  <w:style w:type="paragraph" w:customStyle="1" w:styleId="Index">
    <w:name w:val="Index"/>
    <w:basedOn w:val="Normal"/>
    <w:rsid w:val="00A167D8"/>
    <w:pPr>
      <w:suppressLineNumbers/>
    </w:pPr>
    <w:rPr>
      <w:rFonts w:cs="Lohit Devanagari"/>
    </w:rPr>
  </w:style>
  <w:style w:type="paragraph" w:styleId="Titre">
    <w:name w:val="Title"/>
    <w:basedOn w:val="Normal"/>
    <w:next w:val="Corpsdetexte"/>
    <w:qFormat/>
    <w:rsid w:val="00A167D8"/>
    <w:pPr>
      <w:pBdr>
        <w:bottom w:val="single" w:sz="8" w:space="4" w:color="000000"/>
      </w:pBdr>
      <w:spacing w:after="300" w:line="100" w:lineRule="atLeast"/>
      <w:jc w:val="both"/>
    </w:pPr>
    <w:rPr>
      <w:rFonts w:ascii="Cambria" w:eastAsia="Times New Roman" w:hAnsi="Cambria"/>
      <w:spacing w:val="5"/>
      <w:sz w:val="40"/>
      <w:szCs w:val="52"/>
    </w:rPr>
  </w:style>
  <w:style w:type="paragraph" w:styleId="Sous-titre">
    <w:name w:val="Subtitle"/>
    <w:basedOn w:val="Titre20"/>
    <w:next w:val="Corpsdetexte"/>
    <w:qFormat/>
    <w:rsid w:val="00A167D8"/>
    <w:pPr>
      <w:jc w:val="center"/>
    </w:pPr>
    <w:rPr>
      <w:i/>
      <w:iCs/>
    </w:rPr>
  </w:style>
  <w:style w:type="paragraph" w:customStyle="1" w:styleId="Lgende2">
    <w:name w:val="Légende2"/>
    <w:basedOn w:val="Normal"/>
    <w:rsid w:val="00A167D8"/>
    <w:pPr>
      <w:suppressLineNumbers/>
      <w:spacing w:before="120" w:after="120"/>
    </w:pPr>
    <w:rPr>
      <w:rFonts w:cs="Lohit Devanagari"/>
      <w:i/>
      <w:iCs/>
      <w:sz w:val="24"/>
      <w:szCs w:val="24"/>
    </w:rPr>
  </w:style>
  <w:style w:type="paragraph" w:customStyle="1" w:styleId="HeaderandFooter">
    <w:name w:val="Header and Footer"/>
    <w:basedOn w:val="Normal"/>
    <w:rsid w:val="00A167D8"/>
  </w:style>
  <w:style w:type="paragraph" w:styleId="En-tte">
    <w:name w:val="header"/>
    <w:basedOn w:val="Normal"/>
    <w:rsid w:val="00A167D8"/>
    <w:pPr>
      <w:tabs>
        <w:tab w:val="clear" w:pos="708"/>
        <w:tab w:val="center" w:pos="4536"/>
        <w:tab w:val="right" w:pos="9072"/>
      </w:tabs>
    </w:pPr>
  </w:style>
  <w:style w:type="paragraph" w:styleId="Pieddepage">
    <w:name w:val="footer"/>
    <w:basedOn w:val="Normal"/>
    <w:rsid w:val="00A167D8"/>
    <w:pPr>
      <w:tabs>
        <w:tab w:val="clear" w:pos="708"/>
        <w:tab w:val="center" w:pos="4536"/>
        <w:tab w:val="right" w:pos="9072"/>
      </w:tabs>
    </w:pPr>
  </w:style>
  <w:style w:type="paragraph" w:styleId="NormalWeb">
    <w:name w:val="Normal (Web)"/>
    <w:basedOn w:val="Normal"/>
    <w:rsid w:val="00A167D8"/>
    <w:pPr>
      <w:spacing w:before="280" w:after="280" w:line="100" w:lineRule="atLeast"/>
    </w:pPr>
    <w:rPr>
      <w:rFonts w:ascii="Times New Roman" w:eastAsia="Times New Roman" w:hAnsi="Times New Roman"/>
      <w:sz w:val="24"/>
      <w:szCs w:val="24"/>
    </w:rPr>
  </w:style>
  <w:style w:type="paragraph" w:customStyle="1" w:styleId="Titre10">
    <w:name w:val="Titre1"/>
    <w:basedOn w:val="Normal"/>
    <w:rsid w:val="00A167D8"/>
    <w:pPr>
      <w:keepNext/>
      <w:widowControl w:val="0"/>
      <w:spacing w:before="240" w:after="120" w:line="100" w:lineRule="atLeast"/>
      <w:jc w:val="center"/>
    </w:pPr>
    <w:rPr>
      <w:rFonts w:ascii="Arial Black" w:eastAsia="Mincho" w:hAnsi="Arial Black" w:cs="Arial Black"/>
      <w:b/>
      <w:sz w:val="28"/>
      <w:szCs w:val="28"/>
    </w:rPr>
  </w:style>
  <w:style w:type="paragraph" w:customStyle="1" w:styleId="Contenudetableau">
    <w:name w:val="Contenu de tableau"/>
    <w:basedOn w:val="Corpsdetexte"/>
    <w:rsid w:val="00A167D8"/>
    <w:pPr>
      <w:suppressLineNumbers/>
      <w:spacing w:after="62" w:line="100" w:lineRule="atLeast"/>
      <w:jc w:val="both"/>
    </w:pPr>
    <w:rPr>
      <w:rFonts w:ascii="Arial" w:eastAsia="Times New Roman" w:hAnsi="Arial"/>
      <w:sz w:val="24"/>
      <w:szCs w:val="24"/>
    </w:rPr>
  </w:style>
  <w:style w:type="paragraph" w:customStyle="1" w:styleId="Textedebulles1">
    <w:name w:val="Texte de bulles1"/>
    <w:basedOn w:val="Normal"/>
    <w:rsid w:val="00A167D8"/>
    <w:pPr>
      <w:spacing w:after="0" w:line="100" w:lineRule="atLeast"/>
    </w:pPr>
    <w:rPr>
      <w:rFonts w:ascii="Tahoma" w:hAnsi="Tahoma" w:cs="Tahoma"/>
      <w:sz w:val="16"/>
      <w:szCs w:val="16"/>
    </w:rPr>
  </w:style>
  <w:style w:type="paragraph" w:customStyle="1" w:styleId="sspreg">
    <w:name w:val="ssp_reg"/>
    <w:basedOn w:val="Normal"/>
    <w:rsid w:val="00A167D8"/>
    <w:pPr>
      <w:spacing w:before="280" w:after="280" w:line="100" w:lineRule="atLeast"/>
    </w:pPr>
    <w:rPr>
      <w:rFonts w:ascii="Times New Roman" w:eastAsia="Times New Roman" w:hAnsi="Times New Roman"/>
      <w:sz w:val="24"/>
      <w:szCs w:val="24"/>
    </w:rPr>
  </w:style>
  <w:style w:type="paragraph" w:customStyle="1" w:styleId="TUDEDECAS">
    <w:name w:val="ÉTUDE DE CAS"/>
    <w:basedOn w:val="Normal"/>
    <w:rsid w:val="00A167D8"/>
    <w:pPr>
      <w:pBdr>
        <w:top w:val="single" w:sz="2" w:space="6" w:color="000000" w:shadow="1"/>
        <w:left w:val="single" w:sz="2" w:space="6" w:color="000000" w:shadow="1"/>
        <w:bottom w:val="single" w:sz="2" w:space="6" w:color="000000" w:shadow="1"/>
        <w:right w:val="single" w:sz="2" w:space="6" w:color="000000" w:shadow="1"/>
      </w:pBdr>
      <w:spacing w:after="0" w:line="100" w:lineRule="atLeast"/>
      <w:ind w:left="2268" w:right="2268"/>
      <w:jc w:val="center"/>
    </w:pPr>
    <w:rPr>
      <w:rFonts w:ascii="Arial" w:eastAsia="Times New Roman" w:hAnsi="Arial"/>
      <w:b/>
      <w:bCs/>
      <w:caps/>
      <w:spacing w:val="20"/>
      <w:sz w:val="40"/>
      <w:szCs w:val="40"/>
    </w:rPr>
  </w:style>
  <w:style w:type="paragraph" w:customStyle="1" w:styleId="Texteprformat">
    <w:name w:val="Texte préformaté"/>
    <w:basedOn w:val="Normal"/>
    <w:rsid w:val="00A167D8"/>
    <w:pPr>
      <w:spacing w:after="0"/>
    </w:pPr>
    <w:rPr>
      <w:rFonts w:ascii="Liberation Mono" w:eastAsia="Droid Sans Fallback" w:hAnsi="Liberation Mono" w:cs="Liberation Mono"/>
      <w:sz w:val="20"/>
      <w:szCs w:val="20"/>
    </w:rPr>
  </w:style>
  <w:style w:type="paragraph" w:customStyle="1" w:styleId="Commentaire1">
    <w:name w:val="Commentaire1"/>
    <w:basedOn w:val="Normal"/>
    <w:rsid w:val="00A167D8"/>
    <w:pPr>
      <w:spacing w:line="100" w:lineRule="atLeast"/>
    </w:pPr>
    <w:rPr>
      <w:sz w:val="20"/>
      <w:szCs w:val="20"/>
    </w:rPr>
  </w:style>
  <w:style w:type="paragraph" w:customStyle="1" w:styleId="Objetducommentaire1">
    <w:name w:val="Objet du commentaire1"/>
    <w:basedOn w:val="Commentaire1"/>
    <w:rsid w:val="00A167D8"/>
    <w:rPr>
      <w:b/>
      <w:bCs/>
    </w:rPr>
  </w:style>
  <w:style w:type="paragraph" w:customStyle="1" w:styleId="Paragraphedeliste1">
    <w:name w:val="Paragraphe de liste1"/>
    <w:basedOn w:val="Normal"/>
    <w:rsid w:val="00A167D8"/>
    <w:pPr>
      <w:ind w:left="720"/>
    </w:pPr>
  </w:style>
  <w:style w:type="paragraph" w:customStyle="1" w:styleId="Rvision1">
    <w:name w:val="Révision1"/>
    <w:rsid w:val="00A167D8"/>
    <w:pPr>
      <w:suppressAutoHyphens/>
    </w:pPr>
    <w:rPr>
      <w:rFonts w:ascii="Calibri" w:eastAsia="Calibri" w:hAnsi="Calibri"/>
      <w:color w:val="00000A"/>
      <w:sz w:val="22"/>
      <w:szCs w:val="22"/>
      <w:lang w:eastAsia="ar-SA"/>
    </w:rPr>
  </w:style>
  <w:style w:type="paragraph" w:styleId="TM1">
    <w:name w:val="toc 1"/>
    <w:basedOn w:val="Normal"/>
    <w:next w:val="Normal"/>
    <w:uiPriority w:val="39"/>
    <w:rsid w:val="00A167D8"/>
    <w:pPr>
      <w:spacing w:after="100" w:line="259" w:lineRule="auto"/>
    </w:pPr>
  </w:style>
  <w:style w:type="paragraph" w:customStyle="1" w:styleId="PrformatHTML1">
    <w:name w:val="Préformaté HTML1"/>
    <w:basedOn w:val="Normal"/>
    <w:rsid w:val="00A167D8"/>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Annexe">
    <w:name w:val="Annexe"/>
    <w:basedOn w:val="Titre2"/>
    <w:next w:val="Normal"/>
    <w:link w:val="AnnexeCar1"/>
    <w:rsid w:val="00A167D8"/>
    <w:pPr>
      <w:keepNext/>
      <w:keepLines/>
      <w:spacing w:before="113" w:after="0" w:line="360" w:lineRule="auto"/>
      <w:jc w:val="both"/>
    </w:pPr>
    <w:rPr>
      <w:rFonts w:ascii="Arial" w:hAnsi="Arial" w:cs="Arial"/>
      <w:bCs w:val="0"/>
      <w:sz w:val="26"/>
      <w:szCs w:val="26"/>
      <w:u w:val="single"/>
    </w:rPr>
  </w:style>
  <w:style w:type="paragraph" w:customStyle="1" w:styleId="Style1">
    <w:name w:val="Style1"/>
    <w:basedOn w:val="Annexe"/>
    <w:rsid w:val="00A167D8"/>
  </w:style>
  <w:style w:type="paragraph" w:customStyle="1" w:styleId="western">
    <w:name w:val="western"/>
    <w:basedOn w:val="Normal"/>
    <w:rsid w:val="00A167D8"/>
    <w:pPr>
      <w:spacing w:before="62" w:after="62" w:line="100" w:lineRule="atLeast"/>
    </w:pPr>
    <w:rPr>
      <w:rFonts w:ascii="Times New Roman" w:eastAsia="Times New Roman" w:hAnsi="Times New Roman"/>
      <w:sz w:val="24"/>
      <w:szCs w:val="24"/>
    </w:rPr>
  </w:style>
  <w:style w:type="paragraph" w:customStyle="1" w:styleId="commentaire">
    <w:name w:val="commentaire"/>
    <w:basedOn w:val="western"/>
    <w:rsid w:val="00A167D8"/>
    <w:pPr>
      <w:spacing w:before="0" w:after="0"/>
      <w:ind w:left="708" w:firstLine="708"/>
    </w:pPr>
    <w:rPr>
      <w:i/>
      <w:iCs/>
      <w:color w:val="000000"/>
      <w:sz w:val="22"/>
    </w:rPr>
  </w:style>
  <w:style w:type="paragraph" w:customStyle="1" w:styleId="ClasseAttributsMethodes">
    <w:name w:val="Classe_AttributsMethodes"/>
    <w:basedOn w:val="Normal"/>
    <w:rsid w:val="00A167D8"/>
    <w:pPr>
      <w:spacing w:before="57" w:after="0" w:line="100" w:lineRule="atLeast"/>
      <w:ind w:left="680"/>
      <w:jc w:val="both"/>
    </w:pPr>
    <w:rPr>
      <w:rFonts w:ascii="Times New Roman" w:eastAsia="Times New Roman" w:hAnsi="Times New Roman"/>
      <w:iCs/>
      <w:sz w:val="24"/>
      <w:szCs w:val="24"/>
    </w:rPr>
  </w:style>
  <w:style w:type="paragraph" w:customStyle="1" w:styleId="CAS">
    <w:name w:val="CAS ..."/>
    <w:basedOn w:val="Normal"/>
    <w:rsid w:val="00A167D8"/>
    <w:pPr>
      <w:pBdr>
        <w:top w:val="single" w:sz="6" w:space="8" w:color="000000" w:shadow="1"/>
        <w:left w:val="single" w:sz="6" w:space="8" w:color="000000" w:shadow="1"/>
        <w:bottom w:val="single" w:sz="6" w:space="8" w:color="000000" w:shadow="1"/>
        <w:right w:val="single" w:sz="6" w:space="8" w:color="000000" w:shadow="1"/>
      </w:pBdr>
      <w:shd w:val="clear" w:color="auto" w:fill="CCCCCC"/>
      <w:spacing w:after="0" w:line="100" w:lineRule="atLeast"/>
      <w:ind w:left="2268" w:right="2268"/>
      <w:jc w:val="center"/>
    </w:pPr>
    <w:rPr>
      <w:rFonts w:ascii="Times New Roman" w:eastAsia="Times New Roman" w:hAnsi="Times New Roman"/>
      <w:b/>
      <w:caps/>
      <w:spacing w:val="30"/>
      <w:sz w:val="48"/>
      <w:szCs w:val="20"/>
    </w:rPr>
  </w:style>
  <w:style w:type="paragraph" w:customStyle="1" w:styleId="matriel">
    <w:name w:val="matériel"/>
    <w:basedOn w:val="Normal"/>
    <w:rsid w:val="00A167D8"/>
    <w:pPr>
      <w:spacing w:after="0" w:line="100" w:lineRule="atLeast"/>
    </w:pPr>
    <w:rPr>
      <w:rFonts w:ascii="Times New Roman" w:eastAsia="Times New Roman" w:hAnsi="Times New Roman"/>
      <w:b/>
      <w:sz w:val="24"/>
      <w:szCs w:val="20"/>
      <w:u w:val="single"/>
    </w:rPr>
  </w:style>
  <w:style w:type="paragraph" w:customStyle="1" w:styleId="numration">
    <w:name w:val="énumération"/>
    <w:basedOn w:val="matriel"/>
    <w:rsid w:val="00A167D8"/>
    <w:pPr>
      <w:ind w:left="850" w:hanging="283"/>
    </w:pPr>
    <w:rPr>
      <w:b w:val="0"/>
      <w:u w:val="none"/>
    </w:rPr>
  </w:style>
  <w:style w:type="paragraph" w:customStyle="1" w:styleId="Contenuducadre">
    <w:name w:val="Contenu du cadre"/>
    <w:basedOn w:val="Normal"/>
    <w:rsid w:val="00A167D8"/>
  </w:style>
  <w:style w:type="paragraph" w:customStyle="1" w:styleId="Titredetableau">
    <w:name w:val="Titre de tableau"/>
    <w:basedOn w:val="Contenudetableau"/>
    <w:rsid w:val="00A167D8"/>
  </w:style>
  <w:style w:type="paragraph" w:styleId="TM2">
    <w:name w:val="toc 2"/>
    <w:basedOn w:val="Normal"/>
    <w:next w:val="Normal"/>
    <w:autoRedefine/>
    <w:uiPriority w:val="39"/>
    <w:unhideWhenUsed/>
    <w:rsid w:val="008A4134"/>
    <w:pPr>
      <w:tabs>
        <w:tab w:val="clear" w:pos="708"/>
        <w:tab w:val="right" w:pos="9628"/>
      </w:tabs>
      <w:spacing w:after="120" w:line="240" w:lineRule="auto"/>
      <w:ind w:left="221"/>
    </w:pPr>
  </w:style>
  <w:style w:type="paragraph" w:styleId="Notedebasdepage">
    <w:name w:val="footnote text"/>
    <w:basedOn w:val="Normal"/>
    <w:link w:val="NotedebasdepageCar"/>
    <w:uiPriority w:val="99"/>
    <w:semiHidden/>
    <w:unhideWhenUsed/>
    <w:rsid w:val="00607176"/>
    <w:rPr>
      <w:sz w:val="20"/>
      <w:szCs w:val="20"/>
    </w:rPr>
  </w:style>
  <w:style w:type="character" w:customStyle="1" w:styleId="NotedebasdepageCar">
    <w:name w:val="Note de bas de page Car"/>
    <w:link w:val="Notedebasdepage"/>
    <w:uiPriority w:val="99"/>
    <w:semiHidden/>
    <w:rsid w:val="00607176"/>
    <w:rPr>
      <w:rFonts w:ascii="Calibri" w:eastAsia="Calibri" w:hAnsi="Calibri"/>
      <w:color w:val="00000A"/>
      <w:lang w:eastAsia="ar-SA"/>
    </w:rPr>
  </w:style>
  <w:style w:type="character" w:styleId="Appelnotedebasdep">
    <w:name w:val="footnote reference"/>
    <w:uiPriority w:val="99"/>
    <w:semiHidden/>
    <w:unhideWhenUsed/>
    <w:rsid w:val="00607176"/>
    <w:rPr>
      <w:vertAlign w:val="superscript"/>
    </w:rPr>
  </w:style>
  <w:style w:type="paragraph" w:customStyle="1" w:styleId="TitreDoc">
    <w:name w:val="TitreDoc"/>
    <w:basedOn w:val="Annexe"/>
    <w:link w:val="TitreDocCar"/>
    <w:qFormat/>
    <w:rsid w:val="009E6F15"/>
    <w:pPr>
      <w:spacing w:before="280"/>
    </w:pPr>
  </w:style>
  <w:style w:type="character" w:customStyle="1" w:styleId="Titre2Car1">
    <w:name w:val="Titre 2 Car1"/>
    <w:basedOn w:val="Policepardfaut"/>
    <w:link w:val="Titre2"/>
    <w:rsid w:val="009E6F15"/>
    <w:rPr>
      <w:b/>
      <w:bCs/>
      <w:color w:val="00000A"/>
      <w:sz w:val="36"/>
      <w:szCs w:val="36"/>
      <w:lang w:eastAsia="ar-SA"/>
    </w:rPr>
  </w:style>
  <w:style w:type="character" w:customStyle="1" w:styleId="AnnexeCar1">
    <w:name w:val="Annexe Car1"/>
    <w:basedOn w:val="Titre2Car1"/>
    <w:link w:val="Annexe"/>
    <w:rsid w:val="009E6F15"/>
    <w:rPr>
      <w:rFonts w:ascii="Arial" w:hAnsi="Arial" w:cs="Arial"/>
      <w:b/>
      <w:bCs w:val="0"/>
      <w:color w:val="00000A"/>
      <w:sz w:val="26"/>
      <w:szCs w:val="26"/>
      <w:u w:val="single"/>
      <w:lang w:eastAsia="ar-SA"/>
    </w:rPr>
  </w:style>
  <w:style w:type="character" w:customStyle="1" w:styleId="TitreDocCar">
    <w:name w:val="TitreDoc Car"/>
    <w:basedOn w:val="AnnexeCar1"/>
    <w:link w:val="TitreDoc"/>
    <w:rsid w:val="009E6F15"/>
    <w:rPr>
      <w:rFonts w:ascii="Arial" w:hAnsi="Arial" w:cs="Arial"/>
      <w:b/>
      <w:bCs w:val="0"/>
      <w:color w:val="00000A"/>
      <w:sz w:val="26"/>
      <w:szCs w:val="26"/>
      <w:u w:val="single"/>
      <w:lang w:eastAsia="ar-SA"/>
    </w:rPr>
  </w:style>
  <w:style w:type="paragraph" w:styleId="Textedebulles">
    <w:name w:val="Balloon Text"/>
    <w:basedOn w:val="Normal"/>
    <w:link w:val="TextedebullesCar1"/>
    <w:uiPriority w:val="99"/>
    <w:semiHidden/>
    <w:unhideWhenUsed/>
    <w:rsid w:val="000320CA"/>
    <w:pPr>
      <w:spacing w:after="0" w:line="240" w:lineRule="auto"/>
    </w:pPr>
    <w:rPr>
      <w:rFonts w:ascii="Tahoma" w:hAnsi="Tahoma" w:cs="Tahoma"/>
      <w:sz w:val="16"/>
      <w:szCs w:val="16"/>
    </w:rPr>
  </w:style>
  <w:style w:type="character" w:customStyle="1" w:styleId="TextedebullesCar1">
    <w:name w:val="Texte de bulles Car1"/>
    <w:basedOn w:val="Policepardfaut"/>
    <w:link w:val="Textedebulles"/>
    <w:uiPriority w:val="99"/>
    <w:semiHidden/>
    <w:rsid w:val="000320CA"/>
    <w:rPr>
      <w:rFonts w:ascii="Tahoma" w:eastAsia="Calibri" w:hAnsi="Tahoma" w:cs="Tahoma"/>
      <w:color w:val="00000A"/>
      <w:sz w:val="16"/>
      <w:szCs w:val="16"/>
      <w:lang w:eastAsia="ar-SA"/>
    </w:rPr>
  </w:style>
  <w:style w:type="paragraph" w:styleId="Paragraphedeliste">
    <w:name w:val="List Paragraph"/>
    <w:basedOn w:val="Normal"/>
    <w:uiPriority w:val="34"/>
    <w:qFormat/>
    <w:rsid w:val="001E1977"/>
    <w:pPr>
      <w:ind w:left="720"/>
      <w:contextualSpacing/>
    </w:pPr>
  </w:style>
  <w:style w:type="character" w:styleId="Marquedecommentaire">
    <w:name w:val="annotation reference"/>
    <w:basedOn w:val="Policepardfaut"/>
    <w:uiPriority w:val="99"/>
    <w:semiHidden/>
    <w:unhideWhenUsed/>
    <w:rsid w:val="00316D92"/>
    <w:rPr>
      <w:sz w:val="16"/>
      <w:szCs w:val="16"/>
    </w:rPr>
  </w:style>
  <w:style w:type="paragraph" w:styleId="Commentaire0">
    <w:name w:val="annotation text"/>
    <w:basedOn w:val="Normal"/>
    <w:link w:val="CommentaireCar1"/>
    <w:uiPriority w:val="99"/>
    <w:semiHidden/>
    <w:unhideWhenUsed/>
    <w:rsid w:val="00316D92"/>
    <w:pPr>
      <w:spacing w:line="240" w:lineRule="auto"/>
    </w:pPr>
    <w:rPr>
      <w:sz w:val="20"/>
      <w:szCs w:val="20"/>
    </w:rPr>
  </w:style>
  <w:style w:type="character" w:customStyle="1" w:styleId="CommentaireCar1">
    <w:name w:val="Commentaire Car1"/>
    <w:basedOn w:val="Policepardfaut"/>
    <w:link w:val="Commentaire0"/>
    <w:uiPriority w:val="99"/>
    <w:semiHidden/>
    <w:rsid w:val="00316D92"/>
    <w:rPr>
      <w:rFonts w:ascii="Calibri" w:eastAsia="Calibri" w:hAnsi="Calibri"/>
      <w:color w:val="00000A"/>
      <w:lang w:eastAsia="ar-SA"/>
    </w:rPr>
  </w:style>
  <w:style w:type="paragraph" w:styleId="Objetducommentaire">
    <w:name w:val="annotation subject"/>
    <w:basedOn w:val="Commentaire0"/>
    <w:next w:val="Commentaire0"/>
    <w:link w:val="ObjetducommentaireCar1"/>
    <w:uiPriority w:val="99"/>
    <w:semiHidden/>
    <w:unhideWhenUsed/>
    <w:rsid w:val="00316D92"/>
    <w:rPr>
      <w:b/>
      <w:bCs/>
    </w:rPr>
  </w:style>
  <w:style w:type="character" w:customStyle="1" w:styleId="ObjetducommentaireCar1">
    <w:name w:val="Objet du commentaire Car1"/>
    <w:basedOn w:val="CommentaireCar1"/>
    <w:link w:val="Objetducommentaire"/>
    <w:uiPriority w:val="99"/>
    <w:semiHidden/>
    <w:rsid w:val="00316D92"/>
    <w:rPr>
      <w:rFonts w:ascii="Calibri" w:eastAsia="Calibri" w:hAnsi="Calibri"/>
      <w:b/>
      <w:bCs/>
      <w:color w:val="00000A"/>
      <w:lang w:eastAsia="ar-SA"/>
    </w:rPr>
  </w:style>
  <w:style w:type="paragraph" w:styleId="Rvision">
    <w:name w:val="Revision"/>
    <w:hidden/>
    <w:uiPriority w:val="99"/>
    <w:semiHidden/>
    <w:rsid w:val="001E3C9D"/>
    <w:rPr>
      <w:rFonts w:ascii="Calibri" w:eastAsia="Calibri" w:hAnsi="Calibri"/>
      <w:color w:val="00000A"/>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670383">
      <w:bodyDiv w:val="1"/>
      <w:marLeft w:val="0"/>
      <w:marRight w:val="0"/>
      <w:marTop w:val="0"/>
      <w:marBottom w:val="0"/>
      <w:divBdr>
        <w:top w:val="none" w:sz="0" w:space="0" w:color="auto"/>
        <w:left w:val="none" w:sz="0" w:space="0" w:color="auto"/>
        <w:bottom w:val="none" w:sz="0" w:space="0" w:color="auto"/>
        <w:right w:val="none" w:sz="0" w:space="0" w:color="auto"/>
      </w:divBdr>
    </w:div>
    <w:div w:id="873730896">
      <w:bodyDiv w:val="1"/>
      <w:marLeft w:val="0"/>
      <w:marRight w:val="0"/>
      <w:marTop w:val="0"/>
      <w:marBottom w:val="0"/>
      <w:divBdr>
        <w:top w:val="none" w:sz="0" w:space="0" w:color="auto"/>
        <w:left w:val="none" w:sz="0" w:space="0" w:color="auto"/>
        <w:bottom w:val="none" w:sz="0" w:space="0" w:color="auto"/>
        <w:right w:val="none" w:sz="0" w:space="0" w:color="auto"/>
      </w:divBdr>
    </w:div>
    <w:div w:id="108711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1ca7caf75d9a137ce5c9893c10fda921">
  <xsd:schema xmlns:xsd="http://www.w3.org/2001/XMLSchema" xmlns:xs="http://www.w3.org/2001/XMLSchema" xmlns:p="http://schemas.microsoft.com/office/2006/metadata/properties" xmlns:ns2="AAB03325-535C-4272-B33F-FF0C4C34499C" targetNamespace="http://schemas.microsoft.com/office/2006/metadata/properties" ma:root="true" ma:fieldsID="8948e42a69cf4b5d78096c890e971333"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233A8-5717-4BC3-967F-FB860FB78523}">
  <ds:schemaRefs>
    <ds:schemaRef ds:uri="http://schemas.microsoft.com/sharepoint/v3/contenttype/forms"/>
  </ds:schemaRefs>
</ds:datastoreItem>
</file>

<file path=customXml/itemProps2.xml><?xml version="1.0" encoding="utf-8"?>
<ds:datastoreItem xmlns:ds="http://schemas.openxmlformats.org/officeDocument/2006/customXml" ds:itemID="{12D1FD4D-C4DF-4E8E-B9D1-3B4A7BE13986}">
  <ds:schemaRefs>
    <ds:schemaRef ds:uri="http://schemas.microsoft.com/office/2006/metadata/properties"/>
    <ds:schemaRef ds:uri="http://schemas.microsoft.com/office/infopath/2007/PartnerControls"/>
    <ds:schemaRef ds:uri="AAB03325-535C-4272-B33F-FF0C4C34499C"/>
  </ds:schemaRefs>
</ds:datastoreItem>
</file>

<file path=customXml/itemProps3.xml><?xml version="1.0" encoding="utf-8"?>
<ds:datastoreItem xmlns:ds="http://schemas.openxmlformats.org/officeDocument/2006/customXml" ds:itemID="{DBD89BF5-5948-450B-A0C5-DF3284DFBAAF}">
  <ds:schemaRefs>
    <ds:schemaRef ds:uri="http://schemas.microsoft.com/office/2006/metadata/longProperties"/>
  </ds:schemaRefs>
</ds:datastoreItem>
</file>

<file path=customXml/itemProps4.xml><?xml version="1.0" encoding="utf-8"?>
<ds:datastoreItem xmlns:ds="http://schemas.openxmlformats.org/officeDocument/2006/customXml" ds:itemID="{51EE4FC9-E7FB-4A76-BB14-A35727D34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90E9C0-6BA0-4903-8A09-4A3D8831F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5367</Words>
  <Characters>29521</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Sujet Hackat_Innov pour relecture Christine</vt:lpstr>
    </vt:vector>
  </TitlesOfParts>
  <Company/>
  <LinksUpToDate>false</LinksUpToDate>
  <CharactersWithSpaces>34819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Sujet Hackat_Innov pour relecture Christine</dc:title>
  <dc:creator>Cedric Macrez</dc:creator>
  <cp:lastModifiedBy>Cedric Macrez</cp:lastModifiedBy>
  <cp:revision>4</cp:revision>
  <cp:lastPrinted>2021-01-29T10:54:00Z</cp:lastPrinted>
  <dcterms:created xsi:type="dcterms:W3CDTF">2021-01-29T10:54:00Z</dcterms:created>
  <dcterms:modified xsi:type="dcterms:W3CDTF">2021-01-29T10:54:00Z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