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9FB" w:rsidRPr="00C06143" w:rsidRDefault="00D139FB" w:rsidP="00D139FB">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sidRPr="00C06143">
        <w:rPr>
          <w:b/>
          <w:sz w:val="36"/>
          <w:szCs w:val="36"/>
        </w:rPr>
        <w:t>Baccalauréat technologique</w:t>
      </w:r>
    </w:p>
    <w:p w:rsidR="00D139FB" w:rsidRPr="00C06143" w:rsidRDefault="00D139FB" w:rsidP="00D139FB">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Pr>
          <w:b/>
          <w:sz w:val="36"/>
          <w:szCs w:val="36"/>
        </w:rPr>
        <w:t>S</w:t>
      </w:r>
      <w:r w:rsidRPr="00C06143">
        <w:rPr>
          <w:b/>
          <w:sz w:val="36"/>
          <w:szCs w:val="36"/>
        </w:rPr>
        <w:t xml:space="preserve">ciences et technologies </w:t>
      </w:r>
      <w:r w:rsidR="00AE3CC0">
        <w:rPr>
          <w:b/>
          <w:sz w:val="36"/>
          <w:szCs w:val="36"/>
        </w:rPr>
        <w:t xml:space="preserve">du management et </w:t>
      </w:r>
      <w:r w:rsidRPr="00C06143">
        <w:rPr>
          <w:b/>
          <w:sz w:val="36"/>
          <w:szCs w:val="36"/>
        </w:rPr>
        <w:t>de la gestion (ST</w:t>
      </w:r>
      <w:r w:rsidR="00AE3CC0">
        <w:rPr>
          <w:b/>
          <w:sz w:val="36"/>
          <w:szCs w:val="36"/>
        </w:rPr>
        <w:t>M</w:t>
      </w:r>
      <w:r w:rsidRPr="00C06143">
        <w:rPr>
          <w:b/>
          <w:sz w:val="36"/>
          <w:szCs w:val="36"/>
        </w:rPr>
        <w:t>G)</w:t>
      </w:r>
    </w:p>
    <w:p w:rsidR="00D139FB" w:rsidRDefault="00D139FB" w:rsidP="00D139FB">
      <w:pPr>
        <w:spacing w:line="360" w:lineRule="auto"/>
        <w:jc w:val="center"/>
        <w:rPr>
          <w:b/>
          <w:sz w:val="48"/>
        </w:rPr>
      </w:pPr>
    </w:p>
    <w:p w:rsidR="00D139FB" w:rsidRDefault="00D139FB" w:rsidP="00D139FB">
      <w:pPr>
        <w:spacing w:line="360" w:lineRule="auto"/>
        <w:jc w:val="center"/>
        <w:rPr>
          <w:b/>
          <w:sz w:val="48"/>
        </w:rPr>
      </w:pPr>
      <w:r>
        <w:rPr>
          <w:b/>
          <w:sz w:val="48"/>
        </w:rPr>
        <w:t>Spécialité systèmes d’information</w:t>
      </w:r>
      <w:r w:rsidR="00AE3CC0">
        <w:rPr>
          <w:b/>
          <w:sz w:val="48"/>
        </w:rPr>
        <w:t xml:space="preserve"> de gestion</w:t>
      </w:r>
    </w:p>
    <w:p w:rsidR="00D139FB" w:rsidRPr="00C06143" w:rsidRDefault="00D139FB" w:rsidP="00D139FB">
      <w:pPr>
        <w:pStyle w:val="Titre6"/>
        <w:rPr>
          <w:sz w:val="40"/>
          <w:szCs w:val="40"/>
        </w:rPr>
      </w:pPr>
      <w:r w:rsidRPr="00C06143">
        <w:rPr>
          <w:sz w:val="40"/>
          <w:szCs w:val="40"/>
        </w:rPr>
        <w:t>SESSION 20</w:t>
      </w:r>
      <w:r w:rsidR="001C3480">
        <w:rPr>
          <w:sz w:val="40"/>
          <w:szCs w:val="40"/>
        </w:rPr>
        <w:t>16</w:t>
      </w:r>
    </w:p>
    <w:p w:rsidR="00D139FB" w:rsidRPr="00C06143" w:rsidRDefault="00D139FB" w:rsidP="00D139FB">
      <w:pPr>
        <w:pStyle w:val="Titre7"/>
        <w:rPr>
          <w:b/>
          <w:sz w:val="40"/>
          <w:szCs w:val="40"/>
        </w:rPr>
      </w:pPr>
      <w:r>
        <w:rPr>
          <w:b/>
          <w:sz w:val="40"/>
          <w:szCs w:val="40"/>
        </w:rPr>
        <w:t>É</w:t>
      </w:r>
      <w:r w:rsidRPr="00C06143">
        <w:rPr>
          <w:b/>
          <w:sz w:val="40"/>
          <w:szCs w:val="40"/>
        </w:rPr>
        <w:t xml:space="preserve">preuve de </w:t>
      </w:r>
      <w:r w:rsidR="00AE3CC0">
        <w:rPr>
          <w:b/>
          <w:sz w:val="40"/>
          <w:szCs w:val="40"/>
        </w:rPr>
        <w:t>second groupe</w:t>
      </w:r>
    </w:p>
    <w:p w:rsidR="005D480B" w:rsidRDefault="005D480B" w:rsidP="005D480B">
      <w:pPr>
        <w:jc w:val="center"/>
      </w:pPr>
    </w:p>
    <w:p w:rsidR="005D480B" w:rsidRPr="00794527" w:rsidRDefault="005D480B" w:rsidP="005D480B">
      <w:pPr>
        <w:jc w:val="center"/>
        <w:rPr>
          <w:b/>
          <w:sz w:val="52"/>
          <w:szCs w:val="52"/>
        </w:rPr>
      </w:pPr>
      <w:r>
        <w:rPr>
          <w:b/>
          <w:sz w:val="52"/>
          <w:szCs w:val="52"/>
        </w:rPr>
        <w:t xml:space="preserve">Sujet </w:t>
      </w:r>
      <w:r w:rsidR="00AE3CC0">
        <w:rPr>
          <w:b/>
          <w:sz w:val="52"/>
          <w:szCs w:val="52"/>
        </w:rPr>
        <w:t xml:space="preserve">n° </w:t>
      </w:r>
      <w:r w:rsidR="001C3480">
        <w:rPr>
          <w:b/>
          <w:sz w:val="52"/>
          <w:szCs w:val="52"/>
        </w:rPr>
        <w:t>16</w:t>
      </w:r>
      <w:r w:rsidR="00AD3A3E">
        <w:rPr>
          <w:b/>
          <w:sz w:val="52"/>
          <w:szCs w:val="52"/>
        </w:rPr>
        <w:t>SIG2</w:t>
      </w:r>
    </w:p>
    <w:p w:rsidR="005D480B" w:rsidRPr="00794527" w:rsidRDefault="005D480B" w:rsidP="005D480B"/>
    <w:p w:rsidR="005D480B" w:rsidRDefault="005D480B" w:rsidP="005D480B">
      <w:pPr>
        <w:pStyle w:val="Titre7"/>
      </w:pPr>
      <w:r>
        <w:t>Durée : 40 minutes de préparation, 20 minutes d’interrogation</w:t>
      </w:r>
    </w:p>
    <w:p w:rsidR="005D480B" w:rsidRDefault="005D480B" w:rsidP="005D480B">
      <w:pPr>
        <w:pStyle w:val="Titre7"/>
      </w:pPr>
      <w:r>
        <w:t xml:space="preserve">Coefficient : </w:t>
      </w:r>
      <w:r w:rsidR="00AE3CC0">
        <w:t>6</w:t>
      </w:r>
    </w:p>
    <w:p w:rsidR="005D480B" w:rsidRPr="00BC6124" w:rsidRDefault="005D480B" w:rsidP="005D480B"/>
    <w:p w:rsidR="005D480B" w:rsidRDefault="005D480B" w:rsidP="005D480B"/>
    <w:p w:rsidR="005D480B" w:rsidRDefault="00AE3CC0" w:rsidP="005D480B">
      <w:pPr>
        <w:rPr>
          <w:b/>
        </w:rPr>
      </w:pPr>
      <w:r>
        <w:rPr>
          <w:b/>
        </w:rPr>
        <w:t>Aucun d</w:t>
      </w:r>
      <w:r w:rsidR="005D480B" w:rsidRPr="00BC6124">
        <w:rPr>
          <w:b/>
        </w:rPr>
        <w:t>ocument autorisé</w:t>
      </w:r>
      <w:r>
        <w:rPr>
          <w:b/>
        </w:rPr>
        <w:t>.</w:t>
      </w:r>
    </w:p>
    <w:p w:rsidR="005D480B" w:rsidRDefault="005D480B" w:rsidP="005D480B">
      <w:pPr>
        <w:rPr>
          <w:b/>
        </w:rPr>
      </w:pPr>
    </w:p>
    <w:p w:rsidR="005D480B" w:rsidRDefault="005D480B" w:rsidP="005D480B">
      <w:pPr>
        <w:rPr>
          <w:b/>
        </w:rPr>
      </w:pPr>
    </w:p>
    <w:p w:rsidR="00664FEF" w:rsidRPr="00D54F5C" w:rsidRDefault="00664FEF" w:rsidP="00664FEF">
      <w:pPr>
        <w:pStyle w:val="PremierParagraphe"/>
        <w:snapToGrid w:val="0"/>
        <w:spacing w:before="0"/>
        <w:rPr>
          <w:rFonts w:ascii="Arial" w:hAnsi="Arial" w:cs="Arial"/>
          <w:b/>
          <w:sz w:val="32"/>
          <w:szCs w:val="32"/>
        </w:rPr>
      </w:pPr>
      <w:r>
        <w:rPr>
          <w:b/>
          <w:szCs w:val="24"/>
        </w:rPr>
        <w:br w:type="page"/>
      </w:r>
      <w:r w:rsidR="00E51898" w:rsidRPr="00D54F5C">
        <w:rPr>
          <w:rFonts w:ascii="Arial" w:hAnsi="Arial" w:cs="Arial"/>
          <w:noProof/>
          <w:lang w:eastAsia="fr-FR"/>
        </w:rPr>
        <w:lastRenderedPageBreak/>
        <w:drawing>
          <wp:anchor distT="0" distB="0" distL="114935" distR="114935" simplePos="0" relativeHeight="251658240" behindDoc="0" locked="0" layoutInCell="1" allowOverlap="1">
            <wp:simplePos x="0" y="0"/>
            <wp:positionH relativeFrom="column">
              <wp:posOffset>4875530</wp:posOffset>
            </wp:positionH>
            <wp:positionV relativeFrom="paragraph">
              <wp:posOffset>-212725</wp:posOffset>
            </wp:positionV>
            <wp:extent cx="761365" cy="697865"/>
            <wp:effectExtent l="0" t="0" r="635" b="0"/>
            <wp:wrapThrough wrapText="bothSides">
              <wp:wrapPolygon edited="0">
                <wp:start x="0" y="0"/>
                <wp:lineTo x="0" y="20440"/>
                <wp:lineTo x="20897" y="20440"/>
                <wp:lineTo x="20897" y="0"/>
                <wp:lineTo x="0" y="0"/>
              </wp:wrapPolygon>
            </wp:wrapThrough>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1365" cy="697865"/>
                    </a:xfrm>
                    <a:prstGeom prst="rect">
                      <a:avLst/>
                    </a:prstGeom>
                    <a:solidFill>
                      <a:srgbClr val="FFFFFF"/>
                    </a:solidFill>
                    <a:ln>
                      <a:noFill/>
                    </a:ln>
                  </pic:spPr>
                </pic:pic>
              </a:graphicData>
            </a:graphic>
          </wp:anchor>
        </w:drawing>
      </w:r>
      <w:r w:rsidR="00853D9F">
        <w:rPr>
          <w:rFonts w:ascii="Arial" w:hAnsi="Arial" w:cs="Arial"/>
          <w:b/>
          <w:sz w:val="32"/>
          <w:szCs w:val="32"/>
        </w:rPr>
        <w:t>Le f</w:t>
      </w:r>
      <w:r w:rsidRPr="00D54F5C">
        <w:rPr>
          <w:rFonts w:ascii="Arial" w:hAnsi="Arial" w:cs="Arial"/>
          <w:b/>
          <w:sz w:val="32"/>
          <w:szCs w:val="32"/>
        </w:rPr>
        <w:t>estival international de la bande dessinée</w:t>
      </w:r>
    </w:p>
    <w:p w:rsidR="000A2C0F" w:rsidRPr="00D54F5C" w:rsidRDefault="00664FEF" w:rsidP="00BC3D73">
      <w:pPr>
        <w:pStyle w:val="PremierParagraphe"/>
        <w:spacing w:before="60" w:after="120" w:line="240" w:lineRule="auto"/>
        <w:rPr>
          <w:rFonts w:ascii="Arial" w:hAnsi="Arial" w:cs="Arial"/>
        </w:rPr>
      </w:pPr>
      <w:r w:rsidRPr="00D54F5C">
        <w:rPr>
          <w:rFonts w:ascii="Arial" w:hAnsi="Arial" w:cs="Arial"/>
        </w:rPr>
        <w:t xml:space="preserve">Le </w:t>
      </w:r>
      <w:r w:rsidR="00673244">
        <w:rPr>
          <w:rFonts w:ascii="Arial" w:hAnsi="Arial" w:cs="Arial"/>
        </w:rPr>
        <w:t>f</w:t>
      </w:r>
      <w:r w:rsidRPr="00D54F5C">
        <w:rPr>
          <w:rFonts w:ascii="Arial" w:hAnsi="Arial" w:cs="Arial"/>
        </w:rPr>
        <w:t>estival international de la bande dessinée (FIBD) de la ville d’Angoulême accueille chaque année plus de 200 exposants, essentiellement les maisons d’édition qui présentent leurs ouvrages</w:t>
      </w:r>
      <w:r w:rsidR="00624E0C" w:rsidRPr="00D54F5C">
        <w:rPr>
          <w:rFonts w:ascii="Arial" w:hAnsi="Arial" w:cs="Arial"/>
        </w:rPr>
        <w:t>.</w:t>
      </w:r>
      <w:r w:rsidRPr="00D54F5C">
        <w:rPr>
          <w:rFonts w:ascii="Arial" w:hAnsi="Arial" w:cs="Arial"/>
        </w:rPr>
        <w:t xml:space="preserve"> Le public apprécie particulièrement la convivialité de cet évènement qui accueille plus de 200 000 visiteurs payants chaque année.</w:t>
      </w:r>
    </w:p>
    <w:p w:rsidR="000A2C0F" w:rsidRPr="00D54F5C" w:rsidRDefault="00BC3D73" w:rsidP="00624E0C">
      <w:pPr>
        <w:spacing w:before="60"/>
        <w:rPr>
          <w:rFonts w:ascii="Arial" w:hAnsi="Arial" w:cs="Arial"/>
        </w:rPr>
      </w:pPr>
      <w:r w:rsidRPr="00D54F5C">
        <w:rPr>
          <w:rFonts w:ascii="Arial" w:hAnsi="Arial" w:cs="Arial"/>
        </w:rPr>
        <w:t>Le FIBD est organisé en stands répartis dans plusieurs espaces de la ville.</w:t>
      </w:r>
      <w:r w:rsidR="00624E0C" w:rsidRPr="00D54F5C">
        <w:rPr>
          <w:rFonts w:ascii="Arial" w:hAnsi="Arial" w:cs="Arial"/>
        </w:rPr>
        <w:t xml:space="preserve"> </w:t>
      </w:r>
      <w:r w:rsidR="000A2C0F" w:rsidRPr="00D54F5C">
        <w:rPr>
          <w:rFonts w:ascii="Arial" w:hAnsi="Arial" w:cs="Arial"/>
        </w:rPr>
        <w:t>L’accès au</w:t>
      </w:r>
      <w:r w:rsidR="00624E0C" w:rsidRPr="00D54F5C">
        <w:rPr>
          <w:rFonts w:ascii="Arial" w:hAnsi="Arial" w:cs="Arial"/>
        </w:rPr>
        <w:t>x</w:t>
      </w:r>
      <w:r w:rsidR="000A2C0F" w:rsidRPr="00D54F5C">
        <w:rPr>
          <w:rFonts w:ascii="Arial" w:hAnsi="Arial" w:cs="Arial"/>
        </w:rPr>
        <w:t xml:space="preserve"> </w:t>
      </w:r>
      <w:r w:rsidR="00624E0C" w:rsidRPr="00D54F5C">
        <w:rPr>
          <w:rFonts w:ascii="Arial" w:hAnsi="Arial" w:cs="Arial"/>
        </w:rPr>
        <w:t>stands</w:t>
      </w:r>
      <w:r w:rsidR="000A2C0F" w:rsidRPr="00D54F5C">
        <w:rPr>
          <w:rFonts w:ascii="Arial" w:hAnsi="Arial" w:cs="Arial"/>
        </w:rPr>
        <w:t xml:space="preserve"> est soumis à l’obtention d’un badge, tant pour les visiteurs que pour les professionnels</w:t>
      </w:r>
      <w:r w:rsidR="00624E0C" w:rsidRPr="00D54F5C">
        <w:rPr>
          <w:rFonts w:ascii="Arial" w:hAnsi="Arial" w:cs="Arial"/>
        </w:rPr>
        <w:t>.</w:t>
      </w:r>
    </w:p>
    <w:p w:rsidR="002949CD" w:rsidRPr="00D54F5C" w:rsidRDefault="0093078B" w:rsidP="00BC3D73">
      <w:pPr>
        <w:pStyle w:val="ParagrapheIntermdiaire"/>
        <w:spacing w:before="60" w:after="120" w:line="240" w:lineRule="auto"/>
        <w:rPr>
          <w:rFonts w:ascii="Arial" w:hAnsi="Arial" w:cs="Arial"/>
        </w:rPr>
      </w:pPr>
      <w:r w:rsidRPr="00D54F5C">
        <w:rPr>
          <w:rFonts w:ascii="Arial" w:hAnsi="Arial" w:cs="Arial"/>
        </w:rPr>
        <w:t xml:space="preserve">Les </w:t>
      </w:r>
      <w:r w:rsidR="000A2C0F" w:rsidRPr="00D54F5C">
        <w:rPr>
          <w:rFonts w:ascii="Arial" w:hAnsi="Arial" w:cs="Arial"/>
        </w:rPr>
        <w:t>visiteurs ont la possibilité d’acheter un badge sur place</w:t>
      </w:r>
      <w:r w:rsidR="0062131B" w:rsidRPr="00D54F5C">
        <w:rPr>
          <w:rFonts w:ascii="Arial" w:hAnsi="Arial" w:cs="Arial"/>
        </w:rPr>
        <w:t xml:space="preserve">, </w:t>
      </w:r>
      <w:r w:rsidR="00EE2F83" w:rsidRPr="00D54F5C">
        <w:rPr>
          <w:rFonts w:ascii="Arial" w:hAnsi="Arial" w:cs="Arial"/>
        </w:rPr>
        <w:t>ou alors</w:t>
      </w:r>
      <w:r w:rsidR="000A2C0F" w:rsidRPr="00D54F5C">
        <w:rPr>
          <w:rFonts w:ascii="Arial" w:hAnsi="Arial" w:cs="Arial"/>
        </w:rPr>
        <w:t xml:space="preserve"> </w:t>
      </w:r>
      <w:r w:rsidR="00EE2F83" w:rsidRPr="00D54F5C">
        <w:rPr>
          <w:rFonts w:ascii="Arial" w:hAnsi="Arial" w:cs="Arial"/>
        </w:rPr>
        <w:t>d’acheter ce</w:t>
      </w:r>
      <w:r w:rsidR="000A2C0F" w:rsidRPr="00D54F5C">
        <w:rPr>
          <w:rFonts w:ascii="Arial" w:hAnsi="Arial" w:cs="Arial"/>
        </w:rPr>
        <w:t xml:space="preserve"> badge</w:t>
      </w:r>
      <w:r w:rsidR="00EE2F83" w:rsidRPr="00D54F5C">
        <w:rPr>
          <w:rFonts w:ascii="Arial" w:hAnsi="Arial" w:cs="Arial"/>
        </w:rPr>
        <w:t xml:space="preserve"> en prévente</w:t>
      </w:r>
      <w:r w:rsidR="000A2C0F" w:rsidRPr="00D54F5C">
        <w:rPr>
          <w:rFonts w:ascii="Arial" w:hAnsi="Arial" w:cs="Arial"/>
        </w:rPr>
        <w:t xml:space="preserve">, via le site </w:t>
      </w:r>
      <w:r w:rsidR="000A2C0F" w:rsidRPr="00D54F5C">
        <w:rPr>
          <w:rFonts w:ascii="Arial" w:hAnsi="Arial" w:cs="Arial"/>
          <w:i/>
        </w:rPr>
        <w:t>web</w:t>
      </w:r>
      <w:r w:rsidR="000A2C0F" w:rsidRPr="00D54F5C">
        <w:rPr>
          <w:rFonts w:ascii="Arial" w:hAnsi="Arial" w:cs="Arial"/>
        </w:rPr>
        <w:t xml:space="preserve"> du FIBD, ce qui leur permet d’accéder à des tarifs préférentiels.</w:t>
      </w:r>
      <w:r w:rsidR="00EE2F83" w:rsidRPr="00D54F5C">
        <w:rPr>
          <w:rFonts w:ascii="Arial" w:hAnsi="Arial" w:cs="Arial"/>
        </w:rPr>
        <w:t xml:space="preserve"> </w:t>
      </w:r>
      <w:r w:rsidR="002949CD" w:rsidRPr="00D54F5C">
        <w:rPr>
          <w:rFonts w:ascii="Arial" w:hAnsi="Arial" w:cs="Arial"/>
        </w:rPr>
        <w:t>Afin d’</w:t>
      </w:r>
      <w:r w:rsidR="003D3FCA" w:rsidRPr="00D54F5C">
        <w:rPr>
          <w:rFonts w:ascii="Arial" w:hAnsi="Arial" w:cs="Arial"/>
        </w:rPr>
        <w:t xml:space="preserve">obtenir </w:t>
      </w:r>
      <w:r w:rsidR="000A2C0F" w:rsidRPr="00D54F5C">
        <w:rPr>
          <w:rFonts w:ascii="Arial" w:hAnsi="Arial" w:cs="Arial"/>
        </w:rPr>
        <w:t>un badge</w:t>
      </w:r>
      <w:r w:rsidR="003D3FCA" w:rsidRPr="00D54F5C">
        <w:rPr>
          <w:rFonts w:ascii="Arial" w:hAnsi="Arial" w:cs="Arial"/>
        </w:rPr>
        <w:t xml:space="preserve"> via le site </w:t>
      </w:r>
      <w:r w:rsidR="003D3FCA" w:rsidRPr="00D54F5C">
        <w:rPr>
          <w:rFonts w:ascii="Arial" w:hAnsi="Arial" w:cs="Arial"/>
          <w:i/>
        </w:rPr>
        <w:t>web</w:t>
      </w:r>
      <w:r w:rsidR="003D3FCA" w:rsidRPr="00D54F5C">
        <w:rPr>
          <w:rFonts w:ascii="Arial" w:hAnsi="Arial" w:cs="Arial"/>
        </w:rPr>
        <w:t xml:space="preserve"> du FIBD, le futur visiteur</w:t>
      </w:r>
      <w:r w:rsidR="000A2C0F" w:rsidRPr="00D54F5C">
        <w:rPr>
          <w:rFonts w:ascii="Arial" w:hAnsi="Arial" w:cs="Arial"/>
        </w:rPr>
        <w:t xml:space="preserve"> </w:t>
      </w:r>
      <w:r w:rsidR="003D3FCA" w:rsidRPr="00D54F5C">
        <w:rPr>
          <w:rFonts w:ascii="Arial" w:hAnsi="Arial" w:cs="Arial"/>
        </w:rPr>
        <w:t>doit</w:t>
      </w:r>
      <w:r w:rsidR="000A2C0F" w:rsidRPr="00D54F5C">
        <w:rPr>
          <w:rFonts w:ascii="Arial" w:hAnsi="Arial" w:cs="Arial"/>
        </w:rPr>
        <w:t xml:space="preserve"> renseigner </w:t>
      </w:r>
      <w:r w:rsidR="00EE2F83" w:rsidRPr="00D54F5C">
        <w:rPr>
          <w:rFonts w:ascii="Arial" w:hAnsi="Arial" w:cs="Arial"/>
        </w:rPr>
        <w:t>un</w:t>
      </w:r>
      <w:r w:rsidR="003D3FCA" w:rsidRPr="00D54F5C">
        <w:rPr>
          <w:rFonts w:ascii="Arial" w:hAnsi="Arial" w:cs="Arial"/>
        </w:rPr>
        <w:t xml:space="preserve"> formulaire </w:t>
      </w:r>
      <w:r w:rsidR="00EE2F83" w:rsidRPr="00D54F5C">
        <w:rPr>
          <w:rFonts w:ascii="Arial" w:hAnsi="Arial" w:cs="Arial"/>
        </w:rPr>
        <w:t>(</w:t>
      </w:r>
      <w:r w:rsidR="003D3FCA" w:rsidRPr="00D54F5C">
        <w:rPr>
          <w:rFonts w:ascii="Arial" w:hAnsi="Arial" w:cs="Arial"/>
        </w:rPr>
        <w:t>annexe 1</w:t>
      </w:r>
      <w:r w:rsidR="00EE2F83" w:rsidRPr="00D54F5C">
        <w:rPr>
          <w:rFonts w:ascii="Arial" w:hAnsi="Arial" w:cs="Arial"/>
        </w:rPr>
        <w:t>)</w:t>
      </w:r>
      <w:r w:rsidR="003D3FCA" w:rsidRPr="00D54F5C">
        <w:rPr>
          <w:rFonts w:ascii="Arial" w:hAnsi="Arial" w:cs="Arial"/>
        </w:rPr>
        <w:t xml:space="preserve">. </w:t>
      </w:r>
      <w:r w:rsidR="002949CD" w:rsidRPr="00D54F5C">
        <w:rPr>
          <w:rFonts w:ascii="Arial" w:hAnsi="Arial" w:cs="Arial"/>
        </w:rPr>
        <w:t>À l’issue de cette pré</w:t>
      </w:r>
      <w:r w:rsidR="00EE2F83" w:rsidRPr="00D54F5C">
        <w:rPr>
          <w:rFonts w:ascii="Arial" w:hAnsi="Arial" w:cs="Arial"/>
        </w:rPr>
        <w:t>vente</w:t>
      </w:r>
      <w:r w:rsidR="002949CD" w:rsidRPr="00D54F5C">
        <w:rPr>
          <w:rFonts w:ascii="Arial" w:hAnsi="Arial" w:cs="Arial"/>
        </w:rPr>
        <w:t>, le futur visiteur imprimera une contremarque qu’il devra présenter à l’accueil, le jour de sa venue au festival, pour l’échanger contre son badge</w:t>
      </w:r>
      <w:r w:rsidR="000227B3" w:rsidRPr="00D54F5C">
        <w:rPr>
          <w:rFonts w:ascii="Arial" w:hAnsi="Arial" w:cs="Arial"/>
        </w:rPr>
        <w:t xml:space="preserve"> réel</w:t>
      </w:r>
      <w:r w:rsidR="002949CD" w:rsidRPr="00D54F5C">
        <w:rPr>
          <w:rFonts w:ascii="Arial" w:hAnsi="Arial" w:cs="Arial"/>
        </w:rPr>
        <w:t xml:space="preserve">. </w:t>
      </w:r>
      <w:r w:rsidR="003D3FCA" w:rsidRPr="00D54F5C">
        <w:rPr>
          <w:rFonts w:ascii="Arial" w:hAnsi="Arial" w:cs="Arial"/>
        </w:rPr>
        <w:t>Le processus d’obtention de ce badge est décrit dans l’annexe 2.</w:t>
      </w:r>
      <w:r w:rsidR="000227B3" w:rsidRPr="00D54F5C">
        <w:rPr>
          <w:rFonts w:ascii="Arial" w:hAnsi="Arial" w:cs="Arial"/>
        </w:rPr>
        <w:t xml:space="preserve"> </w:t>
      </w:r>
      <w:r w:rsidR="003D3FCA" w:rsidRPr="00D54F5C">
        <w:rPr>
          <w:rFonts w:ascii="Arial" w:hAnsi="Arial" w:cs="Arial"/>
        </w:rPr>
        <w:t xml:space="preserve">Les informations recueillies </w:t>
      </w:r>
      <w:r w:rsidR="00437792" w:rsidRPr="00D54F5C">
        <w:rPr>
          <w:rFonts w:ascii="Arial" w:hAnsi="Arial" w:cs="Arial"/>
        </w:rPr>
        <w:t>via le formulaire de prévente</w:t>
      </w:r>
      <w:r w:rsidR="006B5C36" w:rsidRPr="00D54F5C">
        <w:rPr>
          <w:rFonts w:ascii="Arial" w:hAnsi="Arial" w:cs="Arial"/>
        </w:rPr>
        <w:t>, quant à elles,</w:t>
      </w:r>
      <w:r w:rsidR="00437792" w:rsidRPr="00D54F5C">
        <w:rPr>
          <w:rFonts w:ascii="Arial" w:hAnsi="Arial" w:cs="Arial"/>
        </w:rPr>
        <w:t xml:space="preserve"> </w:t>
      </w:r>
      <w:r w:rsidR="003D3FCA" w:rsidRPr="00D54F5C">
        <w:rPr>
          <w:rFonts w:ascii="Arial" w:hAnsi="Arial" w:cs="Arial"/>
        </w:rPr>
        <w:t>sont stockées d</w:t>
      </w:r>
      <w:r w:rsidR="00A873FE" w:rsidRPr="00D54F5C">
        <w:rPr>
          <w:rFonts w:ascii="Arial" w:hAnsi="Arial" w:cs="Arial"/>
        </w:rPr>
        <w:t>ans une base de données dont schéma relationnel est décrit</w:t>
      </w:r>
      <w:r w:rsidR="003D3FCA" w:rsidRPr="00D54F5C">
        <w:rPr>
          <w:rFonts w:ascii="Arial" w:hAnsi="Arial" w:cs="Arial"/>
        </w:rPr>
        <w:t xml:space="preserve"> en annexe 3.</w:t>
      </w:r>
    </w:p>
    <w:p w:rsidR="00302444" w:rsidRPr="00D54F5C" w:rsidRDefault="000227B3" w:rsidP="000227B3">
      <w:pPr>
        <w:pStyle w:val="ParagrapheIntermdiaire"/>
        <w:spacing w:before="60" w:after="120" w:line="240" w:lineRule="auto"/>
        <w:rPr>
          <w:rFonts w:ascii="Arial" w:hAnsi="Arial" w:cs="Arial"/>
          <w:b/>
        </w:rPr>
      </w:pPr>
      <w:r w:rsidRPr="00D54F5C">
        <w:rPr>
          <w:rFonts w:ascii="Arial" w:hAnsi="Arial" w:cs="Arial"/>
          <w:b/>
        </w:rPr>
        <w:t xml:space="preserve">1. Expliquer en quoi le fait de demander au futur visiteur son âge et ses trois bandes dessinées favorites via le formulaire (annexe 1) peut être intéressant pour les responsables du FIBD. </w:t>
      </w:r>
    </w:p>
    <w:p w:rsidR="000227B3" w:rsidRPr="00D54F5C" w:rsidRDefault="000227B3" w:rsidP="000227B3">
      <w:pPr>
        <w:pStyle w:val="ParagrapheIntermdiaire"/>
        <w:spacing w:before="60" w:after="120" w:line="240" w:lineRule="auto"/>
        <w:rPr>
          <w:rFonts w:ascii="Arial" w:hAnsi="Arial" w:cs="Arial"/>
        </w:rPr>
      </w:pPr>
      <w:r w:rsidRPr="00D54F5C">
        <w:rPr>
          <w:rFonts w:ascii="Arial" w:hAnsi="Arial" w:cs="Arial"/>
        </w:rPr>
        <w:t xml:space="preserve">Les responsables du festival souhaitent proposer au futur visiteur, lors de la prévente en ligne, de </w:t>
      </w:r>
      <w:r w:rsidR="00AF2920" w:rsidRPr="00D54F5C">
        <w:rPr>
          <w:rFonts w:ascii="Arial" w:hAnsi="Arial" w:cs="Arial"/>
        </w:rPr>
        <w:t>choisir entre retirer son badge</w:t>
      </w:r>
      <w:r w:rsidRPr="00D54F5C">
        <w:rPr>
          <w:rFonts w:ascii="Arial" w:hAnsi="Arial" w:cs="Arial"/>
        </w:rPr>
        <w:t xml:space="preserve"> à l’accueil le jour de sa venue (en échange de la contremarque) ou bien utiliser son ordiphone (</w:t>
      </w:r>
      <w:r w:rsidR="004713A6" w:rsidRPr="00D54F5C">
        <w:rPr>
          <w:rFonts w:ascii="Arial" w:hAnsi="Arial" w:cs="Arial"/>
          <w:i/>
        </w:rPr>
        <w:t>Smartphone</w:t>
      </w:r>
      <w:r w:rsidRPr="00D54F5C">
        <w:rPr>
          <w:rFonts w:ascii="Arial" w:hAnsi="Arial" w:cs="Arial"/>
        </w:rPr>
        <w:t>) comme support. Dans ce dernier cas, le visiteur recevra un badge numérique par minimessage (SMS) qui lui permettra d’accéder au festival en présentant son ordiphone (</w:t>
      </w:r>
      <w:r w:rsidR="004713A6" w:rsidRPr="00D54F5C">
        <w:rPr>
          <w:rFonts w:ascii="Arial" w:hAnsi="Arial" w:cs="Arial"/>
          <w:i/>
        </w:rPr>
        <w:t>Smartphone</w:t>
      </w:r>
      <w:r w:rsidRPr="00D54F5C">
        <w:rPr>
          <w:rFonts w:ascii="Arial" w:hAnsi="Arial" w:cs="Arial"/>
        </w:rPr>
        <w:t>).</w:t>
      </w:r>
    </w:p>
    <w:p w:rsidR="00A873FE" w:rsidRPr="00D54F5C" w:rsidRDefault="000227B3" w:rsidP="00BC3D73">
      <w:pPr>
        <w:pStyle w:val="ParagrapheIntermdiaire"/>
        <w:spacing w:before="60" w:after="120" w:line="240" w:lineRule="auto"/>
        <w:rPr>
          <w:rFonts w:ascii="Arial" w:hAnsi="Arial" w:cs="Arial"/>
          <w:b/>
        </w:rPr>
      </w:pPr>
      <w:r w:rsidRPr="00D54F5C">
        <w:rPr>
          <w:rFonts w:ascii="Arial" w:hAnsi="Arial" w:cs="Arial"/>
          <w:b/>
        </w:rPr>
        <w:t>2</w:t>
      </w:r>
      <w:r w:rsidR="00912491" w:rsidRPr="00D54F5C">
        <w:rPr>
          <w:rFonts w:ascii="Arial" w:hAnsi="Arial" w:cs="Arial"/>
          <w:b/>
        </w:rPr>
        <w:t xml:space="preserve">. </w:t>
      </w:r>
      <w:r w:rsidR="00A873FE" w:rsidRPr="00D54F5C">
        <w:rPr>
          <w:rFonts w:ascii="Arial" w:hAnsi="Arial" w:cs="Arial"/>
          <w:b/>
        </w:rPr>
        <w:t xml:space="preserve">Dire </w:t>
      </w:r>
      <w:r w:rsidR="0062131B" w:rsidRPr="00D54F5C">
        <w:rPr>
          <w:rFonts w:ascii="Arial" w:hAnsi="Arial" w:cs="Arial"/>
          <w:b/>
        </w:rPr>
        <w:t xml:space="preserve">quel(s) </w:t>
      </w:r>
      <w:r w:rsidR="00A873FE" w:rsidRPr="00D54F5C">
        <w:rPr>
          <w:rFonts w:ascii="Arial" w:hAnsi="Arial" w:cs="Arial"/>
          <w:b/>
        </w:rPr>
        <w:t>intérêt</w:t>
      </w:r>
      <w:r w:rsidR="0062131B" w:rsidRPr="00D54F5C">
        <w:rPr>
          <w:rFonts w:ascii="Arial" w:hAnsi="Arial" w:cs="Arial"/>
          <w:b/>
        </w:rPr>
        <w:t>(s)</w:t>
      </w:r>
      <w:r w:rsidR="00A873FE" w:rsidRPr="00D54F5C">
        <w:rPr>
          <w:rFonts w:ascii="Arial" w:hAnsi="Arial" w:cs="Arial"/>
          <w:b/>
        </w:rPr>
        <w:t xml:space="preserve"> </w:t>
      </w:r>
      <w:r w:rsidR="0062131B" w:rsidRPr="00D54F5C">
        <w:rPr>
          <w:rFonts w:ascii="Arial" w:hAnsi="Arial" w:cs="Arial"/>
          <w:b/>
        </w:rPr>
        <w:t xml:space="preserve">ont les responsables du FIBD </w:t>
      </w:r>
      <w:r w:rsidR="00A873FE" w:rsidRPr="00D54F5C">
        <w:rPr>
          <w:rFonts w:ascii="Arial" w:hAnsi="Arial" w:cs="Arial"/>
          <w:b/>
        </w:rPr>
        <w:t>de proposer</w:t>
      </w:r>
      <w:r w:rsidR="00912491" w:rsidRPr="00D54F5C">
        <w:rPr>
          <w:rFonts w:ascii="Arial" w:hAnsi="Arial" w:cs="Arial"/>
          <w:b/>
        </w:rPr>
        <w:t xml:space="preserve"> aux visiteurs de se doter d’un </w:t>
      </w:r>
      <w:r w:rsidR="00A873FE" w:rsidRPr="00D54F5C">
        <w:rPr>
          <w:rFonts w:ascii="Arial" w:hAnsi="Arial" w:cs="Arial"/>
          <w:b/>
        </w:rPr>
        <w:t>badge numérique.</w:t>
      </w:r>
    </w:p>
    <w:p w:rsidR="002949CD" w:rsidRPr="00D54F5C" w:rsidRDefault="000227B3" w:rsidP="00BC3D73">
      <w:pPr>
        <w:pStyle w:val="ParagrapheIntermdiaire"/>
        <w:spacing w:before="60" w:after="120" w:line="240" w:lineRule="auto"/>
        <w:rPr>
          <w:rFonts w:ascii="Arial" w:hAnsi="Arial" w:cs="Arial"/>
          <w:b/>
        </w:rPr>
      </w:pPr>
      <w:r w:rsidRPr="00D54F5C">
        <w:rPr>
          <w:rFonts w:ascii="Arial" w:hAnsi="Arial" w:cs="Arial"/>
          <w:b/>
        </w:rPr>
        <w:t>3</w:t>
      </w:r>
      <w:r w:rsidR="008626FA" w:rsidRPr="00D54F5C">
        <w:rPr>
          <w:rFonts w:ascii="Arial" w:hAnsi="Arial" w:cs="Arial"/>
          <w:b/>
        </w:rPr>
        <w:t xml:space="preserve">. </w:t>
      </w:r>
      <w:r w:rsidR="003668E4" w:rsidRPr="00D54F5C">
        <w:rPr>
          <w:rFonts w:ascii="Arial" w:hAnsi="Arial" w:cs="Arial"/>
          <w:b/>
        </w:rPr>
        <w:t>Indiquer les incidences de</w:t>
      </w:r>
      <w:r w:rsidR="00A873FE" w:rsidRPr="00D54F5C">
        <w:rPr>
          <w:rFonts w:ascii="Arial" w:hAnsi="Arial" w:cs="Arial"/>
          <w:b/>
        </w:rPr>
        <w:t xml:space="preserve"> la possibilité d’obtenir un badge numérique</w:t>
      </w:r>
      <w:r w:rsidR="003668E4" w:rsidRPr="00D54F5C">
        <w:rPr>
          <w:rFonts w:ascii="Arial" w:hAnsi="Arial" w:cs="Arial"/>
          <w:b/>
        </w:rPr>
        <w:t xml:space="preserve"> sur le processus décrit en annexe 2</w:t>
      </w:r>
      <w:r w:rsidR="00A873FE" w:rsidRPr="00D54F5C">
        <w:rPr>
          <w:rFonts w:ascii="Arial" w:hAnsi="Arial" w:cs="Arial"/>
          <w:b/>
        </w:rPr>
        <w:t>.</w:t>
      </w:r>
    </w:p>
    <w:p w:rsidR="000227B3" w:rsidRPr="00D54F5C" w:rsidRDefault="000227B3" w:rsidP="000227B3">
      <w:pPr>
        <w:pStyle w:val="ParagrapheIntermdiaire"/>
        <w:spacing w:before="60" w:after="120" w:line="240" w:lineRule="auto"/>
        <w:rPr>
          <w:rFonts w:ascii="Arial" w:hAnsi="Arial" w:cs="Arial"/>
          <w:b/>
        </w:rPr>
      </w:pPr>
      <w:r w:rsidRPr="00D54F5C">
        <w:rPr>
          <w:rFonts w:ascii="Arial" w:hAnsi="Arial" w:cs="Arial"/>
          <w:b/>
        </w:rPr>
        <w:t xml:space="preserve">4. Modifier le schéma relationnel (annexe 3) afin de prendre en compte le type de badge choisi par le futur visiteur (badge numérique ou badge physique). </w:t>
      </w:r>
    </w:p>
    <w:p w:rsidR="0038203A" w:rsidRPr="00D54F5C" w:rsidRDefault="0038203A" w:rsidP="0038203A">
      <w:pPr>
        <w:pStyle w:val="ParagrapheIntermdiaire"/>
        <w:spacing w:before="60" w:line="240" w:lineRule="auto"/>
        <w:rPr>
          <w:rFonts w:ascii="Arial" w:hAnsi="Arial" w:cs="Arial"/>
        </w:rPr>
      </w:pPr>
      <w:r w:rsidRPr="00D54F5C">
        <w:rPr>
          <w:rFonts w:ascii="Arial" w:hAnsi="Arial" w:cs="Arial"/>
        </w:rPr>
        <w:t>Soit la requête suivante :</w:t>
      </w:r>
    </w:p>
    <w:p w:rsidR="0038203A" w:rsidRPr="00D54F5C" w:rsidRDefault="00560A4A" w:rsidP="0038203A">
      <w:pPr>
        <w:pStyle w:val="ParagrapheIntermdiaire"/>
        <w:spacing w:before="0" w:line="240" w:lineRule="auto"/>
        <w:ind w:left="709"/>
        <w:rPr>
          <w:rFonts w:ascii="Arial" w:hAnsi="Arial" w:cs="Arial"/>
        </w:rPr>
      </w:pPr>
      <w:r>
        <w:rPr>
          <w:rFonts w:ascii="Arial" w:hAnsi="Arial" w:cs="Arial"/>
        </w:rPr>
        <w:t xml:space="preserve">Select nom, titre, </w:t>
      </w:r>
      <w:proofErr w:type="gramStart"/>
      <w:r>
        <w:rPr>
          <w:rFonts w:ascii="Arial" w:hAnsi="Arial" w:cs="Arial"/>
        </w:rPr>
        <w:t>count(</w:t>
      </w:r>
      <w:proofErr w:type="spellStart"/>
      <w:proofErr w:type="gramEnd"/>
      <w:r>
        <w:rPr>
          <w:rFonts w:ascii="Arial" w:hAnsi="Arial" w:cs="Arial"/>
        </w:rPr>
        <w:t>idVisiteur</w:t>
      </w:r>
      <w:proofErr w:type="spellEnd"/>
      <w:r w:rsidR="0038203A" w:rsidRPr="00D54F5C">
        <w:rPr>
          <w:rFonts w:ascii="Arial" w:hAnsi="Arial" w:cs="Arial"/>
        </w:rPr>
        <w:t>) as nb</w:t>
      </w:r>
    </w:p>
    <w:p w:rsidR="0038203A" w:rsidRPr="00AD3A3E" w:rsidRDefault="00560A4A" w:rsidP="0038203A">
      <w:pPr>
        <w:pStyle w:val="ParagrapheIntermdiaire"/>
        <w:spacing w:before="0" w:line="240" w:lineRule="auto"/>
        <w:ind w:left="709"/>
        <w:rPr>
          <w:rFonts w:ascii="Arial" w:hAnsi="Arial" w:cs="Arial"/>
        </w:rPr>
      </w:pPr>
      <w:proofErr w:type="spellStart"/>
      <w:r w:rsidRPr="00AD3A3E">
        <w:rPr>
          <w:rFonts w:ascii="Arial" w:hAnsi="Arial" w:cs="Arial"/>
        </w:rPr>
        <w:t>From</w:t>
      </w:r>
      <w:proofErr w:type="spellEnd"/>
      <w:r w:rsidRPr="00AD3A3E">
        <w:rPr>
          <w:rFonts w:ascii="Arial" w:hAnsi="Arial" w:cs="Arial"/>
        </w:rPr>
        <w:t xml:space="preserve"> Auteur, Album, Aime </w:t>
      </w:r>
    </w:p>
    <w:p w:rsidR="0038203A" w:rsidRPr="00560A4A" w:rsidRDefault="0038203A" w:rsidP="0038203A">
      <w:pPr>
        <w:pStyle w:val="ParagrapheIntermdiaire"/>
        <w:spacing w:before="0" w:line="240" w:lineRule="auto"/>
        <w:ind w:left="709"/>
        <w:rPr>
          <w:rFonts w:ascii="Arial" w:hAnsi="Arial" w:cs="Arial"/>
          <w:lang w:val="en-US"/>
        </w:rPr>
      </w:pPr>
      <w:r w:rsidRPr="00560A4A">
        <w:rPr>
          <w:rFonts w:ascii="Arial" w:hAnsi="Arial" w:cs="Arial"/>
          <w:lang w:val="en-US"/>
        </w:rPr>
        <w:t>Where A</w:t>
      </w:r>
      <w:r w:rsidR="00560A4A">
        <w:rPr>
          <w:rFonts w:ascii="Arial" w:hAnsi="Arial" w:cs="Arial"/>
          <w:lang w:val="en-US"/>
        </w:rPr>
        <w:t xml:space="preserve">uteur.id = </w:t>
      </w:r>
      <w:proofErr w:type="spellStart"/>
      <w:r w:rsidR="00560A4A">
        <w:rPr>
          <w:rFonts w:ascii="Arial" w:hAnsi="Arial" w:cs="Arial"/>
          <w:lang w:val="en-US"/>
        </w:rPr>
        <w:t>Album</w:t>
      </w:r>
      <w:r w:rsidRPr="00560A4A">
        <w:rPr>
          <w:rFonts w:ascii="Arial" w:hAnsi="Arial" w:cs="Arial"/>
          <w:lang w:val="en-US"/>
        </w:rPr>
        <w:t>.idAuteur</w:t>
      </w:r>
      <w:proofErr w:type="spellEnd"/>
      <w:r w:rsidR="00560A4A" w:rsidRPr="00560A4A">
        <w:rPr>
          <w:rFonts w:ascii="Arial" w:hAnsi="Arial" w:cs="Arial"/>
          <w:lang w:val="en-US"/>
        </w:rPr>
        <w:t xml:space="preserve"> </w:t>
      </w:r>
      <w:proofErr w:type="gramStart"/>
      <w:r w:rsidR="00560A4A" w:rsidRPr="00560A4A">
        <w:rPr>
          <w:rFonts w:ascii="Arial" w:hAnsi="Arial" w:cs="Arial"/>
          <w:lang w:val="en-US"/>
        </w:rPr>
        <w:t>And</w:t>
      </w:r>
      <w:proofErr w:type="gramEnd"/>
      <w:r w:rsidR="00560A4A" w:rsidRPr="00560A4A">
        <w:rPr>
          <w:rFonts w:ascii="Arial" w:hAnsi="Arial" w:cs="Arial"/>
          <w:lang w:val="en-US"/>
        </w:rPr>
        <w:t xml:space="preserve"> </w:t>
      </w:r>
      <w:r w:rsidR="00560A4A">
        <w:rPr>
          <w:rFonts w:ascii="Arial" w:hAnsi="Arial" w:cs="Arial"/>
          <w:lang w:val="en-US"/>
        </w:rPr>
        <w:t xml:space="preserve">Album.id = </w:t>
      </w:r>
      <w:proofErr w:type="spellStart"/>
      <w:r w:rsidR="00560A4A">
        <w:rPr>
          <w:rFonts w:ascii="Arial" w:hAnsi="Arial" w:cs="Arial"/>
          <w:lang w:val="en-US"/>
        </w:rPr>
        <w:t>Aime</w:t>
      </w:r>
      <w:r w:rsidR="00560A4A" w:rsidRPr="00560A4A">
        <w:rPr>
          <w:rFonts w:ascii="Arial" w:hAnsi="Arial" w:cs="Arial"/>
          <w:lang w:val="en-US"/>
        </w:rPr>
        <w:t>.idAlbum</w:t>
      </w:r>
      <w:proofErr w:type="spellEnd"/>
    </w:p>
    <w:p w:rsidR="0038203A" w:rsidRPr="00AD3A3E" w:rsidRDefault="0038203A" w:rsidP="0038203A">
      <w:pPr>
        <w:pStyle w:val="ParagrapheIntermdiaire"/>
        <w:spacing w:before="0" w:line="240" w:lineRule="auto"/>
        <w:ind w:left="709"/>
        <w:rPr>
          <w:rFonts w:ascii="Arial" w:hAnsi="Arial" w:cs="Arial"/>
        </w:rPr>
      </w:pPr>
      <w:r w:rsidRPr="00AD3A3E">
        <w:rPr>
          <w:rFonts w:ascii="Arial" w:hAnsi="Arial" w:cs="Arial"/>
        </w:rPr>
        <w:t xml:space="preserve">Group by nom, </w:t>
      </w:r>
      <w:r w:rsidR="00560A4A" w:rsidRPr="00AD3A3E">
        <w:rPr>
          <w:rFonts w:ascii="Arial" w:hAnsi="Arial" w:cs="Arial"/>
        </w:rPr>
        <w:t>titre</w:t>
      </w:r>
    </w:p>
    <w:p w:rsidR="0038203A" w:rsidRPr="00AD3A3E" w:rsidRDefault="00560A4A" w:rsidP="0038203A">
      <w:pPr>
        <w:pStyle w:val="ParagrapheIntermdiaire"/>
        <w:spacing w:before="0" w:line="240" w:lineRule="auto"/>
        <w:ind w:left="709"/>
        <w:rPr>
          <w:rFonts w:ascii="Arial" w:hAnsi="Arial" w:cs="Arial"/>
        </w:rPr>
      </w:pPr>
      <w:proofErr w:type="spellStart"/>
      <w:r w:rsidRPr="00AD3A3E">
        <w:rPr>
          <w:rFonts w:ascii="Arial" w:hAnsi="Arial" w:cs="Arial"/>
        </w:rPr>
        <w:t>Order</w:t>
      </w:r>
      <w:proofErr w:type="spellEnd"/>
      <w:r w:rsidRPr="00AD3A3E">
        <w:rPr>
          <w:rFonts w:ascii="Arial" w:hAnsi="Arial" w:cs="Arial"/>
        </w:rPr>
        <w:t xml:space="preserve"> by nb </w:t>
      </w:r>
      <w:proofErr w:type="spellStart"/>
      <w:r w:rsidRPr="00AD3A3E">
        <w:rPr>
          <w:rFonts w:ascii="Arial" w:hAnsi="Arial" w:cs="Arial"/>
        </w:rPr>
        <w:t>desc</w:t>
      </w:r>
      <w:proofErr w:type="spellEnd"/>
      <w:r w:rsidRPr="00AD3A3E">
        <w:rPr>
          <w:rFonts w:ascii="Arial" w:hAnsi="Arial" w:cs="Arial"/>
        </w:rPr>
        <w:t xml:space="preserve"> ;</w:t>
      </w:r>
    </w:p>
    <w:p w:rsidR="00110A09" w:rsidRPr="00D54F5C" w:rsidRDefault="0038203A" w:rsidP="00F32450">
      <w:pPr>
        <w:pStyle w:val="ParagrapheIntermdiaire"/>
        <w:spacing w:before="60" w:after="120" w:line="240" w:lineRule="auto"/>
        <w:rPr>
          <w:rFonts w:ascii="Arial" w:hAnsi="Arial" w:cs="Arial"/>
          <w:b/>
        </w:rPr>
      </w:pPr>
      <w:r w:rsidRPr="00D54F5C">
        <w:rPr>
          <w:rFonts w:ascii="Arial" w:hAnsi="Arial" w:cs="Arial"/>
          <w:b/>
        </w:rPr>
        <w:t>5. Expliquer le rôle de cette requête.</w:t>
      </w:r>
    </w:p>
    <w:p w:rsidR="00CA11AD" w:rsidRPr="00D54F5C" w:rsidRDefault="00F32450" w:rsidP="00BC3D73">
      <w:pPr>
        <w:pStyle w:val="ParagrapheIntermdiaire"/>
        <w:spacing w:before="60" w:after="120" w:line="240" w:lineRule="auto"/>
        <w:rPr>
          <w:rFonts w:ascii="Arial" w:hAnsi="Arial" w:cs="Arial"/>
          <w:b/>
        </w:rPr>
      </w:pPr>
      <w:r w:rsidRPr="00D54F5C">
        <w:rPr>
          <w:rFonts w:ascii="Arial" w:hAnsi="Arial" w:cs="Arial"/>
          <w:b/>
        </w:rPr>
        <w:t xml:space="preserve">6. </w:t>
      </w:r>
      <w:r w:rsidR="00110A09" w:rsidRPr="00D54F5C">
        <w:rPr>
          <w:rFonts w:ascii="Arial" w:hAnsi="Arial" w:cs="Arial"/>
          <w:b/>
        </w:rPr>
        <w:t>Présenter la requête permettant d’obtenir</w:t>
      </w:r>
      <w:r w:rsidR="002B7662" w:rsidRPr="00D54F5C">
        <w:rPr>
          <w:rFonts w:ascii="Arial" w:hAnsi="Arial" w:cs="Arial"/>
          <w:b/>
        </w:rPr>
        <w:t xml:space="preserve"> la liste des visiteurs</w:t>
      </w:r>
      <w:r w:rsidR="00136020">
        <w:rPr>
          <w:rFonts w:ascii="Arial" w:hAnsi="Arial" w:cs="Arial"/>
          <w:b/>
        </w:rPr>
        <w:t xml:space="preserve"> (nom, </w:t>
      </w:r>
      <w:proofErr w:type="spellStart"/>
      <w:r w:rsidR="00136020">
        <w:rPr>
          <w:rFonts w:ascii="Arial" w:hAnsi="Arial" w:cs="Arial"/>
          <w:b/>
        </w:rPr>
        <w:t>prenom</w:t>
      </w:r>
      <w:proofErr w:type="spellEnd"/>
      <w:r w:rsidR="00136020">
        <w:rPr>
          <w:rFonts w:ascii="Arial" w:hAnsi="Arial" w:cs="Arial"/>
          <w:b/>
        </w:rPr>
        <w:t xml:space="preserve">, </w:t>
      </w:r>
      <w:proofErr w:type="spellStart"/>
      <w:r w:rsidR="00136020">
        <w:rPr>
          <w:rFonts w:ascii="Arial" w:hAnsi="Arial" w:cs="Arial"/>
          <w:b/>
        </w:rPr>
        <w:t>age</w:t>
      </w:r>
      <w:proofErr w:type="spellEnd"/>
      <w:r w:rsidR="00136020">
        <w:rPr>
          <w:rFonts w:ascii="Arial" w:hAnsi="Arial" w:cs="Arial"/>
          <w:b/>
        </w:rPr>
        <w:t>)</w:t>
      </w:r>
      <w:r w:rsidR="002B7662" w:rsidRPr="00D54F5C">
        <w:rPr>
          <w:rFonts w:ascii="Arial" w:hAnsi="Arial" w:cs="Arial"/>
          <w:b/>
        </w:rPr>
        <w:t xml:space="preserve"> qui aime</w:t>
      </w:r>
      <w:r w:rsidR="003F5F8E">
        <w:rPr>
          <w:rFonts w:ascii="Arial" w:hAnsi="Arial" w:cs="Arial"/>
          <w:b/>
        </w:rPr>
        <w:t>nt</w:t>
      </w:r>
      <w:r w:rsidR="002B7662" w:rsidRPr="00D54F5C">
        <w:rPr>
          <w:rFonts w:ascii="Arial" w:hAnsi="Arial" w:cs="Arial"/>
          <w:b/>
        </w:rPr>
        <w:t xml:space="preserve"> les albums de Philippe </w:t>
      </w:r>
      <w:proofErr w:type="spellStart"/>
      <w:r w:rsidR="002B7662" w:rsidRPr="00D54F5C">
        <w:rPr>
          <w:rFonts w:ascii="Arial" w:hAnsi="Arial" w:cs="Arial"/>
          <w:b/>
        </w:rPr>
        <w:t>Geluck</w:t>
      </w:r>
      <w:proofErr w:type="spellEnd"/>
      <w:r w:rsidR="002B7662" w:rsidRPr="00D54F5C">
        <w:rPr>
          <w:rFonts w:ascii="Arial" w:hAnsi="Arial" w:cs="Arial"/>
          <w:b/>
        </w:rPr>
        <w:t>.</w:t>
      </w:r>
    </w:p>
    <w:p w:rsidR="00A12928" w:rsidRPr="00673244" w:rsidRDefault="00D52491" w:rsidP="00BC3D73">
      <w:pPr>
        <w:pStyle w:val="ParagrapheIntermdiaire"/>
        <w:spacing w:before="60" w:after="120" w:line="240" w:lineRule="auto"/>
        <w:rPr>
          <w:rFonts w:ascii="Arial" w:hAnsi="Arial" w:cs="Arial"/>
          <w:b/>
        </w:rPr>
      </w:pPr>
      <w:r w:rsidRPr="00D54F5C">
        <w:rPr>
          <w:rFonts w:ascii="Arial" w:hAnsi="Arial" w:cs="Arial"/>
          <w:b/>
        </w:rPr>
        <w:t>7. L</w:t>
      </w:r>
      <w:r w:rsidR="00A12928" w:rsidRPr="00D54F5C">
        <w:rPr>
          <w:rFonts w:ascii="Arial" w:hAnsi="Arial" w:cs="Arial"/>
          <w:b/>
        </w:rPr>
        <w:t>a collecte de données</w:t>
      </w:r>
      <w:bookmarkStart w:id="0" w:name="_GoBack"/>
      <w:bookmarkEnd w:id="0"/>
      <w:r w:rsidR="00A12928" w:rsidRPr="00D54F5C">
        <w:rPr>
          <w:rFonts w:ascii="Arial" w:hAnsi="Arial" w:cs="Arial"/>
          <w:b/>
        </w:rPr>
        <w:t xml:space="preserve"> personnelles est-elle indispensable à la performance de</w:t>
      </w:r>
      <w:r w:rsidR="00624E0C" w:rsidRPr="00D54F5C">
        <w:rPr>
          <w:rFonts w:ascii="Arial" w:hAnsi="Arial" w:cs="Arial"/>
          <w:b/>
        </w:rPr>
        <w:t xml:space="preserve"> l’organisation ?</w:t>
      </w:r>
    </w:p>
    <w:p w:rsidR="005D480B" w:rsidRPr="00D54F5C" w:rsidRDefault="008626FA" w:rsidP="008626FA">
      <w:pPr>
        <w:pBdr>
          <w:top w:val="single" w:sz="4" w:space="1" w:color="auto"/>
          <w:left w:val="single" w:sz="4" w:space="4" w:color="auto"/>
          <w:bottom w:val="single" w:sz="4" w:space="1" w:color="auto"/>
          <w:right w:val="single" w:sz="4" w:space="4" w:color="auto"/>
        </w:pBdr>
        <w:spacing w:before="60"/>
        <w:rPr>
          <w:rFonts w:ascii="Arial" w:hAnsi="Arial" w:cs="Arial"/>
          <w:b/>
          <w:i/>
        </w:rPr>
      </w:pPr>
      <w:r w:rsidRPr="00D54F5C">
        <w:rPr>
          <w:rFonts w:ascii="Arial" w:hAnsi="Arial" w:cs="Arial"/>
          <w:b/>
          <w:i/>
        </w:rPr>
        <w:lastRenderedPageBreak/>
        <w:t>Annexe 1 : Formulaire de prévente</w:t>
      </w:r>
      <w:r w:rsidR="006C67FA" w:rsidRPr="00D54F5C">
        <w:rPr>
          <w:rFonts w:ascii="Arial" w:hAnsi="Arial" w:cs="Arial"/>
          <w:b/>
          <w:i/>
        </w:rPr>
        <w:t xml:space="preserve"> de badge visiteur</w:t>
      </w:r>
    </w:p>
    <w:tbl>
      <w:tblPr>
        <w:tblW w:w="10188" w:type="dxa"/>
        <w:tblLayout w:type="fixed"/>
        <w:tblLook w:val="0000"/>
      </w:tblPr>
      <w:tblGrid>
        <w:gridCol w:w="1356"/>
        <w:gridCol w:w="531"/>
        <w:gridCol w:w="456"/>
        <w:gridCol w:w="311"/>
        <w:gridCol w:w="1564"/>
        <w:gridCol w:w="456"/>
        <w:gridCol w:w="389"/>
        <w:gridCol w:w="995"/>
        <w:gridCol w:w="996"/>
        <w:gridCol w:w="74"/>
        <w:gridCol w:w="773"/>
        <w:gridCol w:w="847"/>
        <w:gridCol w:w="1440"/>
      </w:tblGrid>
      <w:tr w:rsidR="004B211F" w:rsidRPr="00D54F5C" w:rsidTr="00E01011">
        <w:tc>
          <w:tcPr>
            <w:tcW w:w="10188" w:type="dxa"/>
            <w:gridSpan w:val="13"/>
            <w:shd w:val="clear" w:color="auto" w:fill="E6E6E6"/>
          </w:tcPr>
          <w:p w:rsidR="004B211F" w:rsidRPr="00D54F5C" w:rsidRDefault="004B211F" w:rsidP="004B211F">
            <w:pPr>
              <w:snapToGrid w:val="0"/>
              <w:jc w:val="center"/>
              <w:rPr>
                <w:rFonts w:ascii="Arial" w:hAnsi="Arial" w:cs="Arial"/>
                <w:sz w:val="20"/>
              </w:rPr>
            </w:pPr>
            <w:r w:rsidRPr="00D54F5C">
              <w:rPr>
                <w:rFonts w:ascii="Arial" w:hAnsi="Arial" w:cs="Arial"/>
                <w:b/>
                <w:sz w:val="22"/>
                <w:szCs w:val="22"/>
              </w:rPr>
              <w:t>DEMANDE DE BADGE VISITEUR</w:t>
            </w: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20"/>
              </w:rPr>
            </w:pPr>
            <w:r w:rsidRPr="00D54F5C">
              <w:rPr>
                <w:rFonts w:ascii="Arial" w:hAnsi="Arial" w:cs="Arial"/>
                <w:sz w:val="20"/>
              </w:rPr>
              <w:t>Nom *</w:t>
            </w:r>
          </w:p>
        </w:tc>
        <w:tc>
          <w:tcPr>
            <w:tcW w:w="531" w:type="dxa"/>
            <w:shd w:val="clear" w:color="auto" w:fill="FFFFFF"/>
          </w:tcPr>
          <w:p w:rsidR="004B211F" w:rsidRPr="00D54F5C" w:rsidRDefault="004B211F" w:rsidP="00E01011">
            <w:pPr>
              <w:snapToGrid w:val="0"/>
              <w:rPr>
                <w:rFonts w:ascii="Arial" w:hAnsi="Arial" w:cs="Arial"/>
                <w:sz w:val="20"/>
              </w:rPr>
            </w:pPr>
            <w:r w:rsidRPr="00D54F5C">
              <w:rPr>
                <w:rFonts w:ascii="Arial" w:hAnsi="Arial" w:cs="Arial"/>
                <w:sz w:val="20"/>
              </w:rPr>
              <w:t>M.</w:t>
            </w:r>
          </w:p>
        </w:tc>
        <w:tc>
          <w:tcPr>
            <w:tcW w:w="456" w:type="dxa"/>
            <w:shd w:val="clear" w:color="auto" w:fill="FFFFFF"/>
          </w:tcPr>
          <w:p w:rsidR="004B211F" w:rsidRPr="00D54F5C" w:rsidRDefault="004B211F" w:rsidP="00E01011">
            <w:pPr>
              <w:snapToGrid w:val="0"/>
              <w:jc w:val="right"/>
              <w:rPr>
                <w:rFonts w:ascii="Arial" w:hAnsi="Arial" w:cs="Arial"/>
              </w:rPr>
            </w:pPr>
            <w:r w:rsidRPr="00D54F5C">
              <w:rPr>
                <w:rFonts w:ascii="Arial" w:hAnsi="Arial" w:cs="Arial"/>
              </w:rPr>
              <w:t></w:t>
            </w:r>
          </w:p>
        </w:tc>
        <w:tc>
          <w:tcPr>
            <w:tcW w:w="1875" w:type="dxa"/>
            <w:gridSpan w:val="2"/>
            <w:shd w:val="clear" w:color="auto" w:fill="FFFFFF"/>
          </w:tcPr>
          <w:p w:rsidR="004B211F" w:rsidRPr="00D54F5C" w:rsidRDefault="004B211F" w:rsidP="00E01011">
            <w:pPr>
              <w:snapToGrid w:val="0"/>
              <w:jc w:val="right"/>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389" w:type="dxa"/>
            <w:shd w:val="clear" w:color="auto" w:fill="E6E6E6"/>
          </w:tcPr>
          <w:p w:rsidR="004B211F" w:rsidRPr="00D54F5C" w:rsidRDefault="004B211F" w:rsidP="00E01011">
            <w:pPr>
              <w:snapToGrid w:val="0"/>
              <w:rPr>
                <w:rFonts w:ascii="Arial" w:hAnsi="Arial" w:cs="Arial"/>
                <w:sz w:val="20"/>
              </w:rPr>
            </w:pPr>
          </w:p>
        </w:tc>
        <w:tc>
          <w:tcPr>
            <w:tcW w:w="5125" w:type="dxa"/>
            <w:gridSpan w:val="6"/>
            <w:shd w:val="clear" w:color="auto" w:fill="E6E6E6"/>
          </w:tcPr>
          <w:p w:rsidR="004B211F" w:rsidRPr="00D54F5C" w:rsidRDefault="004B211F" w:rsidP="00E01011">
            <w:pPr>
              <w:snapToGrid w:val="0"/>
              <w:rPr>
                <w:rFonts w:ascii="Arial" w:hAnsi="Arial" w:cs="Arial"/>
                <w:sz w:val="20"/>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12"/>
                <w:szCs w:val="12"/>
              </w:rPr>
            </w:pPr>
          </w:p>
        </w:tc>
        <w:tc>
          <w:tcPr>
            <w:tcW w:w="531" w:type="dxa"/>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1875" w:type="dxa"/>
            <w:gridSpan w:val="2"/>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389" w:type="dxa"/>
            <w:shd w:val="clear" w:color="auto" w:fill="E6E6E6"/>
          </w:tcPr>
          <w:p w:rsidR="004B211F" w:rsidRPr="00D54F5C" w:rsidRDefault="004B211F" w:rsidP="00E01011">
            <w:pPr>
              <w:snapToGrid w:val="0"/>
              <w:rPr>
                <w:rFonts w:ascii="Arial" w:hAnsi="Arial" w:cs="Arial"/>
                <w:sz w:val="12"/>
                <w:szCs w:val="12"/>
              </w:rPr>
            </w:pPr>
          </w:p>
        </w:tc>
        <w:tc>
          <w:tcPr>
            <w:tcW w:w="2065" w:type="dxa"/>
            <w:gridSpan w:val="3"/>
            <w:shd w:val="clear" w:color="auto" w:fill="E6E6E6"/>
          </w:tcPr>
          <w:p w:rsidR="004B211F" w:rsidRPr="00D54F5C" w:rsidRDefault="004B211F" w:rsidP="00E01011">
            <w:pPr>
              <w:snapToGrid w:val="0"/>
              <w:rPr>
                <w:rFonts w:ascii="Arial" w:hAnsi="Arial" w:cs="Arial"/>
                <w:sz w:val="12"/>
                <w:szCs w:val="12"/>
              </w:rPr>
            </w:pPr>
          </w:p>
        </w:tc>
        <w:tc>
          <w:tcPr>
            <w:tcW w:w="1620" w:type="dxa"/>
            <w:gridSpan w:val="2"/>
            <w:shd w:val="clear" w:color="auto" w:fill="E6E6E6"/>
          </w:tcPr>
          <w:p w:rsidR="004B211F" w:rsidRPr="00D54F5C" w:rsidRDefault="004B211F" w:rsidP="00E01011">
            <w:pPr>
              <w:snapToGrid w:val="0"/>
              <w:rPr>
                <w:rFonts w:ascii="Arial" w:hAnsi="Arial" w:cs="Arial"/>
                <w:sz w:val="12"/>
                <w:szCs w:val="12"/>
              </w:rPr>
            </w:pPr>
          </w:p>
        </w:tc>
        <w:tc>
          <w:tcPr>
            <w:tcW w:w="1440" w:type="dxa"/>
            <w:shd w:val="clear" w:color="auto" w:fill="E6E6E6"/>
          </w:tcPr>
          <w:p w:rsidR="004B211F" w:rsidRPr="00D54F5C" w:rsidRDefault="004B211F" w:rsidP="00E01011">
            <w:pPr>
              <w:snapToGrid w:val="0"/>
              <w:rPr>
                <w:rFonts w:ascii="Arial" w:hAnsi="Arial" w:cs="Arial"/>
                <w:sz w:val="12"/>
                <w:szCs w:val="12"/>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20"/>
              </w:rPr>
            </w:pPr>
            <w:r w:rsidRPr="00D54F5C">
              <w:rPr>
                <w:rFonts w:ascii="Arial" w:hAnsi="Arial" w:cs="Arial"/>
                <w:sz w:val="20"/>
              </w:rPr>
              <w:t>Prénom *</w:t>
            </w:r>
          </w:p>
        </w:tc>
        <w:tc>
          <w:tcPr>
            <w:tcW w:w="531" w:type="dxa"/>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1875" w:type="dxa"/>
            <w:gridSpan w:val="2"/>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389" w:type="dxa"/>
            <w:shd w:val="clear" w:color="auto" w:fill="E6E6E6"/>
          </w:tcPr>
          <w:p w:rsidR="004B211F" w:rsidRPr="00D54F5C" w:rsidRDefault="004B211F" w:rsidP="00E01011">
            <w:pPr>
              <w:snapToGrid w:val="0"/>
              <w:rPr>
                <w:rFonts w:ascii="Arial" w:hAnsi="Arial" w:cs="Arial"/>
                <w:sz w:val="20"/>
              </w:rPr>
            </w:pPr>
          </w:p>
        </w:tc>
        <w:tc>
          <w:tcPr>
            <w:tcW w:w="2065" w:type="dxa"/>
            <w:gridSpan w:val="3"/>
            <w:shd w:val="clear" w:color="auto" w:fill="E6E6E6"/>
          </w:tcPr>
          <w:p w:rsidR="004B211F" w:rsidRPr="00D54F5C" w:rsidRDefault="00871849" w:rsidP="00E01011">
            <w:pPr>
              <w:snapToGrid w:val="0"/>
              <w:rPr>
                <w:rFonts w:ascii="Arial" w:hAnsi="Arial" w:cs="Arial"/>
                <w:sz w:val="20"/>
              </w:rPr>
            </w:pPr>
            <w:r w:rsidRPr="00D54F5C">
              <w:rPr>
                <w:rFonts w:ascii="Arial" w:hAnsi="Arial" w:cs="Arial"/>
                <w:sz w:val="20"/>
              </w:rPr>
              <w:t>Date de naissance</w:t>
            </w:r>
          </w:p>
        </w:tc>
        <w:tc>
          <w:tcPr>
            <w:tcW w:w="1620" w:type="dxa"/>
            <w:gridSpan w:val="2"/>
            <w:shd w:val="clear" w:color="auto" w:fill="auto"/>
          </w:tcPr>
          <w:p w:rsidR="004B211F" w:rsidRPr="00D54F5C" w:rsidRDefault="004B211F" w:rsidP="00E01011">
            <w:pPr>
              <w:snapToGrid w:val="0"/>
              <w:rPr>
                <w:rFonts w:ascii="Arial" w:hAnsi="Arial" w:cs="Arial"/>
                <w:sz w:val="20"/>
              </w:rPr>
            </w:pPr>
          </w:p>
        </w:tc>
        <w:tc>
          <w:tcPr>
            <w:tcW w:w="1440" w:type="dxa"/>
            <w:shd w:val="clear" w:color="auto" w:fill="E6E6E6"/>
          </w:tcPr>
          <w:p w:rsidR="004B211F" w:rsidRPr="00D54F5C" w:rsidRDefault="004B211F" w:rsidP="00E01011">
            <w:pPr>
              <w:snapToGrid w:val="0"/>
              <w:rPr>
                <w:rFonts w:ascii="Arial" w:hAnsi="Arial" w:cs="Arial"/>
                <w:sz w:val="20"/>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12"/>
                <w:szCs w:val="12"/>
              </w:rPr>
            </w:pPr>
          </w:p>
        </w:tc>
        <w:tc>
          <w:tcPr>
            <w:tcW w:w="531" w:type="dxa"/>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1875" w:type="dxa"/>
            <w:gridSpan w:val="2"/>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389" w:type="dxa"/>
            <w:shd w:val="clear" w:color="auto" w:fill="E6E6E6"/>
          </w:tcPr>
          <w:p w:rsidR="004B211F" w:rsidRPr="00D54F5C" w:rsidRDefault="004B211F" w:rsidP="00E01011">
            <w:pPr>
              <w:snapToGrid w:val="0"/>
              <w:rPr>
                <w:rFonts w:ascii="Arial" w:hAnsi="Arial" w:cs="Arial"/>
                <w:sz w:val="12"/>
                <w:szCs w:val="12"/>
              </w:rPr>
            </w:pPr>
          </w:p>
        </w:tc>
        <w:tc>
          <w:tcPr>
            <w:tcW w:w="2065" w:type="dxa"/>
            <w:gridSpan w:val="3"/>
            <w:shd w:val="clear" w:color="auto" w:fill="E6E6E6"/>
          </w:tcPr>
          <w:p w:rsidR="004B211F" w:rsidRPr="00D54F5C" w:rsidRDefault="004B211F" w:rsidP="00E01011">
            <w:pPr>
              <w:snapToGrid w:val="0"/>
              <w:rPr>
                <w:rFonts w:ascii="Arial" w:hAnsi="Arial" w:cs="Arial"/>
                <w:sz w:val="12"/>
                <w:szCs w:val="12"/>
              </w:rPr>
            </w:pPr>
          </w:p>
        </w:tc>
        <w:tc>
          <w:tcPr>
            <w:tcW w:w="1620" w:type="dxa"/>
            <w:gridSpan w:val="2"/>
            <w:shd w:val="clear" w:color="auto" w:fill="E6E6E6"/>
          </w:tcPr>
          <w:p w:rsidR="004B211F" w:rsidRPr="00D54F5C" w:rsidRDefault="004B211F" w:rsidP="00E01011">
            <w:pPr>
              <w:snapToGrid w:val="0"/>
              <w:rPr>
                <w:rFonts w:ascii="Arial" w:hAnsi="Arial" w:cs="Arial"/>
                <w:sz w:val="12"/>
                <w:szCs w:val="12"/>
              </w:rPr>
            </w:pPr>
          </w:p>
        </w:tc>
        <w:tc>
          <w:tcPr>
            <w:tcW w:w="1440" w:type="dxa"/>
            <w:shd w:val="clear" w:color="auto" w:fill="E6E6E6"/>
          </w:tcPr>
          <w:p w:rsidR="004B211F" w:rsidRPr="00D54F5C" w:rsidRDefault="004B211F" w:rsidP="00E01011">
            <w:pPr>
              <w:snapToGrid w:val="0"/>
              <w:rPr>
                <w:rFonts w:ascii="Arial" w:hAnsi="Arial" w:cs="Arial"/>
                <w:sz w:val="12"/>
                <w:szCs w:val="12"/>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20"/>
              </w:rPr>
            </w:pPr>
            <w:r w:rsidRPr="00D54F5C">
              <w:rPr>
                <w:rFonts w:ascii="Arial" w:hAnsi="Arial" w:cs="Arial"/>
                <w:sz w:val="20"/>
              </w:rPr>
              <w:t>Courriel *</w:t>
            </w:r>
          </w:p>
        </w:tc>
        <w:tc>
          <w:tcPr>
            <w:tcW w:w="531" w:type="dxa"/>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1875" w:type="dxa"/>
            <w:gridSpan w:val="2"/>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389" w:type="dxa"/>
            <w:shd w:val="clear" w:color="auto" w:fill="E6E6E6"/>
          </w:tcPr>
          <w:p w:rsidR="004B211F" w:rsidRPr="00D54F5C" w:rsidRDefault="004B211F" w:rsidP="00E01011">
            <w:pPr>
              <w:snapToGrid w:val="0"/>
              <w:rPr>
                <w:rFonts w:ascii="Arial" w:hAnsi="Arial" w:cs="Arial"/>
                <w:sz w:val="20"/>
              </w:rPr>
            </w:pPr>
          </w:p>
        </w:tc>
        <w:tc>
          <w:tcPr>
            <w:tcW w:w="2065" w:type="dxa"/>
            <w:gridSpan w:val="3"/>
            <w:shd w:val="clear" w:color="auto" w:fill="E6E6E6"/>
          </w:tcPr>
          <w:p w:rsidR="004B211F" w:rsidRPr="00D54F5C" w:rsidRDefault="00E01011" w:rsidP="00E01011">
            <w:pPr>
              <w:snapToGrid w:val="0"/>
              <w:rPr>
                <w:rFonts w:ascii="Arial" w:hAnsi="Arial" w:cs="Arial"/>
                <w:sz w:val="20"/>
              </w:rPr>
            </w:pPr>
            <w:r w:rsidRPr="00D54F5C">
              <w:rPr>
                <w:rFonts w:ascii="Arial" w:hAnsi="Arial" w:cs="Arial"/>
                <w:sz w:val="20"/>
              </w:rPr>
              <w:t>Téléphone *</w:t>
            </w:r>
          </w:p>
        </w:tc>
        <w:tc>
          <w:tcPr>
            <w:tcW w:w="1620" w:type="dxa"/>
            <w:gridSpan w:val="2"/>
            <w:shd w:val="clear" w:color="auto" w:fill="auto"/>
          </w:tcPr>
          <w:p w:rsidR="004B211F" w:rsidRPr="00D54F5C" w:rsidRDefault="004B211F" w:rsidP="00E01011">
            <w:pPr>
              <w:snapToGrid w:val="0"/>
              <w:rPr>
                <w:rFonts w:ascii="Arial" w:hAnsi="Arial" w:cs="Arial"/>
                <w:sz w:val="20"/>
              </w:rPr>
            </w:pPr>
          </w:p>
        </w:tc>
        <w:tc>
          <w:tcPr>
            <w:tcW w:w="1440" w:type="dxa"/>
            <w:shd w:val="clear" w:color="auto" w:fill="E6E6E6"/>
          </w:tcPr>
          <w:p w:rsidR="004B211F" w:rsidRPr="00D54F5C" w:rsidRDefault="004B211F" w:rsidP="00E01011">
            <w:pPr>
              <w:snapToGrid w:val="0"/>
              <w:rPr>
                <w:rFonts w:ascii="Arial" w:hAnsi="Arial" w:cs="Arial"/>
                <w:sz w:val="20"/>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12"/>
                <w:szCs w:val="12"/>
              </w:rPr>
            </w:pPr>
          </w:p>
        </w:tc>
        <w:tc>
          <w:tcPr>
            <w:tcW w:w="531" w:type="dxa"/>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1875" w:type="dxa"/>
            <w:gridSpan w:val="2"/>
            <w:shd w:val="clear" w:color="auto" w:fill="E6E6E6"/>
          </w:tcPr>
          <w:p w:rsidR="004B211F" w:rsidRPr="00D54F5C" w:rsidRDefault="004B211F" w:rsidP="00E01011">
            <w:pPr>
              <w:snapToGrid w:val="0"/>
              <w:rPr>
                <w:rFonts w:ascii="Arial" w:hAnsi="Arial" w:cs="Arial"/>
                <w:sz w:val="12"/>
                <w:szCs w:val="12"/>
              </w:rPr>
            </w:pPr>
          </w:p>
        </w:tc>
        <w:tc>
          <w:tcPr>
            <w:tcW w:w="456" w:type="dxa"/>
            <w:shd w:val="clear" w:color="auto" w:fill="E6E6E6"/>
          </w:tcPr>
          <w:p w:rsidR="004B211F" w:rsidRPr="00D54F5C" w:rsidRDefault="004B211F" w:rsidP="00E01011">
            <w:pPr>
              <w:snapToGrid w:val="0"/>
              <w:rPr>
                <w:rFonts w:ascii="Arial" w:hAnsi="Arial" w:cs="Arial"/>
                <w:sz w:val="12"/>
                <w:szCs w:val="12"/>
              </w:rPr>
            </w:pPr>
          </w:p>
        </w:tc>
        <w:tc>
          <w:tcPr>
            <w:tcW w:w="389" w:type="dxa"/>
            <w:shd w:val="clear" w:color="auto" w:fill="E6E6E6"/>
          </w:tcPr>
          <w:p w:rsidR="004B211F" w:rsidRPr="00D54F5C" w:rsidRDefault="004B211F" w:rsidP="00E01011">
            <w:pPr>
              <w:snapToGrid w:val="0"/>
              <w:rPr>
                <w:rFonts w:ascii="Arial" w:hAnsi="Arial" w:cs="Arial"/>
                <w:sz w:val="12"/>
                <w:szCs w:val="12"/>
              </w:rPr>
            </w:pPr>
          </w:p>
        </w:tc>
        <w:tc>
          <w:tcPr>
            <w:tcW w:w="2065" w:type="dxa"/>
            <w:gridSpan w:val="3"/>
            <w:shd w:val="clear" w:color="auto" w:fill="E6E6E6"/>
          </w:tcPr>
          <w:p w:rsidR="004B211F" w:rsidRPr="00D54F5C" w:rsidRDefault="004B211F" w:rsidP="00E01011">
            <w:pPr>
              <w:snapToGrid w:val="0"/>
              <w:rPr>
                <w:rFonts w:ascii="Arial" w:hAnsi="Arial" w:cs="Arial"/>
                <w:sz w:val="12"/>
                <w:szCs w:val="12"/>
              </w:rPr>
            </w:pPr>
          </w:p>
        </w:tc>
        <w:tc>
          <w:tcPr>
            <w:tcW w:w="1620" w:type="dxa"/>
            <w:gridSpan w:val="2"/>
            <w:shd w:val="clear" w:color="auto" w:fill="E6E6E6"/>
          </w:tcPr>
          <w:p w:rsidR="004B211F" w:rsidRPr="00D54F5C" w:rsidRDefault="004B211F" w:rsidP="00E01011">
            <w:pPr>
              <w:snapToGrid w:val="0"/>
              <w:rPr>
                <w:rFonts w:ascii="Arial" w:hAnsi="Arial" w:cs="Arial"/>
                <w:sz w:val="12"/>
                <w:szCs w:val="12"/>
              </w:rPr>
            </w:pPr>
          </w:p>
        </w:tc>
        <w:tc>
          <w:tcPr>
            <w:tcW w:w="1440" w:type="dxa"/>
            <w:shd w:val="clear" w:color="auto" w:fill="E6E6E6"/>
          </w:tcPr>
          <w:p w:rsidR="004B211F" w:rsidRPr="00D54F5C" w:rsidRDefault="004B211F" w:rsidP="00E01011">
            <w:pPr>
              <w:snapToGrid w:val="0"/>
              <w:rPr>
                <w:rFonts w:ascii="Arial" w:hAnsi="Arial" w:cs="Arial"/>
                <w:sz w:val="12"/>
                <w:szCs w:val="12"/>
              </w:rPr>
            </w:pPr>
          </w:p>
        </w:tc>
      </w:tr>
      <w:tr w:rsidR="004B211F" w:rsidRPr="00D54F5C" w:rsidTr="00871849">
        <w:tc>
          <w:tcPr>
            <w:tcW w:w="1356" w:type="dxa"/>
            <w:shd w:val="clear" w:color="auto" w:fill="E6E6E6"/>
          </w:tcPr>
          <w:p w:rsidR="004B211F" w:rsidRPr="00D54F5C" w:rsidRDefault="004B211F" w:rsidP="00E01011">
            <w:pPr>
              <w:snapToGrid w:val="0"/>
              <w:rPr>
                <w:rFonts w:ascii="Arial" w:hAnsi="Arial" w:cs="Arial"/>
                <w:sz w:val="20"/>
              </w:rPr>
            </w:pPr>
            <w:r w:rsidRPr="00D54F5C">
              <w:rPr>
                <w:rFonts w:ascii="Arial" w:hAnsi="Arial" w:cs="Arial"/>
                <w:sz w:val="20"/>
              </w:rPr>
              <w:t>Adresse *</w:t>
            </w:r>
          </w:p>
        </w:tc>
        <w:tc>
          <w:tcPr>
            <w:tcW w:w="531" w:type="dxa"/>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sz w:val="20"/>
              </w:rPr>
            </w:pPr>
          </w:p>
        </w:tc>
        <w:tc>
          <w:tcPr>
            <w:tcW w:w="1875" w:type="dxa"/>
            <w:gridSpan w:val="2"/>
            <w:shd w:val="clear" w:color="auto" w:fill="FFFFFF"/>
          </w:tcPr>
          <w:p w:rsidR="004B211F" w:rsidRPr="00D54F5C" w:rsidRDefault="004B211F" w:rsidP="00E01011">
            <w:pPr>
              <w:snapToGrid w:val="0"/>
              <w:rPr>
                <w:rFonts w:ascii="Arial" w:hAnsi="Arial" w:cs="Arial"/>
                <w:sz w:val="20"/>
              </w:rPr>
            </w:pPr>
          </w:p>
        </w:tc>
        <w:tc>
          <w:tcPr>
            <w:tcW w:w="456" w:type="dxa"/>
            <w:shd w:val="clear" w:color="auto" w:fill="FFFFFF"/>
          </w:tcPr>
          <w:p w:rsidR="004B211F" w:rsidRPr="00D54F5C" w:rsidRDefault="004B211F" w:rsidP="00E01011">
            <w:pPr>
              <w:snapToGrid w:val="0"/>
              <w:rPr>
                <w:rFonts w:ascii="Arial" w:hAnsi="Arial" w:cs="Arial"/>
              </w:rPr>
            </w:pPr>
            <w:r w:rsidRPr="00D54F5C">
              <w:rPr>
                <w:rFonts w:ascii="Arial" w:hAnsi="Arial" w:cs="Arial"/>
              </w:rPr>
              <w:t></w:t>
            </w:r>
          </w:p>
        </w:tc>
        <w:tc>
          <w:tcPr>
            <w:tcW w:w="389" w:type="dxa"/>
            <w:shd w:val="clear" w:color="auto" w:fill="E6E6E6"/>
          </w:tcPr>
          <w:p w:rsidR="004B211F" w:rsidRPr="00D54F5C" w:rsidRDefault="004B211F" w:rsidP="00E01011">
            <w:pPr>
              <w:snapToGrid w:val="0"/>
              <w:rPr>
                <w:rFonts w:ascii="Arial" w:hAnsi="Arial" w:cs="Arial"/>
                <w:sz w:val="20"/>
              </w:rPr>
            </w:pPr>
          </w:p>
        </w:tc>
        <w:tc>
          <w:tcPr>
            <w:tcW w:w="2065" w:type="dxa"/>
            <w:gridSpan w:val="3"/>
            <w:shd w:val="clear" w:color="auto" w:fill="E6E6E6"/>
          </w:tcPr>
          <w:p w:rsidR="004B211F" w:rsidRPr="00D54F5C" w:rsidRDefault="004B211F" w:rsidP="00E01011">
            <w:pPr>
              <w:snapToGrid w:val="0"/>
              <w:rPr>
                <w:rFonts w:ascii="Arial" w:hAnsi="Arial" w:cs="Arial"/>
                <w:sz w:val="20"/>
              </w:rPr>
            </w:pPr>
          </w:p>
        </w:tc>
        <w:tc>
          <w:tcPr>
            <w:tcW w:w="1620" w:type="dxa"/>
            <w:gridSpan w:val="2"/>
            <w:shd w:val="clear" w:color="auto" w:fill="E6E6E6"/>
          </w:tcPr>
          <w:p w:rsidR="004B211F" w:rsidRPr="00D54F5C" w:rsidRDefault="004B211F" w:rsidP="00E01011">
            <w:pPr>
              <w:snapToGrid w:val="0"/>
              <w:rPr>
                <w:rFonts w:ascii="Arial" w:hAnsi="Arial" w:cs="Arial"/>
                <w:sz w:val="20"/>
              </w:rPr>
            </w:pPr>
          </w:p>
        </w:tc>
        <w:tc>
          <w:tcPr>
            <w:tcW w:w="1440" w:type="dxa"/>
            <w:shd w:val="clear" w:color="auto" w:fill="E6E6E6"/>
          </w:tcPr>
          <w:p w:rsidR="004B211F" w:rsidRPr="00D54F5C" w:rsidRDefault="004B211F" w:rsidP="00E01011">
            <w:pPr>
              <w:snapToGrid w:val="0"/>
              <w:rPr>
                <w:rFonts w:ascii="Arial" w:hAnsi="Arial" w:cs="Arial"/>
                <w:sz w:val="20"/>
              </w:rPr>
            </w:pPr>
          </w:p>
        </w:tc>
      </w:tr>
      <w:tr w:rsidR="00AB4E82" w:rsidRPr="00D54F5C" w:rsidTr="006C67FA">
        <w:tc>
          <w:tcPr>
            <w:tcW w:w="1356" w:type="dxa"/>
            <w:shd w:val="clear" w:color="auto" w:fill="E6E6E6"/>
          </w:tcPr>
          <w:p w:rsidR="00AB4E82" w:rsidRPr="00D54F5C" w:rsidRDefault="00AB4E82" w:rsidP="00E01011">
            <w:pPr>
              <w:snapToGrid w:val="0"/>
              <w:rPr>
                <w:rFonts w:ascii="Arial" w:hAnsi="Arial" w:cs="Arial"/>
                <w:sz w:val="20"/>
              </w:rPr>
            </w:pPr>
          </w:p>
        </w:tc>
        <w:tc>
          <w:tcPr>
            <w:tcW w:w="531" w:type="dxa"/>
            <w:shd w:val="clear" w:color="auto" w:fill="FFFFFF"/>
          </w:tcPr>
          <w:p w:rsidR="00AB4E82" w:rsidRPr="00D54F5C" w:rsidRDefault="00AB4E82" w:rsidP="00E01011">
            <w:pPr>
              <w:snapToGrid w:val="0"/>
              <w:rPr>
                <w:rFonts w:ascii="Arial" w:hAnsi="Arial" w:cs="Arial"/>
                <w:sz w:val="20"/>
              </w:rPr>
            </w:pPr>
          </w:p>
        </w:tc>
        <w:tc>
          <w:tcPr>
            <w:tcW w:w="456" w:type="dxa"/>
            <w:shd w:val="clear" w:color="auto" w:fill="FFFFFF"/>
          </w:tcPr>
          <w:p w:rsidR="00AB4E82" w:rsidRPr="00D54F5C" w:rsidRDefault="00AB4E82" w:rsidP="00E01011">
            <w:pPr>
              <w:snapToGrid w:val="0"/>
              <w:rPr>
                <w:rFonts w:ascii="Arial" w:hAnsi="Arial" w:cs="Arial"/>
                <w:sz w:val="20"/>
              </w:rPr>
            </w:pPr>
          </w:p>
        </w:tc>
        <w:tc>
          <w:tcPr>
            <w:tcW w:w="1875" w:type="dxa"/>
            <w:gridSpan w:val="2"/>
            <w:shd w:val="clear" w:color="auto" w:fill="FFFFFF"/>
          </w:tcPr>
          <w:p w:rsidR="00AB4E82" w:rsidRPr="00D54F5C" w:rsidRDefault="00AB4E82" w:rsidP="00E01011">
            <w:pPr>
              <w:snapToGrid w:val="0"/>
              <w:rPr>
                <w:rFonts w:ascii="Arial" w:hAnsi="Arial" w:cs="Arial"/>
                <w:sz w:val="20"/>
              </w:rPr>
            </w:pPr>
          </w:p>
        </w:tc>
        <w:tc>
          <w:tcPr>
            <w:tcW w:w="456" w:type="dxa"/>
            <w:shd w:val="clear" w:color="auto" w:fill="FFFFFF"/>
          </w:tcPr>
          <w:p w:rsidR="00AB4E82" w:rsidRPr="00D54F5C" w:rsidRDefault="00AB4E82" w:rsidP="00E01011">
            <w:pPr>
              <w:snapToGrid w:val="0"/>
              <w:jc w:val="right"/>
              <w:rPr>
                <w:rFonts w:ascii="Arial" w:hAnsi="Arial" w:cs="Arial"/>
              </w:rPr>
            </w:pPr>
            <w:r w:rsidRPr="00D54F5C">
              <w:rPr>
                <w:rFonts w:ascii="Arial" w:hAnsi="Arial" w:cs="Arial"/>
              </w:rPr>
              <w:t></w:t>
            </w:r>
          </w:p>
        </w:tc>
        <w:tc>
          <w:tcPr>
            <w:tcW w:w="389" w:type="dxa"/>
            <w:shd w:val="clear" w:color="auto" w:fill="E6E6E6"/>
          </w:tcPr>
          <w:p w:rsidR="00AB4E82" w:rsidRPr="00D54F5C" w:rsidRDefault="00AB4E82" w:rsidP="00E01011">
            <w:pPr>
              <w:snapToGrid w:val="0"/>
              <w:rPr>
                <w:rFonts w:ascii="Arial" w:hAnsi="Arial" w:cs="Arial"/>
                <w:sz w:val="20"/>
              </w:rPr>
            </w:pPr>
          </w:p>
        </w:tc>
        <w:tc>
          <w:tcPr>
            <w:tcW w:w="3685" w:type="dxa"/>
            <w:gridSpan w:val="5"/>
            <w:shd w:val="clear" w:color="auto" w:fill="E6E6E6"/>
          </w:tcPr>
          <w:p w:rsidR="00AB4E82" w:rsidRPr="00D54F5C" w:rsidRDefault="00AB4E82" w:rsidP="00E01011">
            <w:pPr>
              <w:snapToGrid w:val="0"/>
              <w:rPr>
                <w:rFonts w:ascii="Arial" w:hAnsi="Arial" w:cs="Arial"/>
                <w:sz w:val="20"/>
              </w:rPr>
            </w:pPr>
            <w:r w:rsidRPr="00D54F5C">
              <w:rPr>
                <w:rFonts w:ascii="Arial" w:hAnsi="Arial" w:cs="Arial"/>
                <w:sz w:val="20"/>
              </w:rPr>
              <w:t>Vos trois bandes dessinées favorites :</w:t>
            </w:r>
          </w:p>
        </w:tc>
        <w:tc>
          <w:tcPr>
            <w:tcW w:w="1440" w:type="dxa"/>
            <w:shd w:val="clear" w:color="auto" w:fill="E6E6E6"/>
          </w:tcPr>
          <w:p w:rsidR="00AB4E82" w:rsidRPr="00D54F5C" w:rsidRDefault="00AB4E82" w:rsidP="00E01011">
            <w:pPr>
              <w:snapToGrid w:val="0"/>
              <w:rPr>
                <w:rFonts w:ascii="Arial" w:hAnsi="Arial" w:cs="Arial"/>
                <w:sz w:val="20"/>
              </w:rPr>
            </w:pPr>
          </w:p>
        </w:tc>
      </w:tr>
      <w:tr w:rsidR="00472A2B" w:rsidRPr="00D54F5C" w:rsidTr="00472A2B">
        <w:tc>
          <w:tcPr>
            <w:tcW w:w="1356" w:type="dxa"/>
            <w:shd w:val="clear" w:color="auto" w:fill="E6E6E6"/>
          </w:tcPr>
          <w:p w:rsidR="00472A2B" w:rsidRPr="00D54F5C" w:rsidRDefault="00472A2B" w:rsidP="00E01011">
            <w:pPr>
              <w:snapToGrid w:val="0"/>
              <w:rPr>
                <w:rFonts w:ascii="Arial" w:hAnsi="Arial" w:cs="Arial"/>
                <w:sz w:val="20"/>
              </w:rPr>
            </w:pPr>
          </w:p>
        </w:tc>
        <w:tc>
          <w:tcPr>
            <w:tcW w:w="531" w:type="dxa"/>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1875" w:type="dxa"/>
            <w:gridSpan w:val="2"/>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389" w:type="dxa"/>
            <w:shd w:val="clear" w:color="auto" w:fill="E6E6E6"/>
          </w:tcPr>
          <w:p w:rsidR="00472A2B" w:rsidRPr="00D54F5C" w:rsidRDefault="00472A2B" w:rsidP="00E01011">
            <w:pPr>
              <w:snapToGrid w:val="0"/>
              <w:rPr>
                <w:rFonts w:ascii="Arial" w:hAnsi="Arial" w:cs="Arial"/>
                <w:sz w:val="20"/>
              </w:rPr>
            </w:pPr>
          </w:p>
        </w:tc>
        <w:tc>
          <w:tcPr>
            <w:tcW w:w="995" w:type="dxa"/>
            <w:shd w:val="clear" w:color="auto" w:fill="auto"/>
          </w:tcPr>
          <w:p w:rsidR="00472A2B" w:rsidRPr="00D54F5C" w:rsidRDefault="00472A2B" w:rsidP="00E01011">
            <w:pPr>
              <w:snapToGrid w:val="0"/>
              <w:rPr>
                <w:rFonts w:ascii="Arial" w:hAnsi="Arial" w:cs="Arial"/>
                <w:i/>
                <w:sz w:val="20"/>
              </w:rPr>
            </w:pPr>
            <w:r w:rsidRPr="00D54F5C">
              <w:rPr>
                <w:rFonts w:ascii="Arial" w:hAnsi="Arial" w:cs="Arial"/>
                <w:i/>
                <w:sz w:val="20"/>
              </w:rPr>
              <w:t>Auteur</w:t>
            </w:r>
          </w:p>
        </w:tc>
        <w:tc>
          <w:tcPr>
            <w:tcW w:w="996" w:type="dxa"/>
            <w:tcBorders>
              <w:right w:val="single" w:sz="4" w:space="0" w:color="auto"/>
            </w:tcBorders>
            <w:shd w:val="clear" w:color="auto" w:fill="auto"/>
          </w:tcPr>
          <w:p w:rsidR="00472A2B" w:rsidRPr="00D54F5C" w:rsidRDefault="00472A2B" w:rsidP="00472A2B">
            <w:pPr>
              <w:snapToGrid w:val="0"/>
              <w:jc w:val="right"/>
              <w:rPr>
                <w:rFonts w:ascii="Arial" w:hAnsi="Arial" w:cs="Arial"/>
              </w:rPr>
            </w:pPr>
            <w:r w:rsidRPr="00D54F5C">
              <w:rPr>
                <w:rFonts w:ascii="Arial" w:hAnsi="Arial" w:cs="Arial"/>
              </w:rPr>
              <w:t></w:t>
            </w:r>
          </w:p>
        </w:tc>
        <w:tc>
          <w:tcPr>
            <w:tcW w:w="847" w:type="dxa"/>
            <w:gridSpan w:val="2"/>
            <w:tcBorders>
              <w:left w:val="single" w:sz="4" w:space="0" w:color="auto"/>
            </w:tcBorders>
            <w:shd w:val="clear" w:color="auto" w:fill="auto"/>
          </w:tcPr>
          <w:p w:rsidR="00472A2B" w:rsidRPr="00D54F5C" w:rsidRDefault="00472A2B" w:rsidP="00E01011">
            <w:pPr>
              <w:snapToGrid w:val="0"/>
              <w:rPr>
                <w:rFonts w:ascii="Arial" w:hAnsi="Arial" w:cs="Arial"/>
                <w:i/>
                <w:sz w:val="20"/>
              </w:rPr>
            </w:pPr>
            <w:r w:rsidRPr="00D54F5C">
              <w:rPr>
                <w:rFonts w:ascii="Arial" w:hAnsi="Arial" w:cs="Arial"/>
                <w:i/>
                <w:sz w:val="20"/>
              </w:rPr>
              <w:t>Titre</w:t>
            </w:r>
            <w:r w:rsidR="00365074" w:rsidRPr="00D54F5C">
              <w:rPr>
                <w:rFonts w:ascii="Arial" w:hAnsi="Arial" w:cs="Arial"/>
                <w:i/>
                <w:sz w:val="20"/>
              </w:rPr>
              <w:t xml:space="preserve"> </w:t>
            </w:r>
          </w:p>
        </w:tc>
        <w:tc>
          <w:tcPr>
            <w:tcW w:w="847" w:type="dxa"/>
            <w:shd w:val="clear" w:color="auto" w:fill="auto"/>
          </w:tcPr>
          <w:p w:rsidR="00472A2B" w:rsidRPr="00D54F5C" w:rsidRDefault="00472A2B" w:rsidP="00365074">
            <w:pPr>
              <w:snapToGrid w:val="0"/>
              <w:jc w:val="right"/>
              <w:rPr>
                <w:rFonts w:ascii="Arial" w:hAnsi="Arial" w:cs="Arial"/>
              </w:rPr>
            </w:pPr>
            <w:r w:rsidRPr="00D54F5C">
              <w:rPr>
                <w:rFonts w:ascii="Arial" w:hAnsi="Arial" w:cs="Arial"/>
              </w:rPr>
              <w:t></w:t>
            </w:r>
          </w:p>
        </w:tc>
        <w:tc>
          <w:tcPr>
            <w:tcW w:w="1440" w:type="dxa"/>
            <w:shd w:val="clear" w:color="auto" w:fill="E6E6E6"/>
          </w:tcPr>
          <w:p w:rsidR="00472A2B" w:rsidRPr="00D54F5C" w:rsidRDefault="00472A2B" w:rsidP="00E01011">
            <w:pPr>
              <w:snapToGrid w:val="0"/>
              <w:rPr>
                <w:rFonts w:ascii="Arial" w:hAnsi="Arial" w:cs="Arial"/>
                <w:sz w:val="20"/>
              </w:rPr>
            </w:pPr>
          </w:p>
        </w:tc>
      </w:tr>
      <w:tr w:rsidR="00472A2B" w:rsidRPr="00D54F5C" w:rsidTr="00472A2B">
        <w:tc>
          <w:tcPr>
            <w:tcW w:w="1356" w:type="dxa"/>
            <w:shd w:val="clear" w:color="auto" w:fill="E6E6E6"/>
          </w:tcPr>
          <w:p w:rsidR="00472A2B" w:rsidRPr="00D54F5C" w:rsidRDefault="00472A2B" w:rsidP="00E01011">
            <w:pPr>
              <w:snapToGrid w:val="0"/>
              <w:rPr>
                <w:rFonts w:ascii="Arial" w:hAnsi="Arial" w:cs="Arial"/>
                <w:sz w:val="20"/>
              </w:rPr>
            </w:pPr>
            <w:r w:rsidRPr="00D54F5C">
              <w:rPr>
                <w:rFonts w:ascii="Arial" w:hAnsi="Arial" w:cs="Arial"/>
                <w:sz w:val="20"/>
              </w:rPr>
              <w:t>Code Postal *</w:t>
            </w:r>
          </w:p>
        </w:tc>
        <w:tc>
          <w:tcPr>
            <w:tcW w:w="531" w:type="dxa"/>
            <w:shd w:val="clear" w:color="auto" w:fill="auto"/>
          </w:tcPr>
          <w:p w:rsidR="00472A2B" w:rsidRPr="00D54F5C" w:rsidRDefault="00472A2B" w:rsidP="00E01011">
            <w:pPr>
              <w:snapToGrid w:val="0"/>
              <w:rPr>
                <w:rFonts w:ascii="Arial" w:hAnsi="Arial" w:cs="Arial"/>
                <w:sz w:val="20"/>
              </w:rPr>
            </w:pPr>
          </w:p>
        </w:tc>
        <w:tc>
          <w:tcPr>
            <w:tcW w:w="456" w:type="dxa"/>
            <w:shd w:val="clear" w:color="auto" w:fill="auto"/>
          </w:tcPr>
          <w:p w:rsidR="00472A2B" w:rsidRPr="00D54F5C" w:rsidRDefault="00472A2B" w:rsidP="00E01011">
            <w:pPr>
              <w:snapToGrid w:val="0"/>
              <w:rPr>
                <w:rFonts w:ascii="Arial" w:hAnsi="Arial" w:cs="Arial"/>
                <w:sz w:val="20"/>
              </w:rPr>
            </w:pPr>
          </w:p>
        </w:tc>
        <w:tc>
          <w:tcPr>
            <w:tcW w:w="1875" w:type="dxa"/>
            <w:gridSpan w:val="2"/>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389" w:type="dxa"/>
            <w:shd w:val="clear" w:color="auto" w:fill="E6E6E6"/>
          </w:tcPr>
          <w:p w:rsidR="00472A2B" w:rsidRPr="00D54F5C" w:rsidRDefault="00472A2B" w:rsidP="00E01011">
            <w:pPr>
              <w:snapToGrid w:val="0"/>
              <w:rPr>
                <w:rFonts w:ascii="Arial" w:hAnsi="Arial" w:cs="Arial"/>
                <w:sz w:val="20"/>
              </w:rPr>
            </w:pPr>
          </w:p>
        </w:tc>
        <w:tc>
          <w:tcPr>
            <w:tcW w:w="995" w:type="dxa"/>
            <w:shd w:val="clear" w:color="auto" w:fill="FFFFFF"/>
          </w:tcPr>
          <w:p w:rsidR="00472A2B" w:rsidRPr="00D54F5C" w:rsidRDefault="00472A2B" w:rsidP="006C67FA">
            <w:pPr>
              <w:snapToGrid w:val="0"/>
              <w:rPr>
                <w:rFonts w:ascii="Arial" w:hAnsi="Arial" w:cs="Arial"/>
                <w:i/>
                <w:sz w:val="20"/>
              </w:rPr>
            </w:pPr>
            <w:r w:rsidRPr="00D54F5C">
              <w:rPr>
                <w:rFonts w:ascii="Arial" w:hAnsi="Arial" w:cs="Arial"/>
                <w:i/>
                <w:sz w:val="20"/>
              </w:rPr>
              <w:t>Auteur</w:t>
            </w:r>
          </w:p>
        </w:tc>
        <w:tc>
          <w:tcPr>
            <w:tcW w:w="996" w:type="dxa"/>
            <w:tcBorders>
              <w:right w:val="single" w:sz="4" w:space="0" w:color="auto"/>
            </w:tcBorders>
            <w:shd w:val="clear" w:color="auto" w:fill="FFFFFF"/>
          </w:tcPr>
          <w:p w:rsidR="00472A2B" w:rsidRPr="00D54F5C" w:rsidRDefault="00472A2B" w:rsidP="00472A2B">
            <w:pPr>
              <w:snapToGrid w:val="0"/>
              <w:jc w:val="right"/>
              <w:rPr>
                <w:rFonts w:ascii="Arial" w:hAnsi="Arial" w:cs="Arial"/>
                <w:i/>
                <w:sz w:val="20"/>
              </w:rPr>
            </w:pPr>
            <w:r w:rsidRPr="00D54F5C">
              <w:rPr>
                <w:rFonts w:ascii="Arial" w:hAnsi="Arial" w:cs="Arial"/>
              </w:rPr>
              <w:t></w:t>
            </w:r>
          </w:p>
        </w:tc>
        <w:tc>
          <w:tcPr>
            <w:tcW w:w="847" w:type="dxa"/>
            <w:gridSpan w:val="2"/>
            <w:tcBorders>
              <w:left w:val="single" w:sz="4" w:space="0" w:color="auto"/>
            </w:tcBorders>
            <w:shd w:val="clear" w:color="auto" w:fill="FFFFFF"/>
          </w:tcPr>
          <w:p w:rsidR="00472A2B" w:rsidRPr="00D54F5C" w:rsidRDefault="00472A2B" w:rsidP="006C67FA">
            <w:pPr>
              <w:snapToGrid w:val="0"/>
              <w:rPr>
                <w:rFonts w:ascii="Arial" w:hAnsi="Arial" w:cs="Arial"/>
                <w:i/>
                <w:sz w:val="20"/>
              </w:rPr>
            </w:pPr>
            <w:r w:rsidRPr="00D54F5C">
              <w:rPr>
                <w:rFonts w:ascii="Arial" w:hAnsi="Arial" w:cs="Arial"/>
                <w:i/>
                <w:sz w:val="20"/>
              </w:rPr>
              <w:t>Titre</w:t>
            </w:r>
          </w:p>
        </w:tc>
        <w:tc>
          <w:tcPr>
            <w:tcW w:w="847" w:type="dxa"/>
            <w:shd w:val="clear" w:color="auto" w:fill="FFFFFF"/>
          </w:tcPr>
          <w:p w:rsidR="00472A2B" w:rsidRPr="00D54F5C" w:rsidRDefault="00472A2B" w:rsidP="00472A2B">
            <w:pPr>
              <w:snapToGrid w:val="0"/>
              <w:jc w:val="right"/>
              <w:rPr>
                <w:rFonts w:ascii="Arial" w:hAnsi="Arial" w:cs="Arial"/>
                <w:i/>
                <w:sz w:val="20"/>
              </w:rPr>
            </w:pPr>
            <w:r w:rsidRPr="00D54F5C">
              <w:rPr>
                <w:rFonts w:ascii="Arial" w:hAnsi="Arial" w:cs="Arial"/>
              </w:rPr>
              <w:t></w:t>
            </w:r>
          </w:p>
        </w:tc>
        <w:tc>
          <w:tcPr>
            <w:tcW w:w="1440" w:type="dxa"/>
            <w:shd w:val="clear" w:color="auto" w:fill="E6E6E6"/>
          </w:tcPr>
          <w:p w:rsidR="00472A2B" w:rsidRPr="00D54F5C" w:rsidRDefault="00472A2B" w:rsidP="00E01011">
            <w:pPr>
              <w:snapToGrid w:val="0"/>
              <w:rPr>
                <w:rFonts w:ascii="Arial" w:hAnsi="Arial" w:cs="Arial"/>
                <w:sz w:val="20"/>
              </w:rPr>
            </w:pPr>
          </w:p>
        </w:tc>
      </w:tr>
      <w:tr w:rsidR="00472A2B" w:rsidRPr="00D54F5C" w:rsidTr="00472A2B">
        <w:tc>
          <w:tcPr>
            <w:tcW w:w="1356" w:type="dxa"/>
            <w:shd w:val="clear" w:color="auto" w:fill="E6E6E6"/>
          </w:tcPr>
          <w:p w:rsidR="00472A2B" w:rsidRPr="00D54F5C" w:rsidRDefault="00472A2B" w:rsidP="00E01011">
            <w:pPr>
              <w:snapToGrid w:val="0"/>
              <w:rPr>
                <w:rFonts w:ascii="Arial" w:hAnsi="Arial" w:cs="Arial"/>
                <w:sz w:val="20"/>
              </w:rPr>
            </w:pPr>
          </w:p>
        </w:tc>
        <w:tc>
          <w:tcPr>
            <w:tcW w:w="531" w:type="dxa"/>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1875" w:type="dxa"/>
            <w:gridSpan w:val="2"/>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389" w:type="dxa"/>
            <w:shd w:val="clear" w:color="auto" w:fill="E6E6E6"/>
          </w:tcPr>
          <w:p w:rsidR="00472A2B" w:rsidRPr="00D54F5C" w:rsidRDefault="00472A2B" w:rsidP="00E01011">
            <w:pPr>
              <w:snapToGrid w:val="0"/>
              <w:rPr>
                <w:rFonts w:ascii="Arial" w:hAnsi="Arial" w:cs="Arial"/>
                <w:sz w:val="20"/>
              </w:rPr>
            </w:pPr>
          </w:p>
        </w:tc>
        <w:tc>
          <w:tcPr>
            <w:tcW w:w="995" w:type="dxa"/>
            <w:shd w:val="clear" w:color="auto" w:fill="FFFFFF"/>
          </w:tcPr>
          <w:p w:rsidR="00472A2B" w:rsidRPr="00D54F5C" w:rsidRDefault="00472A2B" w:rsidP="00AB4E82">
            <w:pPr>
              <w:tabs>
                <w:tab w:val="left" w:pos="2369"/>
              </w:tabs>
              <w:snapToGrid w:val="0"/>
              <w:rPr>
                <w:rFonts w:ascii="Arial" w:hAnsi="Arial" w:cs="Arial"/>
                <w:i/>
                <w:sz w:val="20"/>
              </w:rPr>
            </w:pPr>
            <w:r w:rsidRPr="00D54F5C">
              <w:rPr>
                <w:rFonts w:ascii="Arial" w:hAnsi="Arial" w:cs="Arial"/>
                <w:i/>
                <w:sz w:val="20"/>
              </w:rPr>
              <w:t>Auteur</w:t>
            </w:r>
            <w:r w:rsidRPr="00D54F5C">
              <w:rPr>
                <w:rFonts w:ascii="Arial" w:hAnsi="Arial" w:cs="Arial"/>
                <w:i/>
                <w:sz w:val="20"/>
              </w:rPr>
              <w:tab/>
            </w:r>
          </w:p>
        </w:tc>
        <w:tc>
          <w:tcPr>
            <w:tcW w:w="996" w:type="dxa"/>
            <w:tcBorders>
              <w:right w:val="single" w:sz="4" w:space="0" w:color="auto"/>
            </w:tcBorders>
            <w:shd w:val="clear" w:color="auto" w:fill="FFFFFF"/>
          </w:tcPr>
          <w:p w:rsidR="00472A2B" w:rsidRPr="00D54F5C" w:rsidRDefault="00472A2B" w:rsidP="00472A2B">
            <w:pPr>
              <w:tabs>
                <w:tab w:val="left" w:pos="2369"/>
              </w:tabs>
              <w:snapToGrid w:val="0"/>
              <w:jc w:val="right"/>
              <w:rPr>
                <w:rFonts w:ascii="Arial" w:hAnsi="Arial" w:cs="Arial"/>
                <w:i/>
                <w:sz w:val="20"/>
              </w:rPr>
            </w:pPr>
            <w:r w:rsidRPr="00D54F5C">
              <w:rPr>
                <w:rFonts w:ascii="Arial" w:hAnsi="Arial" w:cs="Arial"/>
              </w:rPr>
              <w:t></w:t>
            </w:r>
          </w:p>
        </w:tc>
        <w:tc>
          <w:tcPr>
            <w:tcW w:w="847" w:type="dxa"/>
            <w:gridSpan w:val="2"/>
            <w:tcBorders>
              <w:left w:val="single" w:sz="4" w:space="0" w:color="auto"/>
            </w:tcBorders>
            <w:shd w:val="clear" w:color="auto" w:fill="FFFFFF"/>
          </w:tcPr>
          <w:p w:rsidR="00472A2B" w:rsidRPr="00D54F5C" w:rsidRDefault="00472A2B" w:rsidP="00AB4E82">
            <w:pPr>
              <w:tabs>
                <w:tab w:val="left" w:pos="2369"/>
              </w:tabs>
              <w:snapToGrid w:val="0"/>
              <w:rPr>
                <w:rFonts w:ascii="Arial" w:hAnsi="Arial" w:cs="Arial"/>
                <w:i/>
                <w:sz w:val="20"/>
              </w:rPr>
            </w:pPr>
            <w:r w:rsidRPr="00D54F5C">
              <w:rPr>
                <w:rFonts w:ascii="Arial" w:hAnsi="Arial" w:cs="Arial"/>
                <w:i/>
                <w:sz w:val="20"/>
              </w:rPr>
              <w:t>Titre</w:t>
            </w:r>
          </w:p>
        </w:tc>
        <w:tc>
          <w:tcPr>
            <w:tcW w:w="847" w:type="dxa"/>
            <w:shd w:val="clear" w:color="auto" w:fill="FFFFFF"/>
          </w:tcPr>
          <w:p w:rsidR="00472A2B" w:rsidRPr="00D54F5C" w:rsidRDefault="00472A2B" w:rsidP="00472A2B">
            <w:pPr>
              <w:tabs>
                <w:tab w:val="left" w:pos="2369"/>
              </w:tabs>
              <w:snapToGrid w:val="0"/>
              <w:jc w:val="right"/>
              <w:rPr>
                <w:rFonts w:ascii="Arial" w:hAnsi="Arial" w:cs="Arial"/>
                <w:i/>
                <w:sz w:val="20"/>
              </w:rPr>
            </w:pPr>
            <w:r w:rsidRPr="00D54F5C">
              <w:rPr>
                <w:rFonts w:ascii="Arial" w:hAnsi="Arial" w:cs="Arial"/>
              </w:rPr>
              <w:t></w:t>
            </w:r>
          </w:p>
        </w:tc>
        <w:tc>
          <w:tcPr>
            <w:tcW w:w="1440" w:type="dxa"/>
            <w:shd w:val="clear" w:color="auto" w:fill="E6E6E6"/>
          </w:tcPr>
          <w:p w:rsidR="00472A2B" w:rsidRPr="00D54F5C" w:rsidRDefault="00472A2B" w:rsidP="006C67FA">
            <w:pPr>
              <w:snapToGrid w:val="0"/>
              <w:rPr>
                <w:rFonts w:ascii="Arial" w:hAnsi="Arial" w:cs="Arial"/>
                <w:i/>
                <w:sz w:val="20"/>
              </w:rPr>
            </w:pPr>
          </w:p>
        </w:tc>
      </w:tr>
      <w:tr w:rsidR="00472A2B" w:rsidRPr="00D54F5C" w:rsidTr="00AB4E82">
        <w:tc>
          <w:tcPr>
            <w:tcW w:w="1356" w:type="dxa"/>
            <w:shd w:val="clear" w:color="auto" w:fill="E6E6E6"/>
          </w:tcPr>
          <w:p w:rsidR="00472A2B" w:rsidRPr="00D54F5C" w:rsidRDefault="00472A2B" w:rsidP="00E01011">
            <w:pPr>
              <w:snapToGrid w:val="0"/>
              <w:rPr>
                <w:rFonts w:ascii="Arial" w:hAnsi="Arial" w:cs="Arial"/>
                <w:sz w:val="20"/>
              </w:rPr>
            </w:pPr>
            <w:r w:rsidRPr="00D54F5C">
              <w:rPr>
                <w:rFonts w:ascii="Arial" w:hAnsi="Arial" w:cs="Arial"/>
                <w:sz w:val="20"/>
              </w:rPr>
              <w:t>Ville *</w:t>
            </w:r>
          </w:p>
        </w:tc>
        <w:tc>
          <w:tcPr>
            <w:tcW w:w="531" w:type="dxa"/>
            <w:shd w:val="clear" w:color="auto" w:fill="FFFFFF"/>
          </w:tcPr>
          <w:p w:rsidR="00472A2B" w:rsidRPr="00D54F5C" w:rsidRDefault="00472A2B" w:rsidP="00E01011">
            <w:pPr>
              <w:snapToGrid w:val="0"/>
              <w:rPr>
                <w:rFonts w:ascii="Arial" w:hAnsi="Arial" w:cs="Arial"/>
                <w:sz w:val="20"/>
              </w:rPr>
            </w:pPr>
          </w:p>
        </w:tc>
        <w:tc>
          <w:tcPr>
            <w:tcW w:w="456" w:type="dxa"/>
            <w:shd w:val="clear" w:color="auto" w:fill="FFFFFF"/>
          </w:tcPr>
          <w:p w:rsidR="00472A2B" w:rsidRPr="00D54F5C" w:rsidRDefault="00472A2B" w:rsidP="00E01011">
            <w:pPr>
              <w:snapToGrid w:val="0"/>
              <w:rPr>
                <w:rFonts w:ascii="Arial" w:hAnsi="Arial" w:cs="Arial"/>
                <w:sz w:val="20"/>
              </w:rPr>
            </w:pPr>
          </w:p>
        </w:tc>
        <w:tc>
          <w:tcPr>
            <w:tcW w:w="1875" w:type="dxa"/>
            <w:gridSpan w:val="2"/>
            <w:shd w:val="clear" w:color="auto" w:fill="FFFFFF"/>
          </w:tcPr>
          <w:p w:rsidR="00472A2B" w:rsidRPr="00D54F5C" w:rsidRDefault="00472A2B" w:rsidP="00E01011">
            <w:pPr>
              <w:snapToGrid w:val="0"/>
              <w:rPr>
                <w:rFonts w:ascii="Arial" w:hAnsi="Arial" w:cs="Arial"/>
                <w:sz w:val="20"/>
              </w:rPr>
            </w:pPr>
          </w:p>
        </w:tc>
        <w:tc>
          <w:tcPr>
            <w:tcW w:w="456" w:type="dxa"/>
            <w:shd w:val="clear" w:color="auto" w:fill="FFFFFF"/>
          </w:tcPr>
          <w:p w:rsidR="00472A2B" w:rsidRPr="00D54F5C" w:rsidRDefault="00472A2B" w:rsidP="00E01011">
            <w:pPr>
              <w:snapToGrid w:val="0"/>
              <w:rPr>
                <w:rFonts w:ascii="Arial" w:hAnsi="Arial" w:cs="Arial"/>
                <w:sz w:val="20"/>
              </w:rPr>
            </w:pPr>
          </w:p>
        </w:tc>
        <w:tc>
          <w:tcPr>
            <w:tcW w:w="389" w:type="dxa"/>
            <w:shd w:val="clear" w:color="auto" w:fill="E6E6E6"/>
          </w:tcPr>
          <w:p w:rsidR="00472A2B" w:rsidRPr="00D54F5C" w:rsidRDefault="00472A2B" w:rsidP="00E01011">
            <w:pPr>
              <w:snapToGrid w:val="0"/>
              <w:rPr>
                <w:rFonts w:ascii="Arial" w:hAnsi="Arial" w:cs="Arial"/>
                <w:sz w:val="20"/>
              </w:rPr>
            </w:pPr>
          </w:p>
        </w:tc>
        <w:tc>
          <w:tcPr>
            <w:tcW w:w="2065" w:type="dxa"/>
            <w:gridSpan w:val="3"/>
            <w:shd w:val="clear" w:color="auto" w:fill="E6E6E6"/>
          </w:tcPr>
          <w:p w:rsidR="00472A2B" w:rsidRPr="00D54F5C" w:rsidRDefault="00472A2B" w:rsidP="00E01011">
            <w:pPr>
              <w:snapToGrid w:val="0"/>
              <w:rPr>
                <w:rFonts w:ascii="Arial" w:hAnsi="Arial" w:cs="Arial"/>
                <w:sz w:val="20"/>
              </w:rPr>
            </w:pPr>
          </w:p>
        </w:tc>
        <w:tc>
          <w:tcPr>
            <w:tcW w:w="1620" w:type="dxa"/>
            <w:gridSpan w:val="2"/>
            <w:shd w:val="clear" w:color="auto" w:fill="E6E6E6"/>
          </w:tcPr>
          <w:p w:rsidR="00472A2B" w:rsidRPr="00D54F5C" w:rsidRDefault="00472A2B" w:rsidP="00E01011">
            <w:pPr>
              <w:snapToGrid w:val="0"/>
              <w:rPr>
                <w:rFonts w:ascii="Arial" w:hAnsi="Arial" w:cs="Arial"/>
                <w:sz w:val="20"/>
              </w:rPr>
            </w:pPr>
          </w:p>
        </w:tc>
        <w:tc>
          <w:tcPr>
            <w:tcW w:w="1440" w:type="dxa"/>
            <w:shd w:val="clear" w:color="auto" w:fill="E6E6E6"/>
          </w:tcPr>
          <w:p w:rsidR="00472A2B" w:rsidRPr="00D54F5C" w:rsidRDefault="00472A2B" w:rsidP="00E01011">
            <w:pPr>
              <w:snapToGrid w:val="0"/>
              <w:rPr>
                <w:rFonts w:ascii="Arial" w:hAnsi="Arial" w:cs="Arial"/>
                <w:sz w:val="20"/>
              </w:rPr>
            </w:pPr>
          </w:p>
        </w:tc>
      </w:tr>
      <w:tr w:rsidR="00472A2B" w:rsidRPr="00D54F5C" w:rsidTr="006C67FA">
        <w:tc>
          <w:tcPr>
            <w:tcW w:w="1356" w:type="dxa"/>
            <w:shd w:val="clear" w:color="auto" w:fill="E6E6E6"/>
          </w:tcPr>
          <w:p w:rsidR="00472A2B" w:rsidRPr="00D54F5C" w:rsidRDefault="00472A2B" w:rsidP="00E01011">
            <w:pPr>
              <w:snapToGrid w:val="0"/>
              <w:rPr>
                <w:rFonts w:ascii="Arial" w:hAnsi="Arial" w:cs="Arial"/>
                <w:sz w:val="20"/>
              </w:rPr>
            </w:pPr>
          </w:p>
        </w:tc>
        <w:tc>
          <w:tcPr>
            <w:tcW w:w="531" w:type="dxa"/>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1875" w:type="dxa"/>
            <w:gridSpan w:val="2"/>
            <w:shd w:val="clear" w:color="auto" w:fill="E6E6E6"/>
          </w:tcPr>
          <w:p w:rsidR="00472A2B" w:rsidRPr="00D54F5C" w:rsidRDefault="00472A2B" w:rsidP="00E01011">
            <w:pPr>
              <w:snapToGrid w:val="0"/>
              <w:rPr>
                <w:rFonts w:ascii="Arial" w:hAnsi="Arial" w:cs="Arial"/>
                <w:sz w:val="20"/>
              </w:rPr>
            </w:pPr>
          </w:p>
        </w:tc>
        <w:tc>
          <w:tcPr>
            <w:tcW w:w="456" w:type="dxa"/>
            <w:shd w:val="clear" w:color="auto" w:fill="E6E6E6"/>
          </w:tcPr>
          <w:p w:rsidR="00472A2B" w:rsidRPr="00D54F5C" w:rsidRDefault="00472A2B" w:rsidP="00E01011">
            <w:pPr>
              <w:snapToGrid w:val="0"/>
              <w:rPr>
                <w:rFonts w:ascii="Arial" w:hAnsi="Arial" w:cs="Arial"/>
                <w:sz w:val="20"/>
              </w:rPr>
            </w:pPr>
          </w:p>
        </w:tc>
        <w:tc>
          <w:tcPr>
            <w:tcW w:w="389" w:type="dxa"/>
            <w:shd w:val="clear" w:color="auto" w:fill="E6E6E6"/>
          </w:tcPr>
          <w:p w:rsidR="00472A2B" w:rsidRPr="00D54F5C" w:rsidRDefault="00472A2B" w:rsidP="00E01011">
            <w:pPr>
              <w:snapToGrid w:val="0"/>
              <w:rPr>
                <w:rFonts w:ascii="Arial" w:hAnsi="Arial" w:cs="Arial"/>
                <w:sz w:val="20"/>
              </w:rPr>
            </w:pPr>
          </w:p>
        </w:tc>
        <w:tc>
          <w:tcPr>
            <w:tcW w:w="3685" w:type="dxa"/>
            <w:gridSpan w:val="5"/>
            <w:shd w:val="clear" w:color="auto" w:fill="E6E6E6"/>
          </w:tcPr>
          <w:p w:rsidR="00472A2B" w:rsidRPr="00D54F5C" w:rsidRDefault="00845008" w:rsidP="00AB4E82">
            <w:pPr>
              <w:snapToGrid w:val="0"/>
              <w:jc w:val="left"/>
              <w:rPr>
                <w:rFonts w:ascii="Arial" w:hAnsi="Arial" w:cs="Arial"/>
                <w:sz w:val="20"/>
              </w:rPr>
            </w:pPr>
            <w:r w:rsidRPr="00845008">
              <w:rPr>
                <w:rFonts w:ascii="Arial" w:hAnsi="Arial" w:cs="Arial"/>
                <w:noProof/>
                <w:lang w:eastAsia="fr-FR"/>
              </w:rPr>
              <w:pict>
                <v:shapetype id="_x0000_t202" coordsize="21600,21600" o:spt="202" path="m,l,21600r21600,l21600,xe">
                  <v:stroke joinstyle="miter"/>
                  <v:path gradientshapeok="t" o:connecttype="rect"/>
                </v:shapetype>
                <v:shape id="Text Box 10" o:spid="_x0000_s1026" type="#_x0000_t202" style="position:absolute;margin-left:69.4pt;margin-top:23.05pt;width:84.6pt;height:18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" fillcolor="silver" strokeweight=".5pt">
                  <v:textbox inset="1.65pt,1.65pt,1.65pt,1.65pt">
                    <w:txbxContent>
                      <w:p w:rsidR="00302444" w:rsidRDefault="00302444" w:rsidP="004B211F">
                        <w:pPr>
                          <w:jc w:val="center"/>
                          <w:rPr>
                            <w:b/>
                          </w:rPr>
                        </w:pPr>
                        <w:r>
                          <w:rPr>
                            <w:rFonts w:ascii="Webdings" w:hAnsi="Webdings"/>
                            <w:b/>
                          </w:rPr>
                          <w:t></w:t>
                        </w:r>
                        <w:r>
                          <w:rPr>
                            <w:b/>
                          </w:rPr>
                          <w:t>Valider</w:t>
                        </w:r>
                      </w:p>
                    </w:txbxContent>
                  </v:textbox>
                </v:shape>
              </w:pict>
            </w:r>
            <w:r w:rsidR="00472A2B" w:rsidRPr="00D54F5C">
              <w:rPr>
                <w:rFonts w:ascii="Arial" w:hAnsi="Arial" w:cs="Arial"/>
                <w:sz w:val="20"/>
              </w:rPr>
              <w:t>Les champs marqués d’une * sont obligatoires</w:t>
            </w:r>
          </w:p>
        </w:tc>
        <w:tc>
          <w:tcPr>
            <w:tcW w:w="1440" w:type="dxa"/>
            <w:shd w:val="clear" w:color="auto" w:fill="E6E6E6"/>
          </w:tcPr>
          <w:p w:rsidR="00472A2B" w:rsidRPr="00D54F5C" w:rsidRDefault="00472A2B" w:rsidP="00E01011">
            <w:pPr>
              <w:snapToGrid w:val="0"/>
              <w:rPr>
                <w:rFonts w:ascii="Arial" w:hAnsi="Arial" w:cs="Arial"/>
                <w:sz w:val="20"/>
              </w:rPr>
            </w:pPr>
          </w:p>
        </w:tc>
      </w:tr>
      <w:tr w:rsidR="00472A2B" w:rsidRPr="00D54F5C" w:rsidTr="00871849">
        <w:tc>
          <w:tcPr>
            <w:tcW w:w="1356" w:type="dxa"/>
            <w:shd w:val="clear" w:color="auto" w:fill="E6E6E6"/>
          </w:tcPr>
          <w:p w:rsidR="00472A2B" w:rsidRPr="00D54F5C" w:rsidRDefault="00472A2B" w:rsidP="00E01011">
            <w:pPr>
              <w:snapToGrid w:val="0"/>
              <w:rPr>
                <w:rFonts w:ascii="Arial" w:hAnsi="Arial" w:cs="Arial"/>
                <w:sz w:val="20"/>
              </w:rPr>
            </w:pPr>
            <w:r w:rsidRPr="00D54F5C">
              <w:rPr>
                <w:rFonts w:ascii="Arial" w:hAnsi="Arial" w:cs="Arial"/>
                <w:sz w:val="20"/>
              </w:rPr>
              <w:t>Pays *</w:t>
            </w:r>
          </w:p>
        </w:tc>
        <w:tc>
          <w:tcPr>
            <w:tcW w:w="2862" w:type="dxa"/>
            <w:gridSpan w:val="4"/>
            <w:shd w:val="clear" w:color="auto" w:fill="FFFFFF"/>
          </w:tcPr>
          <w:p w:rsidR="00472A2B" w:rsidRPr="00D54F5C" w:rsidRDefault="00472A2B" w:rsidP="00E01011">
            <w:pPr>
              <w:snapToGrid w:val="0"/>
              <w:rPr>
                <w:rFonts w:ascii="Arial" w:hAnsi="Arial" w:cs="Arial"/>
                <w:sz w:val="20"/>
              </w:rPr>
            </w:pPr>
            <w:r w:rsidRPr="00D54F5C">
              <w:rPr>
                <w:rFonts w:ascii="Arial" w:hAnsi="Arial" w:cs="Arial"/>
                <w:sz w:val="20"/>
              </w:rPr>
              <w:t>France</w:t>
            </w:r>
          </w:p>
        </w:tc>
        <w:tc>
          <w:tcPr>
            <w:tcW w:w="456" w:type="dxa"/>
            <w:shd w:val="clear" w:color="auto" w:fill="FFFFFF"/>
          </w:tcPr>
          <w:p w:rsidR="00472A2B" w:rsidRPr="00D54F5C" w:rsidRDefault="00472A2B" w:rsidP="00E01011">
            <w:pPr>
              <w:snapToGrid w:val="0"/>
              <w:jc w:val="right"/>
              <w:rPr>
                <w:rFonts w:ascii="Arial" w:hAnsi="Arial" w:cs="Arial"/>
              </w:rPr>
            </w:pPr>
            <w:r w:rsidRPr="00D54F5C">
              <w:rPr>
                <w:rFonts w:ascii="Arial" w:hAnsi="Arial" w:cs="Arial"/>
              </w:rPr>
              <w:t></w:t>
            </w:r>
          </w:p>
        </w:tc>
        <w:tc>
          <w:tcPr>
            <w:tcW w:w="389" w:type="dxa"/>
            <w:shd w:val="clear" w:color="auto" w:fill="E6E6E6"/>
          </w:tcPr>
          <w:p w:rsidR="00472A2B" w:rsidRPr="00D54F5C" w:rsidRDefault="00472A2B" w:rsidP="00E01011">
            <w:pPr>
              <w:snapToGrid w:val="0"/>
              <w:rPr>
                <w:rFonts w:ascii="Arial" w:hAnsi="Arial" w:cs="Arial"/>
                <w:sz w:val="20"/>
              </w:rPr>
            </w:pPr>
          </w:p>
        </w:tc>
        <w:tc>
          <w:tcPr>
            <w:tcW w:w="5125" w:type="dxa"/>
            <w:gridSpan w:val="6"/>
            <w:shd w:val="clear" w:color="auto" w:fill="E6E6E6"/>
          </w:tcPr>
          <w:p w:rsidR="00472A2B" w:rsidRPr="00D54F5C" w:rsidRDefault="00472A2B" w:rsidP="00E01011">
            <w:pPr>
              <w:snapToGrid w:val="0"/>
              <w:rPr>
                <w:rFonts w:ascii="Arial" w:hAnsi="Arial" w:cs="Arial"/>
                <w:sz w:val="20"/>
              </w:rPr>
            </w:pPr>
          </w:p>
        </w:tc>
      </w:tr>
      <w:tr w:rsidR="00472A2B" w:rsidRPr="00D54F5C" w:rsidTr="00E01011">
        <w:tc>
          <w:tcPr>
            <w:tcW w:w="1356" w:type="dxa"/>
            <w:shd w:val="clear" w:color="auto" w:fill="E6E6E6"/>
          </w:tcPr>
          <w:p w:rsidR="00472A2B" w:rsidRPr="00D54F5C" w:rsidRDefault="00472A2B" w:rsidP="00E01011">
            <w:pPr>
              <w:snapToGrid w:val="0"/>
              <w:rPr>
                <w:rFonts w:ascii="Arial" w:hAnsi="Arial" w:cs="Arial"/>
                <w:sz w:val="12"/>
                <w:szCs w:val="12"/>
              </w:rPr>
            </w:pPr>
          </w:p>
        </w:tc>
        <w:tc>
          <w:tcPr>
            <w:tcW w:w="531" w:type="dxa"/>
            <w:shd w:val="clear" w:color="auto" w:fill="E6E6E6"/>
          </w:tcPr>
          <w:p w:rsidR="00472A2B" w:rsidRPr="00D54F5C" w:rsidRDefault="00472A2B" w:rsidP="00E01011">
            <w:pPr>
              <w:snapToGrid w:val="0"/>
              <w:rPr>
                <w:rFonts w:ascii="Arial" w:hAnsi="Arial" w:cs="Arial"/>
                <w:sz w:val="12"/>
                <w:szCs w:val="12"/>
              </w:rPr>
            </w:pPr>
          </w:p>
        </w:tc>
        <w:tc>
          <w:tcPr>
            <w:tcW w:w="767" w:type="dxa"/>
            <w:gridSpan w:val="2"/>
            <w:shd w:val="clear" w:color="auto" w:fill="E6E6E6"/>
          </w:tcPr>
          <w:p w:rsidR="00472A2B" w:rsidRPr="00D54F5C" w:rsidRDefault="00472A2B" w:rsidP="00E01011">
            <w:pPr>
              <w:snapToGrid w:val="0"/>
              <w:rPr>
                <w:rFonts w:ascii="Arial" w:hAnsi="Arial" w:cs="Arial"/>
                <w:sz w:val="12"/>
                <w:szCs w:val="12"/>
              </w:rPr>
            </w:pPr>
          </w:p>
        </w:tc>
        <w:tc>
          <w:tcPr>
            <w:tcW w:w="1564" w:type="dxa"/>
            <w:shd w:val="clear" w:color="auto" w:fill="E6E6E6"/>
          </w:tcPr>
          <w:p w:rsidR="00472A2B" w:rsidRPr="00D54F5C" w:rsidRDefault="00472A2B" w:rsidP="00E01011">
            <w:pPr>
              <w:snapToGrid w:val="0"/>
              <w:rPr>
                <w:rFonts w:ascii="Arial" w:hAnsi="Arial" w:cs="Arial"/>
                <w:sz w:val="12"/>
                <w:szCs w:val="12"/>
              </w:rPr>
            </w:pPr>
          </w:p>
        </w:tc>
        <w:tc>
          <w:tcPr>
            <w:tcW w:w="456" w:type="dxa"/>
            <w:shd w:val="clear" w:color="auto" w:fill="E6E6E6"/>
          </w:tcPr>
          <w:p w:rsidR="00472A2B" w:rsidRPr="00D54F5C" w:rsidRDefault="00472A2B" w:rsidP="00E01011">
            <w:pPr>
              <w:snapToGrid w:val="0"/>
              <w:rPr>
                <w:rFonts w:ascii="Arial" w:hAnsi="Arial" w:cs="Arial"/>
                <w:sz w:val="12"/>
                <w:szCs w:val="12"/>
              </w:rPr>
            </w:pPr>
          </w:p>
        </w:tc>
        <w:tc>
          <w:tcPr>
            <w:tcW w:w="389" w:type="dxa"/>
            <w:shd w:val="clear" w:color="auto" w:fill="E6E6E6"/>
          </w:tcPr>
          <w:p w:rsidR="00472A2B" w:rsidRPr="00D54F5C" w:rsidRDefault="00472A2B" w:rsidP="00E01011">
            <w:pPr>
              <w:snapToGrid w:val="0"/>
              <w:rPr>
                <w:rFonts w:ascii="Arial" w:hAnsi="Arial" w:cs="Arial"/>
                <w:sz w:val="12"/>
                <w:szCs w:val="12"/>
              </w:rPr>
            </w:pPr>
          </w:p>
        </w:tc>
        <w:tc>
          <w:tcPr>
            <w:tcW w:w="2065" w:type="dxa"/>
            <w:gridSpan w:val="3"/>
            <w:shd w:val="clear" w:color="auto" w:fill="E6E6E6"/>
          </w:tcPr>
          <w:p w:rsidR="00472A2B" w:rsidRPr="00D54F5C" w:rsidRDefault="00472A2B" w:rsidP="00E01011">
            <w:pPr>
              <w:snapToGrid w:val="0"/>
              <w:rPr>
                <w:rFonts w:ascii="Arial" w:hAnsi="Arial" w:cs="Arial"/>
                <w:sz w:val="12"/>
                <w:szCs w:val="12"/>
              </w:rPr>
            </w:pPr>
          </w:p>
        </w:tc>
        <w:tc>
          <w:tcPr>
            <w:tcW w:w="1620" w:type="dxa"/>
            <w:gridSpan w:val="2"/>
            <w:shd w:val="clear" w:color="auto" w:fill="E6E6E6"/>
          </w:tcPr>
          <w:p w:rsidR="00472A2B" w:rsidRPr="00D54F5C" w:rsidRDefault="00472A2B" w:rsidP="00E01011">
            <w:pPr>
              <w:snapToGrid w:val="0"/>
              <w:rPr>
                <w:rFonts w:ascii="Arial" w:hAnsi="Arial" w:cs="Arial"/>
                <w:sz w:val="12"/>
                <w:szCs w:val="12"/>
              </w:rPr>
            </w:pPr>
          </w:p>
        </w:tc>
        <w:tc>
          <w:tcPr>
            <w:tcW w:w="1440" w:type="dxa"/>
            <w:shd w:val="clear" w:color="auto" w:fill="E6E6E6"/>
          </w:tcPr>
          <w:p w:rsidR="00472A2B" w:rsidRPr="00D54F5C" w:rsidRDefault="00472A2B" w:rsidP="00E01011">
            <w:pPr>
              <w:snapToGrid w:val="0"/>
              <w:rPr>
                <w:rFonts w:ascii="Arial" w:hAnsi="Arial" w:cs="Arial"/>
                <w:sz w:val="12"/>
                <w:szCs w:val="12"/>
              </w:rPr>
            </w:pPr>
          </w:p>
        </w:tc>
      </w:tr>
    </w:tbl>
    <w:p w:rsidR="008626FA" w:rsidRPr="00D54F5C" w:rsidRDefault="008626FA" w:rsidP="00BC3D73">
      <w:pPr>
        <w:spacing w:before="60"/>
        <w:rPr>
          <w:rFonts w:ascii="Arial" w:hAnsi="Arial" w:cs="Arial"/>
        </w:rPr>
      </w:pPr>
    </w:p>
    <w:p w:rsidR="00302444" w:rsidRPr="00D54F5C" w:rsidRDefault="00302444" w:rsidP="00EF4289">
      <w:pPr>
        <w:pBdr>
          <w:top w:val="single" w:sz="4" w:space="1" w:color="auto"/>
          <w:left w:val="single" w:sz="4" w:space="4" w:color="auto"/>
          <w:bottom w:val="single" w:sz="4" w:space="1" w:color="auto"/>
          <w:right w:val="single" w:sz="4" w:space="4" w:color="auto"/>
        </w:pBdr>
        <w:spacing w:before="60"/>
        <w:rPr>
          <w:rFonts w:ascii="Arial" w:hAnsi="Arial" w:cs="Arial"/>
          <w:b/>
          <w:i/>
        </w:rPr>
      </w:pPr>
      <w:r w:rsidRPr="00D54F5C">
        <w:rPr>
          <w:rFonts w:ascii="Arial" w:hAnsi="Arial" w:cs="Arial"/>
          <w:b/>
          <w:i/>
        </w:rPr>
        <w:t xml:space="preserve">Annexe 2 : </w:t>
      </w:r>
      <w:r w:rsidR="003668E4" w:rsidRPr="00D54F5C">
        <w:rPr>
          <w:rFonts w:ascii="Arial" w:hAnsi="Arial" w:cs="Arial"/>
          <w:b/>
          <w:i/>
        </w:rPr>
        <w:t>Description du</w:t>
      </w:r>
      <w:r w:rsidRPr="00D54F5C">
        <w:rPr>
          <w:rFonts w:ascii="Arial" w:hAnsi="Arial" w:cs="Arial"/>
          <w:b/>
          <w:i/>
        </w:rPr>
        <w:t xml:space="preserve"> processus de prévente de badge</w:t>
      </w:r>
    </w:p>
    <w:p w:rsidR="00302444" w:rsidRPr="00D54F5C" w:rsidRDefault="00302444" w:rsidP="00302444">
      <w:pPr>
        <w:pStyle w:val="Paragraphedeliste"/>
        <w:numPr>
          <w:ilvl w:val="0"/>
          <w:numId w:val="14"/>
        </w:numPr>
        <w:spacing w:before="60"/>
        <w:rPr>
          <w:rFonts w:ascii="Arial" w:hAnsi="Arial" w:cs="Arial"/>
        </w:rPr>
      </w:pPr>
      <w:r w:rsidRPr="00D54F5C">
        <w:rPr>
          <w:rFonts w:ascii="Arial" w:hAnsi="Arial" w:cs="Arial"/>
        </w:rPr>
        <w:t xml:space="preserve">Le </w:t>
      </w:r>
      <w:r w:rsidR="00AF2920" w:rsidRPr="00D54F5C">
        <w:rPr>
          <w:rFonts w:ascii="Arial" w:hAnsi="Arial" w:cs="Arial"/>
        </w:rPr>
        <w:t xml:space="preserve">futur </w:t>
      </w:r>
      <w:r w:rsidRPr="00D54F5C">
        <w:rPr>
          <w:rFonts w:ascii="Arial" w:hAnsi="Arial" w:cs="Arial"/>
        </w:rPr>
        <w:t xml:space="preserve">visiteur accède </w:t>
      </w:r>
      <w:r w:rsidR="00560A4A">
        <w:rPr>
          <w:rFonts w:ascii="Arial" w:hAnsi="Arial" w:cs="Arial"/>
        </w:rPr>
        <w:t xml:space="preserve">au </w:t>
      </w:r>
      <w:r w:rsidRPr="00D54F5C">
        <w:rPr>
          <w:rFonts w:ascii="Arial" w:hAnsi="Arial" w:cs="Arial"/>
        </w:rPr>
        <w:t>formulaire de prévente (annexe 1).</w:t>
      </w:r>
    </w:p>
    <w:p w:rsidR="00302444" w:rsidRPr="00D54F5C" w:rsidRDefault="00302444" w:rsidP="00302444">
      <w:pPr>
        <w:pStyle w:val="Paragraphedeliste"/>
        <w:numPr>
          <w:ilvl w:val="0"/>
          <w:numId w:val="14"/>
        </w:numPr>
        <w:spacing w:before="60"/>
        <w:rPr>
          <w:rFonts w:ascii="Arial" w:hAnsi="Arial" w:cs="Arial"/>
        </w:rPr>
      </w:pPr>
      <w:r w:rsidRPr="00D54F5C">
        <w:rPr>
          <w:rFonts w:ascii="Arial" w:hAnsi="Arial" w:cs="Arial"/>
        </w:rPr>
        <w:t>Il saisit les informations le concernant.</w:t>
      </w:r>
    </w:p>
    <w:p w:rsidR="00302444" w:rsidRPr="00D54F5C" w:rsidRDefault="00302444" w:rsidP="00302444">
      <w:pPr>
        <w:pStyle w:val="Paragraphedeliste"/>
        <w:numPr>
          <w:ilvl w:val="0"/>
          <w:numId w:val="14"/>
        </w:numPr>
        <w:spacing w:before="60"/>
        <w:rPr>
          <w:rFonts w:ascii="Arial" w:hAnsi="Arial" w:cs="Arial"/>
        </w:rPr>
      </w:pPr>
      <w:r w:rsidRPr="00D54F5C">
        <w:rPr>
          <w:rFonts w:ascii="Arial" w:hAnsi="Arial" w:cs="Arial"/>
        </w:rPr>
        <w:t>Il paie :</w:t>
      </w:r>
    </w:p>
    <w:p w:rsidR="00302444" w:rsidRPr="00D54F5C" w:rsidRDefault="00302444" w:rsidP="00302444">
      <w:pPr>
        <w:pStyle w:val="Paragraphedeliste"/>
        <w:numPr>
          <w:ilvl w:val="0"/>
          <w:numId w:val="15"/>
        </w:numPr>
        <w:spacing w:before="60"/>
        <w:rPr>
          <w:rFonts w:ascii="Arial" w:hAnsi="Arial" w:cs="Arial"/>
        </w:rPr>
      </w:pPr>
      <w:r w:rsidRPr="00D54F5C">
        <w:rPr>
          <w:rFonts w:ascii="Arial" w:hAnsi="Arial" w:cs="Arial"/>
        </w:rPr>
        <w:t>Si son paiement est refusé sa demande est abandonnée ;</w:t>
      </w:r>
    </w:p>
    <w:p w:rsidR="00302444" w:rsidRPr="00D54F5C" w:rsidRDefault="00302444" w:rsidP="00302444">
      <w:pPr>
        <w:pStyle w:val="Paragraphedeliste"/>
        <w:numPr>
          <w:ilvl w:val="0"/>
          <w:numId w:val="15"/>
        </w:numPr>
        <w:spacing w:before="60"/>
        <w:rPr>
          <w:rFonts w:ascii="Arial" w:hAnsi="Arial" w:cs="Arial"/>
        </w:rPr>
      </w:pPr>
      <w:r w:rsidRPr="00D54F5C">
        <w:rPr>
          <w:rFonts w:ascii="Arial" w:hAnsi="Arial" w:cs="Arial"/>
        </w:rPr>
        <w:t xml:space="preserve">Sinon </w:t>
      </w:r>
      <w:r w:rsidR="00EF4289" w:rsidRPr="00D54F5C">
        <w:rPr>
          <w:rFonts w:ascii="Arial" w:hAnsi="Arial" w:cs="Arial"/>
        </w:rPr>
        <w:t>le processus se poursuit et sa demande est acceptée.</w:t>
      </w:r>
    </w:p>
    <w:p w:rsidR="00302444" w:rsidRPr="00D54F5C" w:rsidRDefault="00EF4289" w:rsidP="00302444">
      <w:pPr>
        <w:pStyle w:val="Paragraphedeliste"/>
        <w:numPr>
          <w:ilvl w:val="0"/>
          <w:numId w:val="14"/>
        </w:numPr>
        <w:spacing w:before="60"/>
        <w:rPr>
          <w:rFonts w:ascii="Arial" w:hAnsi="Arial" w:cs="Arial"/>
        </w:rPr>
      </w:pPr>
      <w:r w:rsidRPr="00D54F5C">
        <w:rPr>
          <w:rFonts w:ascii="Arial" w:hAnsi="Arial" w:cs="Arial"/>
        </w:rPr>
        <w:t>Le visiteur reçoit par mail sa contremarque qu’il échangera auprès de l’accueil du festival le jour de sa venue.</w:t>
      </w:r>
    </w:p>
    <w:p w:rsidR="008626FA" w:rsidRPr="00D54F5C" w:rsidRDefault="008626FA" w:rsidP="00BC3D73">
      <w:pPr>
        <w:spacing w:before="60"/>
        <w:rPr>
          <w:rFonts w:ascii="Arial" w:hAnsi="Arial" w:cs="Arial"/>
        </w:rPr>
      </w:pPr>
    </w:p>
    <w:p w:rsidR="008626FA" w:rsidRPr="00D54F5C" w:rsidRDefault="008626FA" w:rsidP="008626FA">
      <w:pPr>
        <w:pBdr>
          <w:top w:val="single" w:sz="4" w:space="1" w:color="auto"/>
          <w:left w:val="single" w:sz="4" w:space="4" w:color="auto"/>
          <w:bottom w:val="single" w:sz="4" w:space="1" w:color="auto"/>
          <w:right w:val="single" w:sz="4" w:space="4" w:color="auto"/>
        </w:pBdr>
        <w:spacing w:before="60"/>
        <w:rPr>
          <w:rFonts w:ascii="Arial" w:hAnsi="Arial" w:cs="Arial"/>
          <w:b/>
          <w:i/>
        </w:rPr>
      </w:pPr>
      <w:r w:rsidRPr="00D54F5C">
        <w:rPr>
          <w:rFonts w:ascii="Arial" w:hAnsi="Arial" w:cs="Arial"/>
          <w:b/>
          <w:i/>
        </w:rPr>
        <w:t xml:space="preserve">Annexe 3 : </w:t>
      </w:r>
      <w:r w:rsidR="00365074" w:rsidRPr="00D54F5C">
        <w:rPr>
          <w:rFonts w:ascii="Arial" w:hAnsi="Arial" w:cs="Arial"/>
          <w:b/>
          <w:i/>
        </w:rPr>
        <w:t>Extrait du s</w:t>
      </w:r>
      <w:r w:rsidRPr="00D54F5C">
        <w:rPr>
          <w:rFonts w:ascii="Arial" w:hAnsi="Arial" w:cs="Arial"/>
          <w:b/>
          <w:i/>
        </w:rPr>
        <w:t>chéma relationnel</w:t>
      </w:r>
      <w:r w:rsidR="00365074" w:rsidRPr="00D54F5C">
        <w:rPr>
          <w:rFonts w:ascii="Arial" w:hAnsi="Arial" w:cs="Arial"/>
          <w:b/>
          <w:i/>
        </w:rPr>
        <w:t xml:space="preserve"> correspondant à une demande de badge</w:t>
      </w:r>
    </w:p>
    <w:p w:rsidR="00365074" w:rsidRPr="00D54F5C" w:rsidRDefault="00365074" w:rsidP="007604F5">
      <w:pPr>
        <w:spacing w:after="0"/>
        <w:rPr>
          <w:rFonts w:ascii="Arial" w:hAnsi="Arial" w:cs="Arial"/>
          <w:bCs/>
        </w:rPr>
      </w:pPr>
      <w:r w:rsidRPr="00D54F5C">
        <w:rPr>
          <w:rFonts w:ascii="Arial" w:hAnsi="Arial" w:cs="Arial"/>
          <w:b/>
          <w:bCs/>
        </w:rPr>
        <w:t>Visiteur</w:t>
      </w:r>
      <w:r w:rsidR="00FF2573" w:rsidRPr="00D54F5C">
        <w:rPr>
          <w:rFonts w:ascii="Arial" w:hAnsi="Arial" w:cs="Arial"/>
          <w:bCs/>
        </w:rPr>
        <w:t xml:space="preserve"> </w:t>
      </w:r>
      <w:r w:rsidRPr="00D54F5C">
        <w:rPr>
          <w:rFonts w:ascii="Arial" w:hAnsi="Arial" w:cs="Arial"/>
          <w:bCs/>
        </w:rPr>
        <w:t>(</w:t>
      </w:r>
      <w:r w:rsidR="007604F5" w:rsidRPr="00D54F5C">
        <w:rPr>
          <w:rFonts w:ascii="Arial" w:hAnsi="Arial" w:cs="Arial"/>
          <w:bCs/>
        </w:rPr>
        <w:t>id</w:t>
      </w:r>
      <w:r w:rsidRPr="00D54F5C">
        <w:rPr>
          <w:rFonts w:ascii="Arial" w:hAnsi="Arial" w:cs="Arial"/>
          <w:bCs/>
        </w:rPr>
        <w:t xml:space="preserve">, nom, </w:t>
      </w:r>
      <w:proofErr w:type="spellStart"/>
      <w:r w:rsidRPr="00D54F5C">
        <w:rPr>
          <w:rFonts w:ascii="Arial" w:hAnsi="Arial" w:cs="Arial"/>
          <w:bCs/>
        </w:rPr>
        <w:t>prenom</w:t>
      </w:r>
      <w:proofErr w:type="spellEnd"/>
      <w:r w:rsidRPr="00D54F5C">
        <w:rPr>
          <w:rFonts w:ascii="Arial" w:hAnsi="Arial" w:cs="Arial"/>
          <w:bCs/>
        </w:rPr>
        <w:t xml:space="preserve">, courriel, adresse, </w:t>
      </w:r>
      <w:proofErr w:type="spellStart"/>
      <w:r w:rsidRPr="00D54F5C">
        <w:rPr>
          <w:rFonts w:ascii="Arial" w:hAnsi="Arial" w:cs="Arial"/>
          <w:bCs/>
        </w:rPr>
        <w:t>codePostal</w:t>
      </w:r>
      <w:proofErr w:type="spellEnd"/>
      <w:r w:rsidRPr="00D54F5C">
        <w:rPr>
          <w:rFonts w:ascii="Arial" w:hAnsi="Arial" w:cs="Arial"/>
          <w:bCs/>
        </w:rPr>
        <w:t xml:space="preserve">, ville, pays, </w:t>
      </w:r>
      <w:proofErr w:type="spellStart"/>
      <w:r w:rsidRPr="00D54F5C">
        <w:rPr>
          <w:rFonts w:ascii="Arial" w:hAnsi="Arial" w:cs="Arial"/>
          <w:bCs/>
        </w:rPr>
        <w:t>dateNaissance</w:t>
      </w:r>
      <w:proofErr w:type="spellEnd"/>
      <w:r w:rsidRPr="00D54F5C">
        <w:rPr>
          <w:rFonts w:ascii="Arial" w:hAnsi="Arial" w:cs="Arial"/>
          <w:bCs/>
        </w:rPr>
        <w:t xml:space="preserve">, </w:t>
      </w:r>
      <w:proofErr w:type="spellStart"/>
      <w:r w:rsidRPr="00D54F5C">
        <w:rPr>
          <w:rFonts w:ascii="Arial" w:hAnsi="Arial" w:cs="Arial"/>
          <w:bCs/>
        </w:rPr>
        <w:t>telephone</w:t>
      </w:r>
      <w:proofErr w:type="spellEnd"/>
      <w:r w:rsidRPr="00D54F5C">
        <w:rPr>
          <w:rFonts w:ascii="Arial" w:hAnsi="Arial" w:cs="Arial"/>
          <w:bCs/>
        </w:rPr>
        <w:t>)</w:t>
      </w:r>
    </w:p>
    <w:p w:rsidR="00365074" w:rsidRPr="00D54F5C" w:rsidRDefault="00365074" w:rsidP="00FF2573">
      <w:pPr>
        <w:spacing w:after="0"/>
        <w:ind w:firstLine="708"/>
        <w:rPr>
          <w:rFonts w:ascii="Arial" w:hAnsi="Arial" w:cs="Arial"/>
          <w:bCs/>
        </w:rPr>
      </w:pPr>
      <w:r w:rsidRPr="00D54F5C">
        <w:rPr>
          <w:rFonts w:ascii="Arial" w:hAnsi="Arial" w:cs="Arial"/>
          <w:bCs/>
        </w:rPr>
        <w:t>Clé primaire :</w:t>
      </w:r>
      <w:r w:rsidRPr="00D54F5C">
        <w:rPr>
          <w:rFonts w:ascii="Arial" w:hAnsi="Arial" w:cs="Arial"/>
          <w:bCs/>
        </w:rPr>
        <w:tab/>
      </w:r>
      <w:r w:rsidR="00FF2573" w:rsidRPr="00D54F5C">
        <w:rPr>
          <w:rFonts w:ascii="Arial" w:hAnsi="Arial" w:cs="Arial"/>
          <w:bCs/>
        </w:rPr>
        <w:t>id</w:t>
      </w:r>
    </w:p>
    <w:p w:rsidR="00365074" w:rsidRPr="00D54F5C" w:rsidRDefault="00365074" w:rsidP="007604F5">
      <w:pPr>
        <w:spacing w:after="0"/>
        <w:rPr>
          <w:rFonts w:ascii="Arial" w:hAnsi="Arial" w:cs="Arial"/>
        </w:rPr>
      </w:pPr>
      <w:r w:rsidRPr="00D54F5C">
        <w:rPr>
          <w:rFonts w:ascii="Arial" w:hAnsi="Arial" w:cs="Arial"/>
          <w:b/>
        </w:rPr>
        <w:t>Auteur</w:t>
      </w:r>
      <w:r w:rsidR="00FF2573" w:rsidRPr="00D54F5C">
        <w:rPr>
          <w:rFonts w:ascii="Arial" w:hAnsi="Arial" w:cs="Arial"/>
          <w:b/>
        </w:rPr>
        <w:t xml:space="preserve"> </w:t>
      </w:r>
      <w:r w:rsidRPr="00D54F5C">
        <w:rPr>
          <w:rFonts w:ascii="Arial" w:hAnsi="Arial" w:cs="Arial"/>
        </w:rPr>
        <w:t>(</w:t>
      </w:r>
      <w:r w:rsidR="00FF2573" w:rsidRPr="00D54F5C">
        <w:rPr>
          <w:rFonts w:ascii="Arial" w:hAnsi="Arial" w:cs="Arial"/>
        </w:rPr>
        <w:t xml:space="preserve">id, nom, </w:t>
      </w:r>
      <w:proofErr w:type="spellStart"/>
      <w:r w:rsidR="00FF2573" w:rsidRPr="00D54F5C">
        <w:rPr>
          <w:rFonts w:ascii="Arial" w:hAnsi="Arial" w:cs="Arial"/>
        </w:rPr>
        <w:t>prenom</w:t>
      </w:r>
      <w:proofErr w:type="spellEnd"/>
      <w:r w:rsidRPr="00D54F5C">
        <w:rPr>
          <w:rFonts w:ascii="Arial" w:hAnsi="Arial" w:cs="Arial"/>
        </w:rPr>
        <w:t>)</w:t>
      </w:r>
    </w:p>
    <w:p w:rsidR="00365074" w:rsidRPr="00D54F5C" w:rsidRDefault="00365074" w:rsidP="00FF2573">
      <w:pPr>
        <w:spacing w:after="0"/>
        <w:ind w:left="708"/>
        <w:rPr>
          <w:rFonts w:ascii="Arial" w:hAnsi="Arial" w:cs="Arial"/>
          <w:bCs/>
        </w:rPr>
      </w:pPr>
      <w:r w:rsidRPr="00D54F5C">
        <w:rPr>
          <w:rFonts w:ascii="Arial" w:hAnsi="Arial" w:cs="Arial"/>
          <w:bCs/>
        </w:rPr>
        <w:t>Clé primaire :</w:t>
      </w:r>
      <w:r w:rsidRPr="00D54F5C">
        <w:rPr>
          <w:rFonts w:ascii="Arial" w:hAnsi="Arial" w:cs="Arial"/>
          <w:bCs/>
        </w:rPr>
        <w:tab/>
      </w:r>
      <w:r w:rsidR="00FF2573" w:rsidRPr="00D54F5C">
        <w:rPr>
          <w:rFonts w:ascii="Arial" w:hAnsi="Arial" w:cs="Arial"/>
          <w:bCs/>
        </w:rPr>
        <w:t>id</w:t>
      </w:r>
    </w:p>
    <w:p w:rsidR="00365074" w:rsidRPr="00D54F5C" w:rsidRDefault="00FF2573" w:rsidP="007604F5">
      <w:pPr>
        <w:spacing w:after="0"/>
        <w:rPr>
          <w:rFonts w:ascii="Arial" w:hAnsi="Arial" w:cs="Arial"/>
        </w:rPr>
      </w:pPr>
      <w:r w:rsidRPr="00D54F5C">
        <w:rPr>
          <w:rFonts w:ascii="Arial" w:hAnsi="Arial" w:cs="Arial"/>
          <w:b/>
        </w:rPr>
        <w:t>Album</w:t>
      </w:r>
      <w:r w:rsidR="00365074" w:rsidRPr="00D54F5C">
        <w:rPr>
          <w:rFonts w:ascii="Arial" w:hAnsi="Arial" w:cs="Arial"/>
          <w:b/>
        </w:rPr>
        <w:tab/>
      </w:r>
      <w:r w:rsidRPr="00D54F5C">
        <w:rPr>
          <w:rFonts w:ascii="Arial" w:hAnsi="Arial" w:cs="Arial"/>
          <w:b/>
        </w:rPr>
        <w:t xml:space="preserve"> </w:t>
      </w:r>
      <w:r w:rsidR="00365074" w:rsidRPr="00D54F5C">
        <w:rPr>
          <w:rFonts w:ascii="Arial" w:hAnsi="Arial" w:cs="Arial"/>
        </w:rPr>
        <w:t>(</w:t>
      </w:r>
      <w:r w:rsidRPr="00D54F5C">
        <w:rPr>
          <w:rFonts w:ascii="Arial" w:hAnsi="Arial" w:cs="Arial"/>
        </w:rPr>
        <w:t>id</w:t>
      </w:r>
      <w:r w:rsidR="00365074" w:rsidRPr="00D54F5C">
        <w:rPr>
          <w:rFonts w:ascii="Arial" w:hAnsi="Arial" w:cs="Arial"/>
        </w:rPr>
        <w:t xml:space="preserve">, </w:t>
      </w:r>
      <w:r w:rsidRPr="00D54F5C">
        <w:rPr>
          <w:rFonts w:ascii="Arial" w:hAnsi="Arial" w:cs="Arial"/>
        </w:rPr>
        <w:t xml:space="preserve">titre, </w:t>
      </w:r>
      <w:proofErr w:type="spellStart"/>
      <w:r w:rsidRPr="00D54F5C">
        <w:rPr>
          <w:rFonts w:ascii="Arial" w:hAnsi="Arial" w:cs="Arial"/>
        </w:rPr>
        <w:t>dateParution</w:t>
      </w:r>
      <w:proofErr w:type="spellEnd"/>
      <w:r w:rsidRPr="00D54F5C">
        <w:rPr>
          <w:rFonts w:ascii="Arial" w:hAnsi="Arial" w:cs="Arial"/>
        </w:rPr>
        <w:t xml:space="preserve">, </w:t>
      </w:r>
      <w:proofErr w:type="spellStart"/>
      <w:r w:rsidRPr="00D54F5C">
        <w:rPr>
          <w:rFonts w:ascii="Arial" w:hAnsi="Arial" w:cs="Arial"/>
        </w:rPr>
        <w:t>idAuteur</w:t>
      </w:r>
      <w:proofErr w:type="spellEnd"/>
      <w:r w:rsidR="00365074" w:rsidRPr="00D54F5C">
        <w:rPr>
          <w:rFonts w:ascii="Arial" w:hAnsi="Arial" w:cs="Arial"/>
        </w:rPr>
        <w:t>)</w:t>
      </w:r>
    </w:p>
    <w:p w:rsidR="00365074" w:rsidRPr="00D54F5C" w:rsidRDefault="00365074" w:rsidP="00FF2573">
      <w:pPr>
        <w:spacing w:after="0"/>
        <w:ind w:left="708"/>
        <w:rPr>
          <w:rFonts w:ascii="Arial" w:hAnsi="Arial" w:cs="Arial"/>
          <w:bCs/>
        </w:rPr>
      </w:pPr>
      <w:r w:rsidRPr="00D54F5C">
        <w:rPr>
          <w:rFonts w:ascii="Arial" w:hAnsi="Arial" w:cs="Arial"/>
          <w:bCs/>
        </w:rPr>
        <w:t>Clé primaire :</w:t>
      </w:r>
      <w:r w:rsidRPr="00D54F5C">
        <w:rPr>
          <w:rFonts w:ascii="Arial" w:hAnsi="Arial" w:cs="Arial"/>
          <w:bCs/>
        </w:rPr>
        <w:tab/>
      </w:r>
      <w:r w:rsidR="00FF2573" w:rsidRPr="00D54F5C">
        <w:rPr>
          <w:rFonts w:ascii="Arial" w:hAnsi="Arial" w:cs="Arial"/>
          <w:bCs/>
        </w:rPr>
        <w:t>id</w:t>
      </w:r>
    </w:p>
    <w:p w:rsidR="00365074" w:rsidRPr="00D54F5C" w:rsidRDefault="00365074" w:rsidP="00FF2573">
      <w:pPr>
        <w:spacing w:after="0"/>
        <w:ind w:left="708"/>
        <w:rPr>
          <w:rFonts w:ascii="Arial" w:hAnsi="Arial" w:cs="Arial"/>
          <w:bCs/>
        </w:rPr>
      </w:pPr>
      <w:r w:rsidRPr="00D54F5C">
        <w:rPr>
          <w:rFonts w:ascii="Arial" w:hAnsi="Arial" w:cs="Arial"/>
          <w:bCs/>
        </w:rPr>
        <w:t>Clé étrangère :</w:t>
      </w:r>
      <w:r w:rsidRPr="00D54F5C">
        <w:rPr>
          <w:rFonts w:ascii="Arial" w:hAnsi="Arial" w:cs="Arial"/>
          <w:bCs/>
        </w:rPr>
        <w:tab/>
      </w:r>
      <w:r w:rsidR="00FF2573" w:rsidRPr="00D54F5C">
        <w:rPr>
          <w:rFonts w:ascii="Arial" w:hAnsi="Arial" w:cs="Arial"/>
          <w:bCs/>
        </w:rPr>
        <w:t xml:space="preserve"> </w:t>
      </w:r>
      <w:proofErr w:type="spellStart"/>
      <w:r w:rsidR="00FF2573" w:rsidRPr="00D54F5C">
        <w:rPr>
          <w:rFonts w:ascii="Arial" w:hAnsi="Arial" w:cs="Arial"/>
        </w:rPr>
        <w:t>idAuteur</w:t>
      </w:r>
      <w:proofErr w:type="spellEnd"/>
      <w:r w:rsidR="00FF2573" w:rsidRPr="00D54F5C">
        <w:rPr>
          <w:rFonts w:ascii="Arial" w:hAnsi="Arial" w:cs="Arial"/>
          <w:bCs/>
        </w:rPr>
        <w:t xml:space="preserve"> </w:t>
      </w:r>
      <w:r w:rsidRPr="00D54F5C">
        <w:rPr>
          <w:rFonts w:ascii="Arial" w:hAnsi="Arial" w:cs="Arial"/>
          <w:bCs/>
        </w:rPr>
        <w:t xml:space="preserve">en référence à </w:t>
      </w:r>
      <w:r w:rsidR="00FF2573" w:rsidRPr="00D54F5C">
        <w:rPr>
          <w:rFonts w:ascii="Arial" w:hAnsi="Arial" w:cs="Arial"/>
          <w:bCs/>
        </w:rPr>
        <w:t>id</w:t>
      </w:r>
      <w:r w:rsidRPr="00D54F5C">
        <w:rPr>
          <w:rFonts w:ascii="Arial" w:hAnsi="Arial" w:cs="Arial"/>
          <w:bCs/>
        </w:rPr>
        <w:t xml:space="preserve"> de la relation </w:t>
      </w:r>
      <w:r w:rsidR="00FF2573" w:rsidRPr="00D54F5C">
        <w:rPr>
          <w:rFonts w:ascii="Arial" w:hAnsi="Arial" w:cs="Arial"/>
          <w:bCs/>
        </w:rPr>
        <w:t>Auteur</w:t>
      </w:r>
    </w:p>
    <w:p w:rsidR="00365074" w:rsidRPr="00D54F5C" w:rsidRDefault="00FF2573" w:rsidP="007604F5">
      <w:pPr>
        <w:spacing w:after="0"/>
        <w:rPr>
          <w:rFonts w:ascii="Arial" w:hAnsi="Arial" w:cs="Arial"/>
          <w:b/>
        </w:rPr>
      </w:pPr>
      <w:r w:rsidRPr="00D54F5C">
        <w:rPr>
          <w:rFonts w:ascii="Arial" w:hAnsi="Arial" w:cs="Arial"/>
          <w:b/>
        </w:rPr>
        <w:t>Aime</w:t>
      </w:r>
      <w:r w:rsidR="00365074" w:rsidRPr="00D54F5C">
        <w:rPr>
          <w:rFonts w:ascii="Arial" w:hAnsi="Arial" w:cs="Arial"/>
          <w:b/>
        </w:rPr>
        <w:tab/>
        <w:t>(</w:t>
      </w:r>
      <w:proofErr w:type="spellStart"/>
      <w:r w:rsidRPr="00D54F5C">
        <w:rPr>
          <w:rFonts w:ascii="Arial" w:hAnsi="Arial" w:cs="Arial"/>
        </w:rPr>
        <w:t>idVisiteur</w:t>
      </w:r>
      <w:proofErr w:type="spellEnd"/>
      <w:r w:rsidR="00365074" w:rsidRPr="00D54F5C">
        <w:rPr>
          <w:rFonts w:ascii="Arial" w:hAnsi="Arial" w:cs="Arial"/>
        </w:rPr>
        <w:t xml:space="preserve">, </w:t>
      </w:r>
      <w:proofErr w:type="spellStart"/>
      <w:r w:rsidRPr="00D54F5C">
        <w:rPr>
          <w:rFonts w:ascii="Arial" w:hAnsi="Arial" w:cs="Arial"/>
        </w:rPr>
        <w:t>idAlbum</w:t>
      </w:r>
      <w:proofErr w:type="spellEnd"/>
      <w:r w:rsidR="00365074" w:rsidRPr="00D54F5C">
        <w:rPr>
          <w:rFonts w:ascii="Arial" w:hAnsi="Arial" w:cs="Arial"/>
          <w:b/>
        </w:rPr>
        <w:t>)</w:t>
      </w:r>
    </w:p>
    <w:p w:rsidR="00365074" w:rsidRPr="00D54F5C" w:rsidRDefault="00365074" w:rsidP="00624E0C">
      <w:pPr>
        <w:spacing w:after="0"/>
        <w:ind w:left="708"/>
        <w:rPr>
          <w:rFonts w:ascii="Arial" w:hAnsi="Arial" w:cs="Arial"/>
          <w:bCs/>
        </w:rPr>
      </w:pPr>
      <w:r w:rsidRPr="00D54F5C">
        <w:rPr>
          <w:rFonts w:ascii="Arial" w:hAnsi="Arial" w:cs="Arial"/>
          <w:bCs/>
        </w:rPr>
        <w:t>Clé primaire :</w:t>
      </w:r>
      <w:r w:rsidRPr="00D54F5C">
        <w:rPr>
          <w:rFonts w:ascii="Arial" w:hAnsi="Arial" w:cs="Arial"/>
          <w:bCs/>
        </w:rPr>
        <w:tab/>
      </w:r>
      <w:proofErr w:type="spellStart"/>
      <w:r w:rsidR="00FF2573" w:rsidRPr="00D54F5C">
        <w:rPr>
          <w:rFonts w:ascii="Arial" w:hAnsi="Arial" w:cs="Arial"/>
        </w:rPr>
        <w:t>idVisiteur</w:t>
      </w:r>
      <w:proofErr w:type="spellEnd"/>
      <w:r w:rsidRPr="00D54F5C">
        <w:rPr>
          <w:rFonts w:ascii="Arial" w:hAnsi="Arial" w:cs="Arial"/>
          <w:bCs/>
        </w:rPr>
        <w:t xml:space="preserve">, </w:t>
      </w:r>
      <w:proofErr w:type="spellStart"/>
      <w:r w:rsidR="00FF2573" w:rsidRPr="00D54F5C">
        <w:rPr>
          <w:rFonts w:ascii="Arial" w:hAnsi="Arial" w:cs="Arial"/>
        </w:rPr>
        <w:t>idAlbum</w:t>
      </w:r>
      <w:proofErr w:type="spellEnd"/>
    </w:p>
    <w:p w:rsidR="00365074" w:rsidRPr="00D54F5C" w:rsidRDefault="00365074" w:rsidP="00624E0C">
      <w:pPr>
        <w:spacing w:after="0"/>
        <w:ind w:left="708"/>
        <w:rPr>
          <w:rFonts w:ascii="Arial" w:hAnsi="Arial" w:cs="Arial"/>
          <w:bCs/>
        </w:rPr>
      </w:pPr>
      <w:r w:rsidRPr="00D54F5C">
        <w:rPr>
          <w:rFonts w:ascii="Arial" w:hAnsi="Arial" w:cs="Arial"/>
          <w:bCs/>
        </w:rPr>
        <w:t>Clé étrangère :</w:t>
      </w:r>
      <w:r w:rsidRPr="00D54F5C">
        <w:rPr>
          <w:rFonts w:ascii="Arial" w:hAnsi="Arial" w:cs="Arial"/>
          <w:bCs/>
        </w:rPr>
        <w:tab/>
      </w:r>
      <w:proofErr w:type="spellStart"/>
      <w:r w:rsidR="00FF2573" w:rsidRPr="00D54F5C">
        <w:rPr>
          <w:rFonts w:ascii="Arial" w:hAnsi="Arial" w:cs="Arial"/>
        </w:rPr>
        <w:t>idVisiteur</w:t>
      </w:r>
      <w:proofErr w:type="spellEnd"/>
      <w:r w:rsidR="00FF2573" w:rsidRPr="00D54F5C">
        <w:rPr>
          <w:rFonts w:ascii="Arial" w:hAnsi="Arial" w:cs="Arial"/>
          <w:bCs/>
        </w:rPr>
        <w:t xml:space="preserve"> </w:t>
      </w:r>
      <w:r w:rsidRPr="00D54F5C">
        <w:rPr>
          <w:rFonts w:ascii="Arial" w:hAnsi="Arial" w:cs="Arial"/>
          <w:bCs/>
        </w:rPr>
        <w:t xml:space="preserve">en référence à </w:t>
      </w:r>
      <w:r w:rsidR="00FF2573" w:rsidRPr="00D54F5C">
        <w:rPr>
          <w:rFonts w:ascii="Arial" w:hAnsi="Arial" w:cs="Arial"/>
          <w:bCs/>
        </w:rPr>
        <w:t>id</w:t>
      </w:r>
      <w:r w:rsidRPr="00D54F5C">
        <w:rPr>
          <w:rFonts w:ascii="Arial" w:hAnsi="Arial" w:cs="Arial"/>
          <w:bCs/>
        </w:rPr>
        <w:t xml:space="preserve"> de la relation </w:t>
      </w:r>
      <w:r w:rsidR="00FF2573" w:rsidRPr="00D54F5C">
        <w:rPr>
          <w:rFonts w:ascii="Arial" w:hAnsi="Arial" w:cs="Arial"/>
          <w:bCs/>
        </w:rPr>
        <w:t>Visiteur</w:t>
      </w:r>
    </w:p>
    <w:p w:rsidR="005D480B" w:rsidRPr="00673244" w:rsidRDefault="00365074" w:rsidP="00673244">
      <w:pPr>
        <w:spacing w:after="0"/>
        <w:ind w:left="708"/>
        <w:rPr>
          <w:rFonts w:ascii="Arial" w:hAnsi="Arial" w:cs="Arial"/>
          <w:bCs/>
        </w:rPr>
      </w:pPr>
      <w:r w:rsidRPr="00D54F5C">
        <w:rPr>
          <w:rFonts w:ascii="Arial" w:hAnsi="Arial" w:cs="Arial"/>
          <w:bCs/>
        </w:rPr>
        <w:tab/>
      </w:r>
      <w:r w:rsidR="00FF2573" w:rsidRPr="00D54F5C">
        <w:rPr>
          <w:rFonts w:ascii="Arial" w:hAnsi="Arial" w:cs="Arial"/>
          <w:bCs/>
        </w:rPr>
        <w:tab/>
      </w:r>
      <w:r w:rsidR="00FD30BA" w:rsidRPr="00D54F5C">
        <w:rPr>
          <w:rFonts w:ascii="Arial" w:hAnsi="Arial" w:cs="Arial"/>
          <w:bCs/>
        </w:rPr>
        <w:t xml:space="preserve"> </w:t>
      </w:r>
      <w:r w:rsidR="00BB1AFC">
        <w:rPr>
          <w:rFonts w:ascii="Arial" w:hAnsi="Arial" w:cs="Arial"/>
          <w:bCs/>
        </w:rPr>
        <w:tab/>
      </w:r>
      <w:proofErr w:type="spellStart"/>
      <w:proofErr w:type="gramStart"/>
      <w:r w:rsidR="00FF2573" w:rsidRPr="00D54F5C">
        <w:rPr>
          <w:rFonts w:ascii="Arial" w:hAnsi="Arial" w:cs="Arial"/>
        </w:rPr>
        <w:t>idAlbum</w:t>
      </w:r>
      <w:proofErr w:type="spellEnd"/>
      <w:proofErr w:type="gramEnd"/>
      <w:r w:rsidR="00FF2573" w:rsidRPr="00D54F5C">
        <w:rPr>
          <w:rFonts w:ascii="Arial" w:hAnsi="Arial" w:cs="Arial"/>
          <w:bCs/>
        </w:rPr>
        <w:t xml:space="preserve"> </w:t>
      </w:r>
      <w:r w:rsidRPr="00D54F5C">
        <w:rPr>
          <w:rFonts w:ascii="Arial" w:hAnsi="Arial" w:cs="Arial"/>
          <w:bCs/>
        </w:rPr>
        <w:t xml:space="preserve">en référence à </w:t>
      </w:r>
      <w:r w:rsidR="00FF2573" w:rsidRPr="00D54F5C">
        <w:rPr>
          <w:rFonts w:ascii="Arial" w:hAnsi="Arial" w:cs="Arial"/>
          <w:bCs/>
        </w:rPr>
        <w:t>id</w:t>
      </w:r>
      <w:r w:rsidRPr="00D54F5C">
        <w:rPr>
          <w:rFonts w:ascii="Arial" w:hAnsi="Arial" w:cs="Arial"/>
          <w:bCs/>
        </w:rPr>
        <w:t xml:space="preserve"> de la relation </w:t>
      </w:r>
      <w:r w:rsidR="00FF2573" w:rsidRPr="00D54F5C">
        <w:rPr>
          <w:rFonts w:ascii="Arial" w:hAnsi="Arial" w:cs="Arial"/>
          <w:bCs/>
        </w:rPr>
        <w:t>Album</w:t>
      </w:r>
    </w:p>
    <w:sectPr w:rsidR="005D480B" w:rsidRPr="00673244" w:rsidSect="00472A2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444" w:rsidRDefault="00302444">
      <w:pPr>
        <w:spacing w:after="0"/>
      </w:pPr>
      <w:r>
        <w:separator/>
      </w:r>
    </w:p>
  </w:endnote>
  <w:endnote w:type="continuationSeparator" w:id="0">
    <w:p w:rsidR="00302444" w:rsidRDefault="003024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T Extra"/>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920" w:rsidRDefault="001C3480" w:rsidP="002953A0">
    <w:pPr>
      <w:pStyle w:val="Pieddepage"/>
      <w:pBdr>
        <w:top w:val="single" w:sz="36" w:space="1" w:color="auto"/>
      </w:pBdr>
      <w:tabs>
        <w:tab w:val="right" w:pos="9072"/>
      </w:tabs>
      <w:rPr>
        <w:b/>
        <w:sz w:val="16"/>
        <w:szCs w:val="16"/>
      </w:rPr>
    </w:pPr>
    <w:r>
      <w:rPr>
        <w:b/>
        <w:sz w:val="16"/>
        <w:szCs w:val="16"/>
      </w:rPr>
      <w:t>16</w:t>
    </w:r>
    <w:r w:rsidR="00AD3A3E">
      <w:rPr>
        <w:b/>
        <w:sz w:val="16"/>
        <w:szCs w:val="16"/>
      </w:rPr>
      <w:t>SIG2</w:t>
    </w:r>
    <w:r w:rsidR="002953A0">
      <w:rPr>
        <w:b/>
        <w:sz w:val="16"/>
        <w:szCs w:val="16"/>
      </w:rPr>
      <w:tab/>
      <w:t xml:space="preserve">PAGE </w:t>
    </w:r>
    <w:r w:rsidR="00845008">
      <w:rPr>
        <w:b/>
        <w:sz w:val="16"/>
        <w:szCs w:val="16"/>
      </w:rPr>
      <w:fldChar w:fldCharType="begin"/>
    </w:r>
    <w:r w:rsidR="002953A0">
      <w:rPr>
        <w:b/>
        <w:sz w:val="16"/>
        <w:szCs w:val="16"/>
      </w:rPr>
      <w:instrText xml:space="preserve"> PAGE </w:instrText>
    </w:r>
    <w:r w:rsidR="00845008">
      <w:rPr>
        <w:b/>
        <w:sz w:val="16"/>
        <w:szCs w:val="16"/>
      </w:rPr>
      <w:fldChar w:fldCharType="separate"/>
    </w:r>
    <w:r w:rsidR="00AD3A3E">
      <w:rPr>
        <w:b/>
        <w:noProof/>
        <w:sz w:val="16"/>
        <w:szCs w:val="16"/>
      </w:rPr>
      <w:t>2</w:t>
    </w:r>
    <w:r w:rsidR="00845008">
      <w:rPr>
        <w:b/>
        <w:sz w:val="16"/>
        <w:szCs w:val="16"/>
      </w:rPr>
      <w:fldChar w:fldCharType="end"/>
    </w:r>
    <w:r w:rsidR="002953A0">
      <w:rPr>
        <w:b/>
        <w:sz w:val="16"/>
        <w:szCs w:val="16"/>
      </w:rPr>
      <w:t>/</w:t>
    </w:r>
    <w:r w:rsidR="00845008">
      <w:rPr>
        <w:b/>
        <w:sz w:val="16"/>
        <w:szCs w:val="16"/>
      </w:rPr>
      <w:fldChar w:fldCharType="begin"/>
    </w:r>
    <w:r w:rsidR="002953A0">
      <w:rPr>
        <w:b/>
        <w:sz w:val="16"/>
        <w:szCs w:val="16"/>
      </w:rPr>
      <w:instrText xml:space="preserve"> NUMPAGES </w:instrText>
    </w:r>
    <w:r w:rsidR="00845008">
      <w:rPr>
        <w:b/>
        <w:sz w:val="16"/>
        <w:szCs w:val="16"/>
      </w:rPr>
      <w:fldChar w:fldCharType="separate"/>
    </w:r>
    <w:r w:rsidR="00AD3A3E">
      <w:rPr>
        <w:b/>
        <w:noProof/>
        <w:sz w:val="16"/>
        <w:szCs w:val="16"/>
      </w:rPr>
      <w:t>3</w:t>
    </w:r>
    <w:r w:rsidR="00845008">
      <w:rPr>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444" w:rsidRDefault="00302444">
      <w:pPr>
        <w:spacing w:after="0"/>
      </w:pPr>
      <w:r>
        <w:separator/>
      </w:r>
    </w:p>
  </w:footnote>
  <w:footnote w:type="continuationSeparator" w:id="0">
    <w:p w:rsidR="00302444" w:rsidRDefault="0030244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A5A22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3">
    <w:nsid w:val="00000003"/>
    <w:multiLevelType w:val="multilevel"/>
    <w:tmpl w:val="00000003"/>
    <w:name w:val="WW8Num3"/>
    <w:lvl w:ilvl="0">
      <w:start w:val="1"/>
      <w:numFmt w:val="decimal"/>
      <w:lvlText w:val="%10"/>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singleLevel"/>
    <w:tmpl w:val="00000004"/>
    <w:name w:val="WW8Num5"/>
    <w:lvl w:ilvl="0">
      <w:start w:val="1"/>
      <w:numFmt w:val="bullet"/>
      <w:lvlText w:val="-"/>
      <w:lvlJc w:val="left"/>
      <w:pPr>
        <w:tabs>
          <w:tab w:val="num" w:pos="720"/>
        </w:tabs>
        <w:ind w:left="720" w:hanging="360"/>
      </w:pPr>
      <w:rPr>
        <w:rFonts w:ascii="Times New Roman" w:hAnsi="Times New Roman"/>
      </w:rPr>
    </w:lvl>
  </w:abstractNum>
  <w:abstractNum w:abstractNumId="5">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573E95"/>
    <w:multiLevelType w:val="hybridMultilevel"/>
    <w:tmpl w:val="497CAD24"/>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E7530C1"/>
    <w:multiLevelType w:val="hybridMultilevel"/>
    <w:tmpl w:val="923229B2"/>
    <w:lvl w:ilvl="0" w:tplc="3A068AA6">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C3D2566"/>
    <w:multiLevelType w:val="multilevel"/>
    <w:tmpl w:val="9C24C2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FA53A99"/>
    <w:multiLevelType w:val="hybridMultilevel"/>
    <w:tmpl w:val="595467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48257AD"/>
    <w:multiLevelType w:val="hybridMultilevel"/>
    <w:tmpl w:val="9C24C2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5376551"/>
    <w:multiLevelType w:val="multilevel"/>
    <w:tmpl w:val="11A8CD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4F259D2"/>
    <w:multiLevelType w:val="hybridMultilevel"/>
    <w:tmpl w:val="DC263EAA"/>
    <w:lvl w:ilvl="0" w:tplc="60AE49D4">
      <w:start w:val="140"/>
      <w:numFmt w:val="decimal"/>
      <w:lvlText w:val="%1"/>
      <w:lvlJc w:val="left"/>
      <w:pPr>
        <w:tabs>
          <w:tab w:val="num" w:pos="7940"/>
        </w:tabs>
        <w:ind w:left="7940" w:hanging="570"/>
      </w:pPr>
      <w:rPr>
        <w:rFonts w:hint="default"/>
        <w:sz w:val="24"/>
        <w:szCs w:val="24"/>
      </w:rPr>
    </w:lvl>
    <w:lvl w:ilvl="1" w:tplc="040C0019" w:tentative="1">
      <w:start w:val="1"/>
      <w:numFmt w:val="lowerLetter"/>
      <w:lvlText w:val="%2."/>
      <w:lvlJc w:val="left"/>
      <w:pPr>
        <w:tabs>
          <w:tab w:val="num" w:pos="8450"/>
        </w:tabs>
        <w:ind w:left="8450" w:hanging="360"/>
      </w:pPr>
    </w:lvl>
    <w:lvl w:ilvl="2" w:tplc="040C001B" w:tentative="1">
      <w:start w:val="1"/>
      <w:numFmt w:val="lowerRoman"/>
      <w:lvlText w:val="%3."/>
      <w:lvlJc w:val="right"/>
      <w:pPr>
        <w:tabs>
          <w:tab w:val="num" w:pos="9170"/>
        </w:tabs>
        <w:ind w:left="9170" w:hanging="180"/>
      </w:pPr>
    </w:lvl>
    <w:lvl w:ilvl="3" w:tplc="040C000F" w:tentative="1">
      <w:start w:val="1"/>
      <w:numFmt w:val="decimal"/>
      <w:lvlText w:val="%4."/>
      <w:lvlJc w:val="left"/>
      <w:pPr>
        <w:tabs>
          <w:tab w:val="num" w:pos="9890"/>
        </w:tabs>
        <w:ind w:left="9890" w:hanging="360"/>
      </w:pPr>
    </w:lvl>
    <w:lvl w:ilvl="4" w:tplc="040C0019" w:tentative="1">
      <w:start w:val="1"/>
      <w:numFmt w:val="lowerLetter"/>
      <w:lvlText w:val="%5."/>
      <w:lvlJc w:val="left"/>
      <w:pPr>
        <w:tabs>
          <w:tab w:val="num" w:pos="10610"/>
        </w:tabs>
        <w:ind w:left="10610" w:hanging="360"/>
      </w:pPr>
    </w:lvl>
    <w:lvl w:ilvl="5" w:tplc="040C001B" w:tentative="1">
      <w:start w:val="1"/>
      <w:numFmt w:val="lowerRoman"/>
      <w:lvlText w:val="%6."/>
      <w:lvlJc w:val="right"/>
      <w:pPr>
        <w:tabs>
          <w:tab w:val="num" w:pos="11330"/>
        </w:tabs>
        <w:ind w:left="11330" w:hanging="180"/>
      </w:pPr>
    </w:lvl>
    <w:lvl w:ilvl="6" w:tplc="040C000F" w:tentative="1">
      <w:start w:val="1"/>
      <w:numFmt w:val="decimal"/>
      <w:lvlText w:val="%7."/>
      <w:lvlJc w:val="left"/>
      <w:pPr>
        <w:tabs>
          <w:tab w:val="num" w:pos="12050"/>
        </w:tabs>
        <w:ind w:left="12050" w:hanging="360"/>
      </w:pPr>
    </w:lvl>
    <w:lvl w:ilvl="7" w:tplc="040C0019" w:tentative="1">
      <w:start w:val="1"/>
      <w:numFmt w:val="lowerLetter"/>
      <w:lvlText w:val="%8."/>
      <w:lvlJc w:val="left"/>
      <w:pPr>
        <w:tabs>
          <w:tab w:val="num" w:pos="12770"/>
        </w:tabs>
        <w:ind w:left="12770" w:hanging="360"/>
      </w:pPr>
    </w:lvl>
    <w:lvl w:ilvl="8" w:tplc="040C001B" w:tentative="1">
      <w:start w:val="1"/>
      <w:numFmt w:val="lowerRoman"/>
      <w:lvlText w:val="%9."/>
      <w:lvlJc w:val="right"/>
      <w:pPr>
        <w:tabs>
          <w:tab w:val="num" w:pos="13490"/>
        </w:tabs>
        <w:ind w:left="13490" w:hanging="180"/>
      </w:pPr>
    </w:lvl>
  </w:abstractNum>
  <w:abstractNum w:abstractNumId="13">
    <w:nsid w:val="6C3B6EC1"/>
    <w:multiLevelType w:val="hybridMultilevel"/>
    <w:tmpl w:val="6866809A"/>
    <w:lvl w:ilvl="0" w:tplc="F6A023A2">
      <w:start w:val="2"/>
      <w:numFmt w:val="bullet"/>
      <w:lvlText w:val="-"/>
      <w:lvlJc w:val="left"/>
      <w:pPr>
        <w:ind w:left="1080" w:hanging="360"/>
      </w:pPr>
      <w:rPr>
        <w:rFonts w:ascii="Times New Roman" w:eastAsia="Batang"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7E7510C9"/>
    <w:multiLevelType w:val="hybridMultilevel"/>
    <w:tmpl w:val="A96866FC"/>
    <w:lvl w:ilvl="0" w:tplc="0FCA28A4">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8"/>
  </w:num>
  <w:num w:numId="9">
    <w:abstractNumId w:val="14"/>
  </w:num>
  <w:num w:numId="10">
    <w:abstractNumId w:val="7"/>
  </w:num>
  <w:num w:numId="11">
    <w:abstractNumId w:val="6"/>
  </w:num>
  <w:num w:numId="12">
    <w:abstractNumId w:val="11"/>
  </w:num>
  <w:num w:numId="13">
    <w:abstractNumId w:val="12"/>
  </w:num>
  <w:num w:numId="14">
    <w:abstractNumId w:val="9"/>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5D480B"/>
    <w:rsid w:val="000227B3"/>
    <w:rsid w:val="000265C1"/>
    <w:rsid w:val="000A2C0F"/>
    <w:rsid w:val="00110A09"/>
    <w:rsid w:val="00136020"/>
    <w:rsid w:val="001C3480"/>
    <w:rsid w:val="002949CD"/>
    <w:rsid w:val="002953A0"/>
    <w:rsid w:val="002B7662"/>
    <w:rsid w:val="00300CEF"/>
    <w:rsid w:val="00302444"/>
    <w:rsid w:val="00365074"/>
    <w:rsid w:val="003668E4"/>
    <w:rsid w:val="003816E5"/>
    <w:rsid w:val="0038203A"/>
    <w:rsid w:val="003B7C30"/>
    <w:rsid w:val="003D3FCA"/>
    <w:rsid w:val="003F5F8E"/>
    <w:rsid w:val="00437792"/>
    <w:rsid w:val="004713A6"/>
    <w:rsid w:val="00472A2B"/>
    <w:rsid w:val="004B211F"/>
    <w:rsid w:val="00511C07"/>
    <w:rsid w:val="00560A4A"/>
    <w:rsid w:val="005B46F0"/>
    <w:rsid w:val="005D480B"/>
    <w:rsid w:val="0062131B"/>
    <w:rsid w:val="00624E0C"/>
    <w:rsid w:val="006542A7"/>
    <w:rsid w:val="00664FEF"/>
    <w:rsid w:val="00673244"/>
    <w:rsid w:val="006B5C36"/>
    <w:rsid w:val="006C67FA"/>
    <w:rsid w:val="0072201E"/>
    <w:rsid w:val="007604F5"/>
    <w:rsid w:val="00845008"/>
    <w:rsid w:val="00853D9F"/>
    <w:rsid w:val="008626FA"/>
    <w:rsid w:val="00871849"/>
    <w:rsid w:val="00912491"/>
    <w:rsid w:val="0093078B"/>
    <w:rsid w:val="009478C0"/>
    <w:rsid w:val="00964601"/>
    <w:rsid w:val="0097073C"/>
    <w:rsid w:val="009A4F5A"/>
    <w:rsid w:val="009B3FD4"/>
    <w:rsid w:val="00A12928"/>
    <w:rsid w:val="00A67BC0"/>
    <w:rsid w:val="00A873FE"/>
    <w:rsid w:val="00AB4E82"/>
    <w:rsid w:val="00AD3A3E"/>
    <w:rsid w:val="00AE3CC0"/>
    <w:rsid w:val="00AF2920"/>
    <w:rsid w:val="00B24272"/>
    <w:rsid w:val="00BB1AFC"/>
    <w:rsid w:val="00BC3D73"/>
    <w:rsid w:val="00C5153D"/>
    <w:rsid w:val="00C5731E"/>
    <w:rsid w:val="00CA11AD"/>
    <w:rsid w:val="00CC3BF9"/>
    <w:rsid w:val="00D139FB"/>
    <w:rsid w:val="00D52491"/>
    <w:rsid w:val="00D54F5C"/>
    <w:rsid w:val="00DE577C"/>
    <w:rsid w:val="00E01011"/>
    <w:rsid w:val="00E02B75"/>
    <w:rsid w:val="00E345B0"/>
    <w:rsid w:val="00E44BB5"/>
    <w:rsid w:val="00E51898"/>
    <w:rsid w:val="00EB2F8C"/>
    <w:rsid w:val="00EB6B9D"/>
    <w:rsid w:val="00EE2F83"/>
    <w:rsid w:val="00EF4289"/>
    <w:rsid w:val="00F06217"/>
    <w:rsid w:val="00F32450"/>
    <w:rsid w:val="00FD30BA"/>
    <w:rsid w:val="00FF2573"/>
  </w:rsids>
  <m:mathPr>
    <m:mathFont m:val="Cambria Math"/>
    <m:brkBin m:val="before"/>
    <m:brkBinSub m:val="--"/>
    <m:smallFrac m:val="off"/>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80B"/>
    <w:pPr>
      <w:overflowPunct w:val="0"/>
      <w:autoSpaceDE w:val="0"/>
      <w:autoSpaceDN w:val="0"/>
      <w:adjustRightInd w:val="0"/>
      <w:spacing w:after="120"/>
      <w:jc w:val="both"/>
      <w:textAlignment w:val="baseline"/>
    </w:pPr>
    <w:rPr>
      <w:rFonts w:eastAsia="Batang"/>
      <w:sz w:val="24"/>
      <w:lang w:eastAsia="ko-KR"/>
    </w:rPr>
  </w:style>
  <w:style w:type="paragraph" w:styleId="Titre1">
    <w:name w:val="heading 1"/>
    <w:basedOn w:val="Normal"/>
    <w:next w:val="Normal"/>
    <w:link w:val="Titre1Car"/>
    <w:qFormat/>
    <w:rsid w:val="00624E0C"/>
    <w:pPr>
      <w:keepNext/>
      <w:tabs>
        <w:tab w:val="num" w:pos="0"/>
      </w:tabs>
      <w:suppressAutoHyphens/>
      <w:overflowPunct/>
      <w:autoSpaceDN/>
      <w:adjustRightInd/>
      <w:spacing w:before="720" w:after="0"/>
      <w:jc w:val="center"/>
      <w:textAlignment w:val="auto"/>
      <w:outlineLvl w:val="0"/>
    </w:pPr>
    <w:rPr>
      <w:rFonts w:eastAsia="Times New Roman"/>
      <w:b/>
      <w:bCs/>
      <w:iCs/>
      <w:spacing w:val="-6"/>
      <w:sz w:val="32"/>
      <w:lang w:eastAsia="ar-SA"/>
    </w:rPr>
  </w:style>
  <w:style w:type="paragraph" w:styleId="Titre2">
    <w:name w:val="heading 2"/>
    <w:basedOn w:val="Normal"/>
    <w:next w:val="Normal"/>
    <w:link w:val="Titre2Car"/>
    <w:qFormat/>
    <w:rsid w:val="00624E0C"/>
    <w:pPr>
      <w:keepNext/>
      <w:tabs>
        <w:tab w:val="num" w:pos="720"/>
      </w:tabs>
      <w:suppressAutoHyphens/>
      <w:overflowPunct/>
      <w:autoSpaceDE/>
      <w:autoSpaceDN/>
      <w:adjustRightInd/>
      <w:spacing w:after="0"/>
      <w:ind w:left="1080" w:hanging="360"/>
      <w:textAlignment w:val="auto"/>
      <w:outlineLvl w:val="1"/>
    </w:pPr>
    <w:rPr>
      <w:rFonts w:eastAsia="Times New Roman"/>
      <w:b/>
      <w:lang w:eastAsia="ar-SA"/>
    </w:rPr>
  </w:style>
  <w:style w:type="paragraph" w:styleId="Titre3">
    <w:name w:val="heading 3"/>
    <w:basedOn w:val="Normal"/>
    <w:next w:val="Normal"/>
    <w:link w:val="Titre3Car"/>
    <w:qFormat/>
    <w:rsid w:val="00624E0C"/>
    <w:pPr>
      <w:keepNext/>
      <w:widowControl w:val="0"/>
      <w:tabs>
        <w:tab w:val="num" w:pos="1440"/>
      </w:tabs>
      <w:suppressAutoHyphens/>
      <w:overflowPunct/>
      <w:autoSpaceDN/>
      <w:adjustRightInd/>
      <w:spacing w:before="480" w:after="0"/>
      <w:ind w:right="-142"/>
      <w:jc w:val="left"/>
      <w:textAlignment w:val="auto"/>
      <w:outlineLvl w:val="2"/>
    </w:pPr>
    <w:rPr>
      <w:rFonts w:eastAsia="Times New Roman"/>
      <w:b/>
      <w:szCs w:val="24"/>
      <w:lang w:eastAsia="ar-SA"/>
    </w:rPr>
  </w:style>
  <w:style w:type="paragraph" w:styleId="Titre4">
    <w:name w:val="heading 4"/>
    <w:basedOn w:val="Normal"/>
    <w:next w:val="Normal"/>
    <w:link w:val="Titre4Car"/>
    <w:qFormat/>
    <w:rsid w:val="00624E0C"/>
    <w:pPr>
      <w:keepNext/>
      <w:tabs>
        <w:tab w:val="num" w:pos="2160"/>
      </w:tabs>
      <w:suppressAutoHyphens/>
      <w:overflowPunct/>
      <w:autoSpaceDE/>
      <w:autoSpaceDN/>
      <w:adjustRightInd/>
      <w:spacing w:before="720" w:after="0"/>
      <w:ind w:left="2520" w:hanging="360"/>
      <w:jc w:val="center"/>
      <w:textAlignment w:val="auto"/>
      <w:outlineLvl w:val="3"/>
    </w:pPr>
    <w:rPr>
      <w:rFonts w:eastAsia="Times New Roman"/>
      <w:b/>
      <w:bCs/>
      <w:w w:val="123"/>
      <w:sz w:val="34"/>
      <w:szCs w:val="34"/>
      <w:lang w:eastAsia="ar-SA"/>
    </w:rPr>
  </w:style>
  <w:style w:type="paragraph" w:styleId="Titre5">
    <w:name w:val="heading 5"/>
    <w:basedOn w:val="Normal"/>
    <w:next w:val="Normal"/>
    <w:link w:val="Titre5Car"/>
    <w:qFormat/>
    <w:rsid w:val="00624E0C"/>
    <w:pPr>
      <w:pBdr>
        <w:top w:val="single" w:sz="4" w:space="1" w:color="000000"/>
        <w:left w:val="single" w:sz="4" w:space="4" w:color="000000"/>
        <w:bottom w:val="single" w:sz="4" w:space="1" w:color="000000"/>
        <w:right w:val="single" w:sz="4" w:space="4" w:color="000000"/>
      </w:pBdr>
      <w:tabs>
        <w:tab w:val="num" w:pos="2880"/>
      </w:tabs>
      <w:suppressAutoHyphens/>
      <w:overflowPunct/>
      <w:autoSpaceDE/>
      <w:autoSpaceDN/>
      <w:adjustRightInd/>
      <w:spacing w:before="120"/>
      <w:ind w:left="3240" w:hanging="360"/>
      <w:jc w:val="left"/>
      <w:textAlignment w:val="auto"/>
      <w:outlineLvl w:val="4"/>
    </w:pPr>
    <w:rPr>
      <w:rFonts w:eastAsia="Times New Roman"/>
      <w:b/>
      <w:szCs w:val="24"/>
      <w:lang w:eastAsia="ar-SA"/>
    </w:rPr>
  </w:style>
  <w:style w:type="paragraph" w:styleId="Titre6">
    <w:name w:val="heading 6"/>
    <w:basedOn w:val="Normal"/>
    <w:next w:val="Normal"/>
    <w:link w:val="Titre6Car"/>
    <w:autoRedefine/>
    <w:qFormat/>
    <w:rsid w:val="005D480B"/>
    <w:pPr>
      <w:keepNext/>
      <w:spacing w:line="360" w:lineRule="auto"/>
      <w:jc w:val="center"/>
      <w:outlineLvl w:val="5"/>
    </w:pPr>
    <w:rPr>
      <w:b/>
    </w:rPr>
  </w:style>
  <w:style w:type="paragraph" w:styleId="Titre7">
    <w:name w:val="heading 7"/>
    <w:basedOn w:val="Normal"/>
    <w:next w:val="Normal"/>
    <w:link w:val="Titre7Car"/>
    <w:autoRedefine/>
    <w:qFormat/>
    <w:rsid w:val="005D480B"/>
    <w:pPr>
      <w:spacing w:line="360" w:lineRule="auto"/>
      <w:jc w:val="center"/>
      <w:outlineLvl w:val="6"/>
    </w:pPr>
    <w:rPr>
      <w:i/>
    </w:rPr>
  </w:style>
  <w:style w:type="paragraph" w:styleId="Titre8">
    <w:name w:val="heading 8"/>
    <w:basedOn w:val="Normal"/>
    <w:next w:val="Normal"/>
    <w:link w:val="Titre8Car"/>
    <w:qFormat/>
    <w:rsid w:val="00624E0C"/>
    <w:pPr>
      <w:keepNext/>
      <w:tabs>
        <w:tab w:val="num" w:pos="5040"/>
      </w:tabs>
      <w:suppressAutoHyphens/>
      <w:overflowPunct/>
      <w:autoSpaceDE/>
      <w:autoSpaceDN/>
      <w:adjustRightInd/>
      <w:spacing w:after="0"/>
      <w:ind w:left="5400" w:hanging="360"/>
      <w:jc w:val="center"/>
      <w:textAlignment w:val="auto"/>
      <w:outlineLvl w:val="7"/>
    </w:pPr>
    <w:rPr>
      <w:rFonts w:eastAsia="Times New Roman"/>
      <w:i/>
      <w:iCs/>
      <w:sz w:val="20"/>
      <w:lang w:eastAsia="ar-SA"/>
    </w:rPr>
  </w:style>
  <w:style w:type="paragraph" w:styleId="Titre9">
    <w:name w:val="heading 9"/>
    <w:basedOn w:val="Normal"/>
    <w:next w:val="Normal"/>
    <w:link w:val="Titre9Car"/>
    <w:qFormat/>
    <w:rsid w:val="00624E0C"/>
    <w:pPr>
      <w:keepNext/>
      <w:tabs>
        <w:tab w:val="num" w:pos="5760"/>
      </w:tabs>
      <w:suppressAutoHyphens/>
      <w:overflowPunct/>
      <w:autoSpaceDE/>
      <w:autoSpaceDN/>
      <w:adjustRightInd/>
      <w:spacing w:after="0"/>
      <w:ind w:left="6120" w:hanging="360"/>
      <w:jc w:val="center"/>
      <w:textAlignment w:val="auto"/>
      <w:outlineLvl w:val="8"/>
    </w:pPr>
    <w:rPr>
      <w:rFonts w:eastAsia="Times New Roman"/>
      <w:b/>
      <w:bCs/>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5D480B"/>
    <w:pPr>
      <w:jc w:val="center"/>
    </w:pPr>
    <w:rPr>
      <w:sz w:val="52"/>
    </w:rPr>
  </w:style>
  <w:style w:type="paragraph" w:styleId="Corpsdetexte2">
    <w:name w:val="Body Text 2"/>
    <w:basedOn w:val="Normal"/>
    <w:link w:val="Corpsdetexte2Car"/>
    <w:rsid w:val="005D480B"/>
    <w:pPr>
      <w:spacing w:line="480" w:lineRule="auto"/>
    </w:pPr>
  </w:style>
  <w:style w:type="paragraph" w:customStyle="1" w:styleId="PremierParagraphe">
    <w:name w:val="_PremierParagraphe"/>
    <w:basedOn w:val="Normal"/>
    <w:next w:val="Normal"/>
    <w:rsid w:val="00664FEF"/>
    <w:pPr>
      <w:suppressAutoHyphens/>
      <w:overflowPunct/>
      <w:autoSpaceDE/>
      <w:autoSpaceDN/>
      <w:adjustRightInd/>
      <w:spacing w:before="280" w:after="0" w:line="360" w:lineRule="auto"/>
      <w:textAlignment w:val="auto"/>
    </w:pPr>
    <w:rPr>
      <w:rFonts w:eastAsia="Times New Roman"/>
      <w:lang w:eastAsia="ar-SA"/>
    </w:rPr>
  </w:style>
  <w:style w:type="paragraph" w:customStyle="1" w:styleId="ParagrapheIntermdiaire">
    <w:name w:val="_ParagrapheIntermédiaire"/>
    <w:basedOn w:val="Normal"/>
    <w:rsid w:val="000A2C0F"/>
    <w:pPr>
      <w:suppressAutoHyphens/>
      <w:overflowPunct/>
      <w:autoSpaceDE/>
      <w:autoSpaceDN/>
      <w:adjustRightInd/>
      <w:spacing w:before="240" w:after="0" w:line="360" w:lineRule="auto"/>
      <w:textAlignment w:val="auto"/>
    </w:pPr>
    <w:rPr>
      <w:rFonts w:eastAsia="Times New Roman"/>
      <w:lang w:eastAsia="ar-SA"/>
    </w:rPr>
  </w:style>
  <w:style w:type="character" w:customStyle="1" w:styleId="Titre1Car">
    <w:name w:val="Titre 1 Car"/>
    <w:basedOn w:val="Policepardfaut"/>
    <w:link w:val="Titre1"/>
    <w:rsid w:val="00624E0C"/>
    <w:rPr>
      <w:b/>
      <w:bCs/>
      <w:iCs/>
      <w:spacing w:val="-6"/>
      <w:sz w:val="32"/>
      <w:lang w:eastAsia="ar-SA"/>
    </w:rPr>
  </w:style>
  <w:style w:type="character" w:customStyle="1" w:styleId="Titre2Car">
    <w:name w:val="Titre 2 Car"/>
    <w:basedOn w:val="Policepardfaut"/>
    <w:link w:val="Titre2"/>
    <w:rsid w:val="00624E0C"/>
    <w:rPr>
      <w:b/>
      <w:sz w:val="24"/>
      <w:lang w:eastAsia="ar-SA"/>
    </w:rPr>
  </w:style>
  <w:style w:type="character" w:customStyle="1" w:styleId="Titre3Car">
    <w:name w:val="Titre 3 Car"/>
    <w:basedOn w:val="Policepardfaut"/>
    <w:link w:val="Titre3"/>
    <w:rsid w:val="00624E0C"/>
    <w:rPr>
      <w:b/>
      <w:sz w:val="24"/>
      <w:szCs w:val="24"/>
      <w:lang w:eastAsia="ar-SA"/>
    </w:rPr>
  </w:style>
  <w:style w:type="character" w:customStyle="1" w:styleId="Titre4Car">
    <w:name w:val="Titre 4 Car"/>
    <w:basedOn w:val="Policepardfaut"/>
    <w:link w:val="Titre4"/>
    <w:rsid w:val="00624E0C"/>
    <w:rPr>
      <w:b/>
      <w:bCs/>
      <w:w w:val="123"/>
      <w:sz w:val="34"/>
      <w:szCs w:val="34"/>
      <w:lang w:eastAsia="ar-SA"/>
    </w:rPr>
  </w:style>
  <w:style w:type="character" w:customStyle="1" w:styleId="Titre5Car">
    <w:name w:val="Titre 5 Car"/>
    <w:basedOn w:val="Policepardfaut"/>
    <w:link w:val="Titre5"/>
    <w:rsid w:val="00624E0C"/>
    <w:rPr>
      <w:b/>
      <w:sz w:val="24"/>
      <w:szCs w:val="24"/>
      <w:lang w:eastAsia="ar-SA"/>
    </w:rPr>
  </w:style>
  <w:style w:type="character" w:customStyle="1" w:styleId="Titre8Car">
    <w:name w:val="Titre 8 Car"/>
    <w:basedOn w:val="Policepardfaut"/>
    <w:link w:val="Titre8"/>
    <w:rsid w:val="00624E0C"/>
    <w:rPr>
      <w:i/>
      <w:iCs/>
      <w:lang w:eastAsia="ar-SA"/>
    </w:rPr>
  </w:style>
  <w:style w:type="character" w:customStyle="1" w:styleId="Titre9Car">
    <w:name w:val="Titre 9 Car"/>
    <w:basedOn w:val="Policepardfaut"/>
    <w:link w:val="Titre9"/>
    <w:rsid w:val="00624E0C"/>
    <w:rPr>
      <w:b/>
      <w:bCs/>
      <w:sz w:val="24"/>
      <w:szCs w:val="24"/>
      <w:lang w:eastAsia="ar-SA"/>
    </w:rPr>
  </w:style>
  <w:style w:type="character" w:customStyle="1" w:styleId="WW8Num2z0">
    <w:name w:val="WW8Num2z0"/>
    <w:rsid w:val="00624E0C"/>
    <w:rPr>
      <w:rFonts w:ascii="Symbol" w:hAnsi="Symbol"/>
    </w:rPr>
  </w:style>
  <w:style w:type="character" w:customStyle="1" w:styleId="WW8Num3z0">
    <w:name w:val="WW8Num3z0"/>
    <w:rsid w:val="00624E0C"/>
    <w:rPr>
      <w:rFonts w:ascii="Times New Roman" w:eastAsia="Times New Roman" w:hAnsi="Times New Roman" w:cs="Times New Roman"/>
    </w:rPr>
  </w:style>
  <w:style w:type="character" w:customStyle="1" w:styleId="WW8Num5z0">
    <w:name w:val="WW8Num5z0"/>
    <w:rsid w:val="00624E0C"/>
    <w:rPr>
      <w:rFonts w:ascii="Symbol" w:hAnsi="Symbol"/>
    </w:rPr>
  </w:style>
  <w:style w:type="character" w:customStyle="1" w:styleId="WW8Num6z0">
    <w:name w:val="WW8Num6z0"/>
    <w:rsid w:val="00624E0C"/>
    <w:rPr>
      <w:rFonts w:ascii="Symbol" w:hAnsi="Symbol" w:cs="OpenSymbol"/>
    </w:rPr>
  </w:style>
  <w:style w:type="character" w:customStyle="1" w:styleId="WW8Num6z1">
    <w:name w:val="WW8Num6z1"/>
    <w:rsid w:val="00624E0C"/>
    <w:rPr>
      <w:rFonts w:ascii="OpenSymbol" w:hAnsi="OpenSymbol" w:cs="OpenSymbol"/>
    </w:rPr>
  </w:style>
  <w:style w:type="character" w:customStyle="1" w:styleId="WW8Num7z0">
    <w:name w:val="WW8Num7z0"/>
    <w:rsid w:val="00624E0C"/>
    <w:rPr>
      <w:rFonts w:ascii="Lucida Sans Unicode" w:hAnsi="Lucida Sans Unicode"/>
    </w:rPr>
  </w:style>
  <w:style w:type="character" w:customStyle="1" w:styleId="WW8Num8z0">
    <w:name w:val="WW8Num8z0"/>
    <w:rsid w:val="00624E0C"/>
    <w:rPr>
      <w:rFonts w:ascii="Symbol" w:hAnsi="Symbol"/>
    </w:rPr>
  </w:style>
  <w:style w:type="character" w:customStyle="1" w:styleId="WW8Num9z0">
    <w:name w:val="WW8Num9z0"/>
    <w:rsid w:val="00624E0C"/>
    <w:rPr>
      <w:rFonts w:ascii="Symbol" w:hAnsi="Symbol"/>
      <w:sz w:val="20"/>
    </w:rPr>
  </w:style>
  <w:style w:type="character" w:customStyle="1" w:styleId="Policepardfaut3">
    <w:name w:val="Police par défaut3"/>
    <w:rsid w:val="00624E0C"/>
  </w:style>
  <w:style w:type="character" w:customStyle="1" w:styleId="Absatz-Standardschriftart">
    <w:name w:val="Absatz-Standardschriftart"/>
    <w:rsid w:val="00624E0C"/>
  </w:style>
  <w:style w:type="character" w:customStyle="1" w:styleId="WW-Absatz-Standardschriftart">
    <w:name w:val="WW-Absatz-Standardschriftart"/>
    <w:rsid w:val="00624E0C"/>
  </w:style>
  <w:style w:type="character" w:customStyle="1" w:styleId="WW8Num7z1">
    <w:name w:val="WW8Num7z1"/>
    <w:rsid w:val="00624E0C"/>
    <w:rPr>
      <w:rFonts w:ascii="Courier New" w:hAnsi="Courier New" w:cs="Courier New"/>
    </w:rPr>
  </w:style>
  <w:style w:type="character" w:customStyle="1" w:styleId="WW8Num7z3">
    <w:name w:val="WW8Num7z3"/>
    <w:rsid w:val="00624E0C"/>
    <w:rPr>
      <w:rFonts w:ascii="Symbol" w:hAnsi="Symbol"/>
    </w:rPr>
  </w:style>
  <w:style w:type="character" w:customStyle="1" w:styleId="WW8Num9z1">
    <w:name w:val="WW8Num9z1"/>
    <w:rsid w:val="00624E0C"/>
    <w:rPr>
      <w:rFonts w:ascii="Courier New" w:hAnsi="Courier New"/>
    </w:rPr>
  </w:style>
  <w:style w:type="character" w:customStyle="1" w:styleId="WW8Num9z2">
    <w:name w:val="WW8Num9z2"/>
    <w:rsid w:val="00624E0C"/>
    <w:rPr>
      <w:rFonts w:ascii="Wingdings" w:hAnsi="Wingdings"/>
    </w:rPr>
  </w:style>
  <w:style w:type="character" w:customStyle="1" w:styleId="WW8Num9z3">
    <w:name w:val="WW8Num9z3"/>
    <w:rsid w:val="00624E0C"/>
    <w:rPr>
      <w:rFonts w:ascii="Symbol" w:hAnsi="Symbol"/>
    </w:rPr>
  </w:style>
  <w:style w:type="character" w:customStyle="1" w:styleId="Policepardfaut2">
    <w:name w:val="Police par défaut2"/>
    <w:rsid w:val="00624E0C"/>
  </w:style>
  <w:style w:type="character" w:customStyle="1" w:styleId="WW8Num3z1">
    <w:name w:val="WW8Num3z1"/>
    <w:rsid w:val="00624E0C"/>
    <w:rPr>
      <w:rFonts w:ascii="Courier New" w:hAnsi="Courier New" w:cs="Courier New"/>
    </w:rPr>
  </w:style>
  <w:style w:type="character" w:customStyle="1" w:styleId="WW8Num3z2">
    <w:name w:val="WW8Num3z2"/>
    <w:rsid w:val="00624E0C"/>
    <w:rPr>
      <w:rFonts w:ascii="Wingdings" w:hAnsi="Wingdings"/>
    </w:rPr>
  </w:style>
  <w:style w:type="character" w:customStyle="1" w:styleId="WW8Num3z3">
    <w:name w:val="WW8Num3z3"/>
    <w:rsid w:val="00624E0C"/>
    <w:rPr>
      <w:rFonts w:ascii="Symbol" w:hAnsi="Symbol"/>
    </w:rPr>
  </w:style>
  <w:style w:type="character" w:customStyle="1" w:styleId="WW8Num5z1">
    <w:name w:val="WW8Num5z1"/>
    <w:rsid w:val="00624E0C"/>
    <w:rPr>
      <w:rFonts w:ascii="Courier New" w:hAnsi="Courier New" w:cs="Courier New"/>
    </w:rPr>
  </w:style>
  <w:style w:type="character" w:customStyle="1" w:styleId="WW8Num5z2">
    <w:name w:val="WW8Num5z2"/>
    <w:rsid w:val="00624E0C"/>
    <w:rPr>
      <w:rFonts w:ascii="Wingdings" w:hAnsi="Wingdings"/>
    </w:rPr>
  </w:style>
  <w:style w:type="character" w:customStyle="1" w:styleId="WW8Num8z1">
    <w:name w:val="WW8Num8z1"/>
    <w:rsid w:val="00624E0C"/>
    <w:rPr>
      <w:rFonts w:ascii="Courier New" w:hAnsi="Courier New"/>
    </w:rPr>
  </w:style>
  <w:style w:type="character" w:customStyle="1" w:styleId="WW8Num8z2">
    <w:name w:val="WW8Num8z2"/>
    <w:rsid w:val="00624E0C"/>
    <w:rPr>
      <w:rFonts w:ascii="Wingdings" w:hAnsi="Wingdings"/>
    </w:rPr>
  </w:style>
  <w:style w:type="character" w:customStyle="1" w:styleId="WW8Num10z0">
    <w:name w:val="WW8Num10z0"/>
    <w:rsid w:val="00624E0C"/>
    <w:rPr>
      <w:rFonts w:ascii="Symbol" w:hAnsi="Symbol"/>
    </w:rPr>
  </w:style>
  <w:style w:type="character" w:customStyle="1" w:styleId="WW8Num10z1">
    <w:name w:val="WW8Num10z1"/>
    <w:rsid w:val="00624E0C"/>
    <w:rPr>
      <w:rFonts w:ascii="Courier New" w:hAnsi="Courier New" w:cs="Courier New"/>
    </w:rPr>
  </w:style>
  <w:style w:type="character" w:customStyle="1" w:styleId="WW8Num10z2">
    <w:name w:val="WW8Num10z2"/>
    <w:rsid w:val="00624E0C"/>
    <w:rPr>
      <w:rFonts w:ascii="Wingdings" w:hAnsi="Wingdings"/>
    </w:rPr>
  </w:style>
  <w:style w:type="character" w:customStyle="1" w:styleId="WW8Num21z0">
    <w:name w:val="WW8Num21z0"/>
    <w:rsid w:val="00624E0C"/>
    <w:rPr>
      <w:rFonts w:ascii="Times New Roman" w:eastAsia="Times New Roman" w:hAnsi="Times New Roman" w:cs="Times New Roman"/>
    </w:rPr>
  </w:style>
  <w:style w:type="character" w:customStyle="1" w:styleId="WW8Num21z1">
    <w:name w:val="WW8Num21z1"/>
    <w:rsid w:val="00624E0C"/>
    <w:rPr>
      <w:rFonts w:ascii="Courier New" w:hAnsi="Courier New" w:cs="Courier New"/>
    </w:rPr>
  </w:style>
  <w:style w:type="character" w:customStyle="1" w:styleId="WW8Num21z2">
    <w:name w:val="WW8Num21z2"/>
    <w:rsid w:val="00624E0C"/>
    <w:rPr>
      <w:rFonts w:ascii="Wingdings" w:hAnsi="Wingdings"/>
    </w:rPr>
  </w:style>
  <w:style w:type="character" w:customStyle="1" w:styleId="WW8Num21z3">
    <w:name w:val="WW8Num21z3"/>
    <w:rsid w:val="00624E0C"/>
    <w:rPr>
      <w:rFonts w:ascii="Symbol" w:hAnsi="Symbol"/>
    </w:rPr>
  </w:style>
  <w:style w:type="character" w:customStyle="1" w:styleId="WW8Num22z0">
    <w:name w:val="WW8Num22z0"/>
    <w:rsid w:val="00624E0C"/>
    <w:rPr>
      <w:rFonts w:ascii="Arial" w:hAnsi="Arial"/>
    </w:rPr>
  </w:style>
  <w:style w:type="character" w:customStyle="1" w:styleId="WW8Num25z0">
    <w:name w:val="WW8Num25z0"/>
    <w:rsid w:val="00624E0C"/>
    <w:rPr>
      <w:rFonts w:ascii="Symbol" w:hAnsi="Symbol"/>
    </w:rPr>
  </w:style>
  <w:style w:type="character" w:customStyle="1" w:styleId="WW8Num25z1">
    <w:name w:val="WW8Num25z1"/>
    <w:rsid w:val="00624E0C"/>
    <w:rPr>
      <w:rFonts w:ascii="Courier New" w:hAnsi="Courier New" w:cs="Courier New"/>
    </w:rPr>
  </w:style>
  <w:style w:type="character" w:customStyle="1" w:styleId="WW8Num25z2">
    <w:name w:val="WW8Num25z2"/>
    <w:rsid w:val="00624E0C"/>
    <w:rPr>
      <w:rFonts w:ascii="Wingdings" w:hAnsi="Wingdings"/>
    </w:rPr>
  </w:style>
  <w:style w:type="character" w:customStyle="1" w:styleId="WW8NumSt25z0">
    <w:name w:val="WW8NumSt25z0"/>
    <w:rsid w:val="00624E0C"/>
    <w:rPr>
      <w:rFonts w:ascii="Arial" w:hAnsi="Arial" w:cs="Arial"/>
      <w:sz w:val="20"/>
    </w:rPr>
  </w:style>
  <w:style w:type="character" w:customStyle="1" w:styleId="Policepardfaut1">
    <w:name w:val="Police par défaut1"/>
    <w:rsid w:val="00624E0C"/>
  </w:style>
  <w:style w:type="character" w:customStyle="1" w:styleId="RelationCar">
    <w:name w:val="_Relation Car"/>
    <w:basedOn w:val="Policepardfaut1"/>
    <w:rsid w:val="00624E0C"/>
    <w:rPr>
      <w:b/>
      <w:sz w:val="24"/>
      <w:szCs w:val="24"/>
      <w:lang w:val="fr-FR" w:eastAsia="ar-SA" w:bidi="ar-SA"/>
    </w:rPr>
  </w:style>
  <w:style w:type="character" w:customStyle="1" w:styleId="StyleRelation10ptNonGrasCar">
    <w:name w:val="Style _Relation + 10 pt Non Gras Car"/>
    <w:basedOn w:val="RelationCar"/>
    <w:rsid w:val="00624E0C"/>
    <w:rPr>
      <w:b/>
      <w:sz w:val="24"/>
      <w:szCs w:val="24"/>
      <w:lang w:val="fr-FR" w:eastAsia="ar-SA" w:bidi="ar-SA"/>
    </w:rPr>
  </w:style>
  <w:style w:type="character" w:styleId="Numrodepage">
    <w:name w:val="page number"/>
    <w:basedOn w:val="Policepardfaut1"/>
    <w:rsid w:val="00624E0C"/>
  </w:style>
  <w:style w:type="character" w:customStyle="1" w:styleId="CarCar3">
    <w:name w:val="Car Car3"/>
    <w:basedOn w:val="Policepardfaut1"/>
    <w:rsid w:val="00624E0C"/>
    <w:rPr>
      <w:b/>
    </w:rPr>
  </w:style>
  <w:style w:type="character" w:customStyle="1" w:styleId="CarCar2">
    <w:name w:val="Car Car2"/>
    <w:basedOn w:val="Policepardfaut1"/>
    <w:rsid w:val="00624E0C"/>
    <w:rPr>
      <w:i/>
      <w:iCs/>
    </w:rPr>
  </w:style>
  <w:style w:type="character" w:customStyle="1" w:styleId="CarCar1">
    <w:name w:val="Car Car1"/>
    <w:basedOn w:val="Policepardfaut1"/>
    <w:rsid w:val="00624E0C"/>
    <w:rPr>
      <w:sz w:val="24"/>
      <w:szCs w:val="24"/>
    </w:rPr>
  </w:style>
  <w:style w:type="character" w:customStyle="1" w:styleId="CarCar">
    <w:name w:val="Car Car"/>
    <w:basedOn w:val="Policepardfaut1"/>
    <w:rsid w:val="00624E0C"/>
    <w:rPr>
      <w:rFonts w:ascii="Tahoma" w:hAnsi="Tahoma" w:cs="Tahoma"/>
      <w:sz w:val="16"/>
      <w:szCs w:val="16"/>
    </w:rPr>
  </w:style>
  <w:style w:type="character" w:customStyle="1" w:styleId="Caractresdenumrotation">
    <w:name w:val="Caractères de numérotation"/>
    <w:rsid w:val="00624E0C"/>
  </w:style>
  <w:style w:type="character" w:customStyle="1" w:styleId="Marquedecommentaire1">
    <w:name w:val="Marque de commentaire1"/>
    <w:basedOn w:val="Policepardfaut2"/>
    <w:rsid w:val="00624E0C"/>
    <w:rPr>
      <w:sz w:val="16"/>
      <w:szCs w:val="16"/>
    </w:rPr>
  </w:style>
  <w:style w:type="character" w:customStyle="1" w:styleId="Puces">
    <w:name w:val="Puces"/>
    <w:rsid w:val="00624E0C"/>
    <w:rPr>
      <w:rFonts w:ascii="OpenSymbol" w:eastAsia="OpenSymbol" w:hAnsi="OpenSymbol" w:cs="OpenSymbol"/>
    </w:rPr>
  </w:style>
  <w:style w:type="character" w:customStyle="1" w:styleId="Caractresdenotedebasdepage">
    <w:name w:val="Caractères de note de bas de page"/>
    <w:rsid w:val="00624E0C"/>
  </w:style>
  <w:style w:type="character" w:customStyle="1" w:styleId="Appelnotedebasdep1">
    <w:name w:val="Appel note de bas de p.1"/>
    <w:rsid w:val="00624E0C"/>
    <w:rPr>
      <w:vertAlign w:val="superscript"/>
    </w:rPr>
  </w:style>
  <w:style w:type="paragraph" w:customStyle="1" w:styleId="Titre30">
    <w:name w:val="Titre3"/>
    <w:basedOn w:val="Normal"/>
    <w:next w:val="Corpsdetexte"/>
    <w:rsid w:val="00624E0C"/>
    <w:pPr>
      <w:keepNext/>
      <w:suppressAutoHyphens/>
      <w:overflowPunct/>
      <w:autoSpaceDE/>
      <w:autoSpaceDN/>
      <w:adjustRightInd/>
      <w:spacing w:before="240"/>
      <w:jc w:val="left"/>
      <w:textAlignment w:val="auto"/>
    </w:pPr>
    <w:rPr>
      <w:rFonts w:ascii="Arial" w:eastAsia="SimSun" w:hAnsi="Arial" w:cs="Mangal"/>
      <w:sz w:val="28"/>
      <w:szCs w:val="28"/>
      <w:lang w:eastAsia="ar-SA"/>
    </w:rPr>
  </w:style>
  <w:style w:type="paragraph" w:styleId="Corpsdetexte">
    <w:name w:val="Body Text"/>
    <w:basedOn w:val="Normal"/>
    <w:link w:val="CorpsdetexteCar"/>
    <w:rsid w:val="00624E0C"/>
    <w:pPr>
      <w:suppressAutoHyphens/>
      <w:overflowPunct/>
      <w:autoSpaceDE/>
      <w:autoSpaceDN/>
      <w:adjustRightInd/>
      <w:jc w:val="left"/>
      <w:textAlignment w:val="auto"/>
    </w:pPr>
    <w:rPr>
      <w:rFonts w:eastAsia="Times New Roman"/>
      <w:szCs w:val="24"/>
      <w:lang w:eastAsia="ar-SA"/>
    </w:rPr>
  </w:style>
  <w:style w:type="character" w:customStyle="1" w:styleId="CorpsdetexteCar">
    <w:name w:val="Corps de texte Car"/>
    <w:basedOn w:val="Policepardfaut"/>
    <w:link w:val="Corpsdetexte"/>
    <w:rsid w:val="00624E0C"/>
    <w:rPr>
      <w:sz w:val="24"/>
      <w:szCs w:val="24"/>
      <w:lang w:eastAsia="ar-SA"/>
    </w:rPr>
  </w:style>
  <w:style w:type="paragraph" w:styleId="Liste">
    <w:name w:val="List"/>
    <w:basedOn w:val="Corpsdetexte"/>
    <w:rsid w:val="00624E0C"/>
    <w:rPr>
      <w:rFonts w:cs="Tahoma"/>
    </w:rPr>
  </w:style>
  <w:style w:type="paragraph" w:customStyle="1" w:styleId="Lgende3">
    <w:name w:val="Légende3"/>
    <w:basedOn w:val="Normal"/>
    <w:rsid w:val="00624E0C"/>
    <w:pPr>
      <w:suppressLineNumbers/>
      <w:suppressAutoHyphens/>
      <w:overflowPunct/>
      <w:autoSpaceDE/>
      <w:autoSpaceDN/>
      <w:adjustRightInd/>
      <w:spacing w:before="120"/>
      <w:jc w:val="left"/>
      <w:textAlignment w:val="auto"/>
    </w:pPr>
    <w:rPr>
      <w:rFonts w:eastAsia="Times New Roman" w:cs="Mangal"/>
      <w:i/>
      <w:iCs/>
      <w:szCs w:val="24"/>
      <w:lang w:eastAsia="ar-SA"/>
    </w:rPr>
  </w:style>
  <w:style w:type="paragraph" w:customStyle="1" w:styleId="Index">
    <w:name w:val="Index"/>
    <w:basedOn w:val="Normal"/>
    <w:rsid w:val="00624E0C"/>
    <w:pPr>
      <w:suppressLineNumbers/>
      <w:suppressAutoHyphens/>
      <w:overflowPunct/>
      <w:autoSpaceDE/>
      <w:autoSpaceDN/>
      <w:adjustRightInd/>
      <w:spacing w:after="0"/>
      <w:jc w:val="left"/>
      <w:textAlignment w:val="auto"/>
    </w:pPr>
    <w:rPr>
      <w:rFonts w:eastAsia="Times New Roman" w:cs="Tahoma"/>
      <w:szCs w:val="24"/>
      <w:lang w:eastAsia="ar-SA"/>
    </w:rPr>
  </w:style>
  <w:style w:type="paragraph" w:customStyle="1" w:styleId="Titre20">
    <w:name w:val="Titre2"/>
    <w:basedOn w:val="Normal"/>
    <w:next w:val="Corpsdetexte"/>
    <w:rsid w:val="00624E0C"/>
    <w:pPr>
      <w:keepNext/>
      <w:suppressAutoHyphens/>
      <w:overflowPunct/>
      <w:autoSpaceDE/>
      <w:autoSpaceDN/>
      <w:adjustRightInd/>
      <w:spacing w:before="240"/>
      <w:jc w:val="left"/>
      <w:textAlignment w:val="auto"/>
    </w:pPr>
    <w:rPr>
      <w:rFonts w:ascii="Arial" w:eastAsia="SimSun" w:hAnsi="Arial" w:cs="Mangal"/>
      <w:sz w:val="28"/>
      <w:szCs w:val="28"/>
      <w:lang w:eastAsia="ar-SA"/>
    </w:rPr>
  </w:style>
  <w:style w:type="paragraph" w:customStyle="1" w:styleId="Lgende2">
    <w:name w:val="Légende2"/>
    <w:basedOn w:val="Normal"/>
    <w:rsid w:val="00624E0C"/>
    <w:pPr>
      <w:suppressLineNumbers/>
      <w:suppressAutoHyphens/>
      <w:overflowPunct/>
      <w:autoSpaceDE/>
      <w:autoSpaceDN/>
      <w:adjustRightInd/>
      <w:spacing w:before="120"/>
      <w:jc w:val="left"/>
      <w:textAlignment w:val="auto"/>
    </w:pPr>
    <w:rPr>
      <w:rFonts w:eastAsia="Times New Roman" w:cs="Mangal"/>
      <w:i/>
      <w:iCs/>
      <w:szCs w:val="24"/>
      <w:lang w:eastAsia="ar-SA"/>
    </w:rPr>
  </w:style>
  <w:style w:type="paragraph" w:customStyle="1" w:styleId="Titre10">
    <w:name w:val="Titre1"/>
    <w:basedOn w:val="Normal"/>
    <w:next w:val="Corpsdetexte"/>
    <w:rsid w:val="00624E0C"/>
    <w:pPr>
      <w:keepNext/>
      <w:suppressAutoHyphens/>
      <w:overflowPunct/>
      <w:autoSpaceDE/>
      <w:autoSpaceDN/>
      <w:adjustRightInd/>
      <w:spacing w:before="240"/>
      <w:jc w:val="left"/>
      <w:textAlignment w:val="auto"/>
    </w:pPr>
    <w:rPr>
      <w:rFonts w:ascii="Arial" w:eastAsia="MS Mincho" w:hAnsi="Arial" w:cs="Tahoma"/>
      <w:sz w:val="28"/>
      <w:szCs w:val="28"/>
      <w:lang w:eastAsia="ar-SA"/>
    </w:rPr>
  </w:style>
  <w:style w:type="paragraph" w:customStyle="1" w:styleId="Lgende1">
    <w:name w:val="Légende1"/>
    <w:basedOn w:val="Normal"/>
    <w:rsid w:val="00624E0C"/>
    <w:pPr>
      <w:suppressLineNumbers/>
      <w:suppressAutoHyphens/>
      <w:overflowPunct/>
      <w:autoSpaceDE/>
      <w:autoSpaceDN/>
      <w:adjustRightInd/>
      <w:spacing w:before="120"/>
      <w:jc w:val="left"/>
      <w:textAlignment w:val="auto"/>
    </w:pPr>
    <w:rPr>
      <w:rFonts w:eastAsia="Times New Roman" w:cs="Tahoma"/>
      <w:i/>
      <w:iCs/>
      <w:szCs w:val="24"/>
      <w:lang w:eastAsia="ar-SA"/>
    </w:rPr>
  </w:style>
  <w:style w:type="paragraph" w:customStyle="1" w:styleId="Relation">
    <w:name w:val="_Relation"/>
    <w:basedOn w:val="Normal"/>
    <w:rsid w:val="00624E0C"/>
    <w:pPr>
      <w:suppressAutoHyphens/>
      <w:overflowPunct/>
      <w:autoSpaceDE/>
      <w:autoSpaceDN/>
      <w:adjustRightInd/>
      <w:spacing w:before="240" w:after="0" w:line="360" w:lineRule="auto"/>
      <w:ind w:left="1559" w:hanging="1559"/>
      <w:jc w:val="left"/>
      <w:textAlignment w:val="auto"/>
    </w:pPr>
    <w:rPr>
      <w:rFonts w:eastAsia="Times New Roman"/>
      <w:b/>
      <w:szCs w:val="24"/>
      <w:lang w:eastAsia="ar-SA"/>
    </w:rPr>
  </w:style>
  <w:style w:type="paragraph" w:customStyle="1" w:styleId="StyleRelation10ptNonGras">
    <w:name w:val="Style _Relation + 10 pt Non Gras"/>
    <w:basedOn w:val="Relation"/>
    <w:rsid w:val="00624E0C"/>
    <w:rPr>
      <w:b w:val="0"/>
      <w:sz w:val="20"/>
    </w:rPr>
  </w:style>
  <w:style w:type="paragraph" w:styleId="En-tte">
    <w:name w:val="header"/>
    <w:aliases w:val=" Car"/>
    <w:basedOn w:val="Normal"/>
    <w:link w:val="En-tteCar"/>
    <w:rsid w:val="00624E0C"/>
    <w:pPr>
      <w:suppressAutoHyphens/>
      <w:overflowPunct/>
      <w:autoSpaceDE/>
      <w:autoSpaceDN/>
      <w:adjustRightInd/>
      <w:spacing w:after="0"/>
      <w:jc w:val="left"/>
      <w:textAlignment w:val="auto"/>
    </w:pPr>
    <w:rPr>
      <w:rFonts w:eastAsia="Times New Roman"/>
      <w:szCs w:val="24"/>
      <w:lang w:eastAsia="ar-SA"/>
    </w:rPr>
  </w:style>
  <w:style w:type="character" w:customStyle="1" w:styleId="En-tteCar">
    <w:name w:val="En-tête Car"/>
    <w:aliases w:val=" Car Car"/>
    <w:basedOn w:val="Policepardfaut"/>
    <w:link w:val="En-tte"/>
    <w:rsid w:val="00624E0C"/>
    <w:rPr>
      <w:sz w:val="24"/>
      <w:szCs w:val="24"/>
      <w:lang w:eastAsia="ar-SA"/>
    </w:rPr>
  </w:style>
  <w:style w:type="paragraph" w:styleId="Pieddepage">
    <w:name w:val="footer"/>
    <w:basedOn w:val="Normal"/>
    <w:link w:val="PieddepageCar"/>
    <w:rsid w:val="00624E0C"/>
    <w:pPr>
      <w:suppressAutoHyphens/>
      <w:overflowPunct/>
      <w:autoSpaceDE/>
      <w:autoSpaceDN/>
      <w:adjustRightInd/>
      <w:spacing w:after="0"/>
      <w:jc w:val="left"/>
      <w:textAlignment w:val="auto"/>
    </w:pPr>
    <w:rPr>
      <w:rFonts w:eastAsia="Times New Roman"/>
      <w:szCs w:val="24"/>
      <w:lang w:eastAsia="ar-SA"/>
    </w:rPr>
  </w:style>
  <w:style w:type="character" w:customStyle="1" w:styleId="PieddepageCar">
    <w:name w:val="Pied de page Car"/>
    <w:basedOn w:val="Policepardfaut"/>
    <w:link w:val="Pieddepage"/>
    <w:rsid w:val="00624E0C"/>
    <w:rPr>
      <w:sz w:val="24"/>
      <w:szCs w:val="24"/>
      <w:lang w:eastAsia="ar-SA"/>
    </w:rPr>
  </w:style>
  <w:style w:type="paragraph" w:customStyle="1" w:styleId="DossierAnnexe">
    <w:name w:val="DossierAnnexe"/>
    <w:basedOn w:val="Titre5"/>
    <w:rsid w:val="00624E0C"/>
    <w:pPr>
      <w:tabs>
        <w:tab w:val="clear" w:pos="2880"/>
      </w:tabs>
      <w:spacing w:after="0" w:line="360" w:lineRule="auto"/>
      <w:ind w:left="1843" w:hanging="1843"/>
    </w:pPr>
  </w:style>
  <w:style w:type="paragraph" w:customStyle="1" w:styleId="Masqu">
    <w:name w:val="_Masqué"/>
    <w:basedOn w:val="Normal"/>
    <w:rsid w:val="00624E0C"/>
    <w:pPr>
      <w:suppressAutoHyphens/>
      <w:overflowPunct/>
      <w:autoSpaceDE/>
      <w:autoSpaceDN/>
      <w:adjustRightInd/>
      <w:spacing w:after="0"/>
      <w:jc w:val="left"/>
      <w:textAlignment w:val="auto"/>
    </w:pPr>
    <w:rPr>
      <w:rFonts w:eastAsia="Times New Roman"/>
      <w:vanish/>
      <w:szCs w:val="24"/>
      <w:lang w:eastAsia="ar-SA"/>
    </w:rPr>
  </w:style>
  <w:style w:type="paragraph" w:customStyle="1" w:styleId="Annexe">
    <w:name w:val="Annexe"/>
    <w:basedOn w:val="Normal"/>
    <w:rsid w:val="00624E0C"/>
    <w:pPr>
      <w:suppressAutoHyphens/>
      <w:overflowPunct/>
      <w:autoSpaceDE/>
      <w:autoSpaceDN/>
      <w:adjustRightInd/>
      <w:spacing w:before="60" w:after="0"/>
      <w:ind w:left="1843" w:hanging="1276"/>
      <w:textAlignment w:val="auto"/>
    </w:pPr>
    <w:rPr>
      <w:rFonts w:eastAsia="Times New Roman"/>
      <w:szCs w:val="24"/>
      <w:lang w:eastAsia="ar-SA"/>
    </w:rPr>
  </w:style>
  <w:style w:type="paragraph" w:customStyle="1" w:styleId="Puce">
    <w:name w:val="_Puce"/>
    <w:basedOn w:val="ParagrapheIntermdiaire"/>
    <w:rsid w:val="00624E0C"/>
    <w:pPr>
      <w:spacing w:before="60"/>
      <w:ind w:left="568" w:hanging="284"/>
    </w:pPr>
  </w:style>
  <w:style w:type="paragraph" w:customStyle="1" w:styleId="DernierParagraphe">
    <w:name w:val="_DernierParagraphe"/>
    <w:basedOn w:val="Normal"/>
    <w:rsid w:val="00624E0C"/>
    <w:pPr>
      <w:suppressAutoHyphens/>
      <w:overflowPunct/>
      <w:autoSpaceDE/>
      <w:autoSpaceDN/>
      <w:adjustRightInd/>
      <w:spacing w:before="240" w:after="240" w:line="360" w:lineRule="auto"/>
      <w:textAlignment w:val="auto"/>
    </w:pPr>
    <w:rPr>
      <w:rFonts w:eastAsia="Times New Roman"/>
      <w:lang w:eastAsia="ar-SA"/>
    </w:rPr>
  </w:style>
  <w:style w:type="paragraph" w:customStyle="1" w:styleId="Question">
    <w:name w:val="_Question"/>
    <w:basedOn w:val="Normal"/>
    <w:rsid w:val="00624E0C"/>
    <w:pPr>
      <w:suppressAutoHyphens/>
      <w:overflowPunct/>
      <w:autoSpaceDE/>
      <w:autoSpaceDN/>
      <w:adjustRightInd/>
      <w:spacing w:before="120" w:after="0" w:line="360" w:lineRule="auto"/>
      <w:textAlignment w:val="auto"/>
    </w:pPr>
    <w:rPr>
      <w:rFonts w:eastAsia="Times New Roman"/>
      <w:szCs w:val="24"/>
      <w:lang w:eastAsia="ar-SA"/>
    </w:rPr>
  </w:style>
  <w:style w:type="paragraph" w:styleId="Notedebasdepage">
    <w:name w:val="footnote text"/>
    <w:basedOn w:val="Normal"/>
    <w:link w:val="NotedebasdepageCar"/>
    <w:rsid w:val="00624E0C"/>
    <w:pPr>
      <w:suppressAutoHyphens/>
      <w:overflowPunct/>
      <w:autoSpaceDE/>
      <w:autoSpaceDN/>
      <w:adjustRightInd/>
      <w:spacing w:after="0"/>
      <w:jc w:val="left"/>
      <w:textAlignment w:val="auto"/>
    </w:pPr>
    <w:rPr>
      <w:rFonts w:eastAsia="Times New Roman"/>
      <w:sz w:val="20"/>
      <w:lang w:eastAsia="ar-SA"/>
    </w:rPr>
  </w:style>
  <w:style w:type="character" w:customStyle="1" w:styleId="NotedebasdepageCar">
    <w:name w:val="Note de bas de page Car"/>
    <w:basedOn w:val="Policepardfaut"/>
    <w:link w:val="Notedebasdepage"/>
    <w:rsid w:val="00624E0C"/>
    <w:rPr>
      <w:lang w:eastAsia="ar-SA"/>
    </w:rPr>
  </w:style>
  <w:style w:type="paragraph" w:customStyle="1" w:styleId="Dossier">
    <w:name w:val="_Dossier"/>
    <w:basedOn w:val="En-tte"/>
    <w:rsid w:val="00624E0C"/>
    <w:pPr>
      <w:spacing w:before="120"/>
      <w:ind w:left="2268" w:hanging="1843"/>
    </w:pPr>
  </w:style>
  <w:style w:type="paragraph" w:customStyle="1" w:styleId="PremierEtDernierParagraphe">
    <w:name w:val="_PremierEtDernierParagraphe"/>
    <w:basedOn w:val="DernierParagraphe"/>
    <w:rsid w:val="00624E0C"/>
    <w:pPr>
      <w:spacing w:before="120"/>
    </w:pPr>
    <w:rPr>
      <w:iCs/>
    </w:rPr>
  </w:style>
  <w:style w:type="paragraph" w:customStyle="1" w:styleId="Corrig">
    <w:name w:val="_Corrigé"/>
    <w:basedOn w:val="Question"/>
    <w:rsid w:val="00624E0C"/>
    <w:pPr>
      <w:spacing w:before="60" w:line="300" w:lineRule="auto"/>
    </w:pPr>
    <w:rPr>
      <w:vanish/>
      <w:color w:val="008000"/>
      <w:sz w:val="22"/>
      <w:szCs w:val="20"/>
    </w:rPr>
  </w:style>
  <w:style w:type="paragraph" w:customStyle="1" w:styleId="Total">
    <w:name w:val="_Total"/>
    <w:basedOn w:val="Normal"/>
    <w:rsid w:val="00624E0C"/>
    <w:pPr>
      <w:suppressAutoHyphens/>
      <w:overflowPunct/>
      <w:autoSpaceDE/>
      <w:autoSpaceDN/>
      <w:adjustRightInd/>
      <w:spacing w:before="60" w:after="0"/>
      <w:ind w:left="7938"/>
      <w:jc w:val="left"/>
      <w:textAlignment w:val="auto"/>
    </w:pPr>
    <w:rPr>
      <w:rFonts w:eastAsia="Times New Roman"/>
      <w:b/>
      <w:bCs/>
      <w:szCs w:val="24"/>
      <w:lang w:eastAsia="ar-SA"/>
    </w:rPr>
  </w:style>
  <w:style w:type="paragraph" w:customStyle="1" w:styleId="Attention">
    <w:name w:val="_Attention"/>
    <w:basedOn w:val="Normal"/>
    <w:rsid w:val="00624E0C"/>
    <w:pPr>
      <w:suppressAutoHyphens/>
      <w:overflowPunct/>
      <w:autoSpaceDE/>
      <w:autoSpaceDN/>
      <w:adjustRightInd/>
      <w:spacing w:after="0"/>
      <w:jc w:val="center"/>
      <w:textAlignment w:val="auto"/>
    </w:pPr>
    <w:rPr>
      <w:rFonts w:eastAsia="Times New Roman"/>
      <w:i/>
      <w:szCs w:val="24"/>
      <w:lang w:eastAsia="ar-SA"/>
    </w:rPr>
  </w:style>
  <w:style w:type="paragraph" w:customStyle="1" w:styleId="Important">
    <w:name w:val="_Important"/>
    <w:basedOn w:val="Normal"/>
    <w:rsid w:val="00624E0C"/>
    <w:pPr>
      <w:suppressAutoHyphens/>
      <w:overflowPunct/>
      <w:autoSpaceDE/>
      <w:autoSpaceDN/>
      <w:adjustRightInd/>
      <w:spacing w:after="0"/>
      <w:jc w:val="left"/>
      <w:textAlignment w:val="auto"/>
    </w:pPr>
    <w:rPr>
      <w:rFonts w:eastAsia="Times New Roman"/>
      <w:szCs w:val="24"/>
      <w:lang w:eastAsia="ar-SA"/>
    </w:rPr>
  </w:style>
  <w:style w:type="paragraph" w:customStyle="1" w:styleId="Document">
    <w:name w:val="_Document"/>
    <w:basedOn w:val="Normal"/>
    <w:rsid w:val="00624E0C"/>
    <w:pPr>
      <w:suppressAutoHyphens/>
      <w:overflowPunct/>
      <w:autoSpaceDE/>
      <w:autoSpaceDN/>
      <w:adjustRightInd/>
      <w:spacing w:before="60" w:after="0"/>
      <w:ind w:left="2268" w:hanging="1701"/>
      <w:textAlignment w:val="auto"/>
    </w:pPr>
    <w:rPr>
      <w:rFonts w:eastAsia="Times New Roman"/>
      <w:szCs w:val="24"/>
      <w:lang w:eastAsia="ar-SA"/>
    </w:rPr>
  </w:style>
  <w:style w:type="paragraph" w:customStyle="1" w:styleId="Numro">
    <w:name w:val="_Numéro"/>
    <w:basedOn w:val="Normal"/>
    <w:rsid w:val="00624E0C"/>
    <w:pPr>
      <w:suppressAutoHyphens/>
      <w:overflowPunct/>
      <w:autoSpaceDE/>
      <w:autoSpaceDN/>
      <w:adjustRightInd/>
      <w:spacing w:before="120" w:after="0" w:line="360" w:lineRule="auto"/>
      <w:jc w:val="center"/>
      <w:textAlignment w:val="auto"/>
    </w:pPr>
    <w:rPr>
      <w:rFonts w:eastAsia="Times New Roman"/>
      <w:b/>
      <w:szCs w:val="24"/>
      <w:lang w:eastAsia="ar-SA"/>
    </w:rPr>
  </w:style>
  <w:style w:type="paragraph" w:customStyle="1" w:styleId="TravailAFaire">
    <w:name w:val="_TravailA_Faire"/>
    <w:basedOn w:val="Titre2"/>
    <w:rsid w:val="00624E0C"/>
    <w:pPr>
      <w:tabs>
        <w:tab w:val="clear" w:pos="720"/>
      </w:tabs>
      <w:spacing w:before="60" w:after="60"/>
      <w:ind w:left="0" w:firstLine="0"/>
      <w:jc w:val="center"/>
    </w:pPr>
  </w:style>
  <w:style w:type="paragraph" w:customStyle="1" w:styleId="AnnexeACompleter">
    <w:name w:val="_AnnexeA_Completer"/>
    <w:basedOn w:val="Normal"/>
    <w:rsid w:val="00624E0C"/>
    <w:pPr>
      <w:suppressAutoHyphens/>
      <w:overflowPunct/>
      <w:autoSpaceDE/>
      <w:autoSpaceDN/>
      <w:adjustRightInd/>
      <w:spacing w:after="0" w:line="360" w:lineRule="auto"/>
      <w:ind w:left="1843"/>
      <w:jc w:val="left"/>
      <w:textAlignment w:val="auto"/>
    </w:pPr>
    <w:rPr>
      <w:rFonts w:eastAsia="Times New Roman"/>
      <w:i/>
      <w:iCs/>
      <w:sz w:val="28"/>
      <w:szCs w:val="24"/>
      <w:lang w:eastAsia="ar-SA"/>
    </w:rPr>
  </w:style>
  <w:style w:type="paragraph" w:customStyle="1" w:styleId="Clef">
    <w:name w:val="_Clef"/>
    <w:basedOn w:val="Normal"/>
    <w:rsid w:val="00624E0C"/>
    <w:pPr>
      <w:suppressAutoHyphens/>
      <w:overflowPunct/>
      <w:autoSpaceDE/>
      <w:autoSpaceDN/>
      <w:adjustRightInd/>
      <w:spacing w:after="0" w:line="360" w:lineRule="auto"/>
      <w:ind w:left="2126" w:hanging="1559"/>
      <w:jc w:val="left"/>
      <w:textAlignment w:val="auto"/>
    </w:pPr>
    <w:rPr>
      <w:rFonts w:eastAsia="Times New Roman"/>
      <w:bCs/>
      <w:sz w:val="20"/>
      <w:szCs w:val="24"/>
      <w:lang w:eastAsia="ar-SA"/>
    </w:rPr>
  </w:style>
  <w:style w:type="paragraph" w:customStyle="1" w:styleId="SQL">
    <w:name w:val="_SQL"/>
    <w:basedOn w:val="Normal"/>
    <w:rsid w:val="00624E0C"/>
    <w:pPr>
      <w:suppressAutoHyphens/>
      <w:overflowPunct/>
      <w:autoSpaceDE/>
      <w:autoSpaceDN/>
      <w:adjustRightInd/>
      <w:spacing w:before="240" w:after="0"/>
      <w:ind w:left="1418" w:hanging="1418"/>
      <w:jc w:val="left"/>
      <w:textAlignment w:val="auto"/>
    </w:pPr>
    <w:rPr>
      <w:rFonts w:eastAsia="Times New Roman"/>
      <w:szCs w:val="24"/>
      <w:lang w:eastAsia="ar-SA"/>
    </w:rPr>
  </w:style>
  <w:style w:type="paragraph" w:customStyle="1" w:styleId="NumroScript">
    <w:name w:val="_NuméroScript"/>
    <w:basedOn w:val="Normal"/>
    <w:rsid w:val="00624E0C"/>
    <w:pPr>
      <w:suppressAutoHyphens/>
      <w:overflowPunct/>
      <w:autoSpaceDE/>
      <w:autoSpaceDN/>
      <w:adjustRightInd/>
      <w:spacing w:before="60" w:after="60"/>
      <w:jc w:val="left"/>
      <w:textAlignment w:val="auto"/>
    </w:pPr>
    <w:rPr>
      <w:rFonts w:eastAsia="Times New Roman"/>
      <w:szCs w:val="24"/>
      <w:lang w:eastAsia="ar-SA"/>
    </w:rPr>
  </w:style>
  <w:style w:type="paragraph" w:styleId="Textedebulles">
    <w:name w:val="Balloon Text"/>
    <w:basedOn w:val="Normal"/>
    <w:link w:val="TextedebullesCar"/>
    <w:rsid w:val="00624E0C"/>
    <w:pPr>
      <w:suppressAutoHyphens/>
      <w:overflowPunct/>
      <w:autoSpaceDE/>
      <w:autoSpaceDN/>
      <w:adjustRightInd/>
      <w:spacing w:after="0"/>
      <w:jc w:val="left"/>
      <w:textAlignment w:val="auto"/>
    </w:pPr>
    <w:rPr>
      <w:rFonts w:ascii="Tahoma" w:eastAsia="Times New Roman" w:hAnsi="Tahoma" w:cs="Tahoma"/>
      <w:sz w:val="16"/>
      <w:szCs w:val="16"/>
      <w:lang w:eastAsia="ar-SA"/>
    </w:rPr>
  </w:style>
  <w:style w:type="character" w:customStyle="1" w:styleId="TextedebullesCar">
    <w:name w:val="Texte de bulles Car"/>
    <w:basedOn w:val="Policepardfaut"/>
    <w:link w:val="Textedebulles"/>
    <w:rsid w:val="00624E0C"/>
    <w:rPr>
      <w:rFonts w:ascii="Tahoma" w:hAnsi="Tahoma" w:cs="Tahoma"/>
      <w:sz w:val="16"/>
      <w:szCs w:val="16"/>
      <w:lang w:eastAsia="ar-SA"/>
    </w:rPr>
  </w:style>
  <w:style w:type="paragraph" w:styleId="NormalWeb">
    <w:name w:val="Normal (Web)"/>
    <w:basedOn w:val="Normal"/>
    <w:rsid w:val="00624E0C"/>
    <w:pPr>
      <w:suppressAutoHyphens/>
      <w:overflowPunct/>
      <w:autoSpaceDE/>
      <w:autoSpaceDN/>
      <w:adjustRightInd/>
      <w:spacing w:before="280" w:after="280"/>
      <w:jc w:val="left"/>
      <w:textAlignment w:val="auto"/>
    </w:pPr>
    <w:rPr>
      <w:rFonts w:eastAsia="Times New Roman"/>
      <w:szCs w:val="24"/>
      <w:lang w:eastAsia="ar-SA"/>
    </w:rPr>
  </w:style>
  <w:style w:type="paragraph" w:customStyle="1" w:styleId="Contenudetableau">
    <w:name w:val="Contenu de tableau"/>
    <w:basedOn w:val="Normal"/>
    <w:rsid w:val="00624E0C"/>
    <w:pPr>
      <w:suppressLineNumbers/>
      <w:suppressAutoHyphens/>
      <w:overflowPunct/>
      <w:autoSpaceDE/>
      <w:autoSpaceDN/>
      <w:adjustRightInd/>
      <w:spacing w:after="0"/>
      <w:jc w:val="left"/>
      <w:textAlignment w:val="auto"/>
    </w:pPr>
    <w:rPr>
      <w:rFonts w:eastAsia="Times New Roman"/>
      <w:szCs w:val="24"/>
      <w:lang w:eastAsia="ar-SA"/>
    </w:rPr>
  </w:style>
  <w:style w:type="paragraph" w:customStyle="1" w:styleId="Titredetableau">
    <w:name w:val="Titre de tableau"/>
    <w:basedOn w:val="Contenudetableau"/>
    <w:rsid w:val="00624E0C"/>
    <w:pPr>
      <w:jc w:val="center"/>
    </w:pPr>
    <w:rPr>
      <w:b/>
      <w:bCs/>
    </w:rPr>
  </w:style>
  <w:style w:type="paragraph" w:customStyle="1" w:styleId="Commentaire1">
    <w:name w:val="Commentaire1"/>
    <w:basedOn w:val="Normal"/>
    <w:rsid w:val="00624E0C"/>
    <w:pPr>
      <w:suppressAutoHyphens/>
      <w:overflowPunct/>
      <w:autoSpaceDE/>
      <w:autoSpaceDN/>
      <w:adjustRightInd/>
      <w:spacing w:after="0"/>
      <w:jc w:val="left"/>
      <w:textAlignment w:val="auto"/>
    </w:pPr>
    <w:rPr>
      <w:rFonts w:eastAsia="Times New Roman"/>
      <w:sz w:val="20"/>
      <w:lang w:eastAsia="ar-SA"/>
    </w:rPr>
  </w:style>
  <w:style w:type="paragraph" w:styleId="Commentaire">
    <w:name w:val="annotation text"/>
    <w:basedOn w:val="Normal"/>
    <w:link w:val="CommentaireCar"/>
    <w:rsid w:val="00624E0C"/>
    <w:rPr>
      <w:szCs w:val="24"/>
    </w:rPr>
  </w:style>
  <w:style w:type="character" w:customStyle="1" w:styleId="CommentaireCar">
    <w:name w:val="Commentaire Car"/>
    <w:basedOn w:val="Policepardfaut"/>
    <w:link w:val="Commentaire"/>
    <w:rsid w:val="00624E0C"/>
    <w:rPr>
      <w:rFonts w:eastAsia="Batang"/>
      <w:sz w:val="24"/>
      <w:szCs w:val="24"/>
      <w:lang w:eastAsia="ko-KR"/>
    </w:rPr>
  </w:style>
  <w:style w:type="paragraph" w:styleId="Objetducommentaire">
    <w:name w:val="annotation subject"/>
    <w:basedOn w:val="Commentaire1"/>
    <w:next w:val="Commentaire1"/>
    <w:link w:val="ObjetducommentaireCar"/>
    <w:rsid w:val="00624E0C"/>
    <w:rPr>
      <w:b/>
      <w:bCs/>
    </w:rPr>
  </w:style>
  <w:style w:type="character" w:customStyle="1" w:styleId="ObjetducommentaireCar">
    <w:name w:val="Objet du commentaire Car"/>
    <w:basedOn w:val="CommentaireCar"/>
    <w:link w:val="Objetducommentaire"/>
    <w:rsid w:val="00624E0C"/>
    <w:rPr>
      <w:rFonts w:eastAsia="Batang"/>
      <w:b/>
      <w:bCs/>
      <w:sz w:val="24"/>
      <w:szCs w:val="24"/>
      <w:lang w:eastAsia="ar-SA"/>
    </w:rPr>
  </w:style>
  <w:style w:type="paragraph" w:customStyle="1" w:styleId="Contenuducadre">
    <w:name w:val="Contenu du cadre"/>
    <w:basedOn w:val="Corpsdetexte"/>
    <w:rsid w:val="00624E0C"/>
  </w:style>
  <w:style w:type="character" w:customStyle="1" w:styleId="Titre6Car">
    <w:name w:val="Titre 6 Car"/>
    <w:basedOn w:val="Policepardfaut"/>
    <w:link w:val="Titre6"/>
    <w:rsid w:val="00624E0C"/>
    <w:rPr>
      <w:rFonts w:eastAsia="Batang"/>
      <w:b/>
      <w:sz w:val="24"/>
      <w:lang w:eastAsia="ko-KR"/>
    </w:rPr>
  </w:style>
  <w:style w:type="character" w:customStyle="1" w:styleId="Titre7Car">
    <w:name w:val="Titre 7 Car"/>
    <w:basedOn w:val="Policepardfaut"/>
    <w:link w:val="Titre7"/>
    <w:rsid w:val="00624E0C"/>
    <w:rPr>
      <w:rFonts w:eastAsia="Batang"/>
      <w:i/>
      <w:sz w:val="24"/>
      <w:lang w:eastAsia="ko-KR"/>
    </w:rPr>
  </w:style>
  <w:style w:type="character" w:customStyle="1" w:styleId="Corpsdetexte2Car">
    <w:name w:val="Corps de texte 2 Car"/>
    <w:basedOn w:val="Policepardfaut"/>
    <w:link w:val="Corpsdetexte2"/>
    <w:rsid w:val="00624E0C"/>
    <w:rPr>
      <w:rFonts w:eastAsia="Batang"/>
      <w:sz w:val="24"/>
      <w:lang w:eastAsia="ko-KR"/>
    </w:rPr>
  </w:style>
  <w:style w:type="paragraph" w:styleId="Paragraphedeliste">
    <w:name w:val="List Paragraph"/>
    <w:basedOn w:val="Normal"/>
    <w:uiPriority w:val="72"/>
    <w:rsid w:val="003024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80B"/>
    <w:pPr>
      <w:overflowPunct w:val="0"/>
      <w:autoSpaceDE w:val="0"/>
      <w:autoSpaceDN w:val="0"/>
      <w:adjustRightInd w:val="0"/>
      <w:spacing w:after="120"/>
      <w:jc w:val="both"/>
      <w:textAlignment w:val="baseline"/>
    </w:pPr>
    <w:rPr>
      <w:rFonts w:eastAsia="Batang"/>
      <w:sz w:val="24"/>
      <w:lang w:eastAsia="ko-KR"/>
    </w:rPr>
  </w:style>
  <w:style w:type="paragraph" w:styleId="Titre1">
    <w:name w:val="heading 1"/>
    <w:basedOn w:val="Normal"/>
    <w:next w:val="Normal"/>
    <w:link w:val="Titre1Car"/>
    <w:qFormat/>
    <w:rsid w:val="00624E0C"/>
    <w:pPr>
      <w:keepNext/>
      <w:numPr>
        <w:numId w:val="1"/>
      </w:numPr>
      <w:suppressAutoHyphens/>
      <w:overflowPunct/>
      <w:autoSpaceDN/>
      <w:adjustRightInd/>
      <w:spacing w:before="720" w:after="0"/>
      <w:jc w:val="center"/>
      <w:textAlignment w:val="auto"/>
      <w:outlineLvl w:val="0"/>
    </w:pPr>
    <w:rPr>
      <w:rFonts w:eastAsia="Times New Roman"/>
      <w:b/>
      <w:bCs/>
      <w:iCs/>
      <w:spacing w:val="-6"/>
      <w:sz w:val="32"/>
      <w:lang w:eastAsia="ar-SA"/>
    </w:rPr>
  </w:style>
  <w:style w:type="paragraph" w:styleId="Titre2">
    <w:name w:val="heading 2"/>
    <w:basedOn w:val="Normal"/>
    <w:next w:val="Normal"/>
    <w:link w:val="Titre2Car"/>
    <w:qFormat/>
    <w:rsid w:val="00624E0C"/>
    <w:pPr>
      <w:keepNext/>
      <w:numPr>
        <w:ilvl w:val="1"/>
        <w:numId w:val="1"/>
      </w:numPr>
      <w:suppressAutoHyphens/>
      <w:overflowPunct/>
      <w:autoSpaceDE/>
      <w:autoSpaceDN/>
      <w:adjustRightInd/>
      <w:spacing w:after="0"/>
      <w:textAlignment w:val="auto"/>
      <w:outlineLvl w:val="1"/>
    </w:pPr>
    <w:rPr>
      <w:rFonts w:eastAsia="Times New Roman"/>
      <w:b/>
      <w:lang w:eastAsia="ar-SA"/>
    </w:rPr>
  </w:style>
  <w:style w:type="paragraph" w:styleId="Titre3">
    <w:name w:val="heading 3"/>
    <w:basedOn w:val="Normal"/>
    <w:next w:val="Normal"/>
    <w:link w:val="Titre3Car"/>
    <w:qFormat/>
    <w:rsid w:val="00624E0C"/>
    <w:pPr>
      <w:keepNext/>
      <w:widowControl w:val="0"/>
      <w:numPr>
        <w:ilvl w:val="2"/>
        <w:numId w:val="1"/>
      </w:numPr>
      <w:suppressAutoHyphens/>
      <w:overflowPunct/>
      <w:autoSpaceDN/>
      <w:adjustRightInd/>
      <w:spacing w:before="480" w:after="0"/>
      <w:ind w:left="0" w:right="-142" w:firstLine="0"/>
      <w:jc w:val="left"/>
      <w:textAlignment w:val="auto"/>
      <w:outlineLvl w:val="2"/>
    </w:pPr>
    <w:rPr>
      <w:rFonts w:eastAsia="Times New Roman"/>
      <w:b/>
      <w:szCs w:val="24"/>
      <w:lang w:eastAsia="ar-SA"/>
    </w:rPr>
  </w:style>
  <w:style w:type="paragraph" w:styleId="Titre4">
    <w:name w:val="heading 4"/>
    <w:basedOn w:val="Normal"/>
    <w:next w:val="Normal"/>
    <w:link w:val="Titre4Car"/>
    <w:qFormat/>
    <w:rsid w:val="00624E0C"/>
    <w:pPr>
      <w:keepNext/>
      <w:numPr>
        <w:ilvl w:val="3"/>
        <w:numId w:val="1"/>
      </w:numPr>
      <w:suppressAutoHyphens/>
      <w:overflowPunct/>
      <w:autoSpaceDE/>
      <w:autoSpaceDN/>
      <w:adjustRightInd/>
      <w:spacing w:before="720" w:after="0"/>
      <w:jc w:val="center"/>
      <w:textAlignment w:val="auto"/>
      <w:outlineLvl w:val="3"/>
    </w:pPr>
    <w:rPr>
      <w:rFonts w:eastAsia="Times New Roman"/>
      <w:b/>
      <w:bCs/>
      <w:w w:val="123"/>
      <w:sz w:val="34"/>
      <w:szCs w:val="34"/>
      <w:lang w:eastAsia="ar-SA"/>
    </w:rPr>
  </w:style>
  <w:style w:type="paragraph" w:styleId="Titre5">
    <w:name w:val="heading 5"/>
    <w:basedOn w:val="Normal"/>
    <w:next w:val="Normal"/>
    <w:link w:val="Titre5Car"/>
    <w:qFormat/>
    <w:rsid w:val="00624E0C"/>
    <w:pPr>
      <w:numPr>
        <w:ilvl w:val="4"/>
        <w:numId w:val="1"/>
      </w:numPr>
      <w:pBdr>
        <w:top w:val="single" w:sz="4" w:space="1" w:color="000000"/>
        <w:left w:val="single" w:sz="4" w:space="4" w:color="000000"/>
        <w:bottom w:val="single" w:sz="4" w:space="1" w:color="000000"/>
        <w:right w:val="single" w:sz="4" w:space="4" w:color="000000"/>
      </w:pBdr>
      <w:suppressAutoHyphens/>
      <w:overflowPunct/>
      <w:autoSpaceDE/>
      <w:autoSpaceDN/>
      <w:adjustRightInd/>
      <w:spacing w:before="120"/>
      <w:jc w:val="left"/>
      <w:textAlignment w:val="auto"/>
      <w:outlineLvl w:val="4"/>
    </w:pPr>
    <w:rPr>
      <w:rFonts w:eastAsia="Times New Roman"/>
      <w:b/>
      <w:szCs w:val="24"/>
      <w:lang w:eastAsia="ar-SA"/>
    </w:rPr>
  </w:style>
  <w:style w:type="paragraph" w:styleId="Titre6">
    <w:name w:val="heading 6"/>
    <w:basedOn w:val="Normal"/>
    <w:next w:val="Normal"/>
    <w:link w:val="Titre6Car"/>
    <w:autoRedefine/>
    <w:qFormat/>
    <w:rsid w:val="005D480B"/>
    <w:pPr>
      <w:keepNext/>
      <w:spacing w:line="360" w:lineRule="auto"/>
      <w:jc w:val="center"/>
      <w:outlineLvl w:val="5"/>
    </w:pPr>
    <w:rPr>
      <w:b/>
    </w:rPr>
  </w:style>
  <w:style w:type="paragraph" w:styleId="Titre7">
    <w:name w:val="heading 7"/>
    <w:basedOn w:val="Normal"/>
    <w:next w:val="Normal"/>
    <w:link w:val="Titre7Car"/>
    <w:autoRedefine/>
    <w:qFormat/>
    <w:rsid w:val="005D480B"/>
    <w:pPr>
      <w:spacing w:line="360" w:lineRule="auto"/>
      <w:jc w:val="center"/>
      <w:outlineLvl w:val="6"/>
    </w:pPr>
    <w:rPr>
      <w:i/>
    </w:rPr>
  </w:style>
  <w:style w:type="paragraph" w:styleId="Titre8">
    <w:name w:val="heading 8"/>
    <w:basedOn w:val="Normal"/>
    <w:next w:val="Normal"/>
    <w:link w:val="Titre8Car"/>
    <w:qFormat/>
    <w:rsid w:val="00624E0C"/>
    <w:pPr>
      <w:keepNext/>
      <w:numPr>
        <w:ilvl w:val="7"/>
        <w:numId w:val="1"/>
      </w:numPr>
      <w:suppressAutoHyphens/>
      <w:overflowPunct/>
      <w:autoSpaceDE/>
      <w:autoSpaceDN/>
      <w:adjustRightInd/>
      <w:spacing w:after="0"/>
      <w:jc w:val="center"/>
      <w:textAlignment w:val="auto"/>
      <w:outlineLvl w:val="7"/>
    </w:pPr>
    <w:rPr>
      <w:rFonts w:eastAsia="Times New Roman"/>
      <w:i/>
      <w:iCs/>
      <w:sz w:val="20"/>
      <w:lang w:eastAsia="ar-SA"/>
    </w:rPr>
  </w:style>
  <w:style w:type="paragraph" w:styleId="Titre9">
    <w:name w:val="heading 9"/>
    <w:basedOn w:val="Normal"/>
    <w:next w:val="Normal"/>
    <w:link w:val="Titre9Car"/>
    <w:qFormat/>
    <w:rsid w:val="00624E0C"/>
    <w:pPr>
      <w:keepNext/>
      <w:numPr>
        <w:ilvl w:val="8"/>
        <w:numId w:val="1"/>
      </w:numPr>
      <w:suppressAutoHyphens/>
      <w:overflowPunct/>
      <w:autoSpaceDE/>
      <w:autoSpaceDN/>
      <w:adjustRightInd/>
      <w:spacing w:after="0"/>
      <w:jc w:val="center"/>
      <w:textAlignment w:val="auto"/>
      <w:outlineLvl w:val="8"/>
    </w:pPr>
    <w:rPr>
      <w:rFonts w:eastAsia="Times New Roman"/>
      <w:b/>
      <w:bCs/>
      <w:szCs w:val="24"/>
      <w:lang w:eastAsia="ar-SA"/>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rsid w:val="005D480B"/>
    <w:pPr>
      <w:jc w:val="center"/>
    </w:pPr>
    <w:rPr>
      <w:sz w:val="52"/>
    </w:rPr>
  </w:style>
  <w:style w:type="paragraph" w:styleId="Corpsdetexte2">
    <w:name w:val="Body Text 2"/>
    <w:basedOn w:val="Normal"/>
    <w:link w:val="Corpsdetexte2Car"/>
    <w:rsid w:val="005D480B"/>
    <w:pPr>
      <w:spacing w:line="480" w:lineRule="auto"/>
    </w:pPr>
  </w:style>
  <w:style w:type="paragraph" w:customStyle="1" w:styleId="PremierParagraphe">
    <w:name w:val="_PremierParagraphe"/>
    <w:basedOn w:val="Normal"/>
    <w:next w:val="Normal"/>
    <w:rsid w:val="00664FEF"/>
    <w:pPr>
      <w:suppressAutoHyphens/>
      <w:overflowPunct/>
      <w:autoSpaceDE/>
      <w:autoSpaceDN/>
      <w:adjustRightInd/>
      <w:spacing w:before="280" w:after="0" w:line="360" w:lineRule="auto"/>
      <w:textAlignment w:val="auto"/>
    </w:pPr>
    <w:rPr>
      <w:rFonts w:eastAsia="Times New Roman"/>
      <w:lang w:eastAsia="ar-SA"/>
    </w:rPr>
  </w:style>
  <w:style w:type="paragraph" w:customStyle="1" w:styleId="ParagrapheIntermdiaire">
    <w:name w:val="_ParagrapheIntermédiaire"/>
    <w:basedOn w:val="Normal"/>
    <w:rsid w:val="000A2C0F"/>
    <w:pPr>
      <w:suppressAutoHyphens/>
      <w:overflowPunct/>
      <w:autoSpaceDE/>
      <w:autoSpaceDN/>
      <w:adjustRightInd/>
      <w:spacing w:before="240" w:after="0" w:line="360" w:lineRule="auto"/>
      <w:textAlignment w:val="auto"/>
    </w:pPr>
    <w:rPr>
      <w:rFonts w:eastAsia="Times New Roman"/>
      <w:lang w:eastAsia="ar-SA"/>
    </w:rPr>
  </w:style>
  <w:style w:type="character" w:customStyle="1" w:styleId="Titre1Car">
    <w:name w:val="Titre 1 Car"/>
    <w:basedOn w:val="Policepardfaut"/>
    <w:link w:val="Titre1"/>
    <w:rsid w:val="00624E0C"/>
    <w:rPr>
      <w:b/>
      <w:bCs/>
      <w:iCs/>
      <w:spacing w:val="-6"/>
      <w:sz w:val="32"/>
      <w:lang w:eastAsia="ar-SA"/>
    </w:rPr>
  </w:style>
  <w:style w:type="character" w:customStyle="1" w:styleId="Titre2Car">
    <w:name w:val="Titre 2 Car"/>
    <w:basedOn w:val="Policepardfaut"/>
    <w:link w:val="Titre2"/>
    <w:rsid w:val="00624E0C"/>
    <w:rPr>
      <w:b/>
      <w:sz w:val="24"/>
      <w:lang w:eastAsia="ar-SA"/>
    </w:rPr>
  </w:style>
  <w:style w:type="character" w:customStyle="1" w:styleId="Titre3Car">
    <w:name w:val="Titre 3 Car"/>
    <w:basedOn w:val="Policepardfaut"/>
    <w:link w:val="Titre3"/>
    <w:rsid w:val="00624E0C"/>
    <w:rPr>
      <w:b/>
      <w:sz w:val="24"/>
      <w:szCs w:val="24"/>
      <w:lang w:eastAsia="ar-SA"/>
    </w:rPr>
  </w:style>
  <w:style w:type="character" w:customStyle="1" w:styleId="Titre4Car">
    <w:name w:val="Titre 4 Car"/>
    <w:basedOn w:val="Policepardfaut"/>
    <w:link w:val="Titre4"/>
    <w:rsid w:val="00624E0C"/>
    <w:rPr>
      <w:b/>
      <w:bCs/>
      <w:w w:val="123"/>
      <w:sz w:val="34"/>
      <w:szCs w:val="34"/>
      <w:lang w:eastAsia="ar-SA"/>
    </w:rPr>
  </w:style>
  <w:style w:type="character" w:customStyle="1" w:styleId="Titre5Car">
    <w:name w:val="Titre 5 Car"/>
    <w:basedOn w:val="Policepardfaut"/>
    <w:link w:val="Titre5"/>
    <w:rsid w:val="00624E0C"/>
    <w:rPr>
      <w:b/>
      <w:sz w:val="24"/>
      <w:szCs w:val="24"/>
      <w:lang w:eastAsia="ar-SA"/>
    </w:rPr>
  </w:style>
  <w:style w:type="character" w:customStyle="1" w:styleId="Titre8Car">
    <w:name w:val="Titre 8 Car"/>
    <w:basedOn w:val="Policepardfaut"/>
    <w:link w:val="Titre8"/>
    <w:rsid w:val="00624E0C"/>
    <w:rPr>
      <w:i/>
      <w:iCs/>
      <w:lang w:eastAsia="ar-SA"/>
    </w:rPr>
  </w:style>
  <w:style w:type="character" w:customStyle="1" w:styleId="Titre9Car">
    <w:name w:val="Titre 9 Car"/>
    <w:basedOn w:val="Policepardfaut"/>
    <w:link w:val="Titre9"/>
    <w:rsid w:val="00624E0C"/>
    <w:rPr>
      <w:b/>
      <w:bCs/>
      <w:sz w:val="24"/>
      <w:szCs w:val="24"/>
      <w:lang w:eastAsia="ar-SA"/>
    </w:rPr>
  </w:style>
  <w:style w:type="character" w:customStyle="1" w:styleId="WW8Num2z0">
    <w:name w:val="WW8Num2z0"/>
    <w:rsid w:val="00624E0C"/>
    <w:rPr>
      <w:rFonts w:ascii="Symbol" w:hAnsi="Symbol"/>
    </w:rPr>
  </w:style>
  <w:style w:type="character" w:customStyle="1" w:styleId="WW8Num3z0">
    <w:name w:val="WW8Num3z0"/>
    <w:rsid w:val="00624E0C"/>
    <w:rPr>
      <w:rFonts w:ascii="Times New Roman" w:eastAsia="Times New Roman" w:hAnsi="Times New Roman" w:cs="Times New Roman"/>
    </w:rPr>
  </w:style>
  <w:style w:type="character" w:customStyle="1" w:styleId="WW8Num5z0">
    <w:name w:val="WW8Num5z0"/>
    <w:rsid w:val="00624E0C"/>
    <w:rPr>
      <w:rFonts w:ascii="Symbol" w:hAnsi="Symbol"/>
    </w:rPr>
  </w:style>
  <w:style w:type="character" w:customStyle="1" w:styleId="WW8Num6z0">
    <w:name w:val="WW8Num6z0"/>
    <w:rsid w:val="00624E0C"/>
    <w:rPr>
      <w:rFonts w:ascii="Symbol" w:hAnsi="Symbol" w:cs="OpenSymbol"/>
    </w:rPr>
  </w:style>
  <w:style w:type="character" w:customStyle="1" w:styleId="WW8Num6z1">
    <w:name w:val="WW8Num6z1"/>
    <w:rsid w:val="00624E0C"/>
    <w:rPr>
      <w:rFonts w:ascii="OpenSymbol" w:hAnsi="OpenSymbol" w:cs="OpenSymbol"/>
    </w:rPr>
  </w:style>
  <w:style w:type="character" w:customStyle="1" w:styleId="WW8Num7z0">
    <w:name w:val="WW8Num7z0"/>
    <w:rsid w:val="00624E0C"/>
    <w:rPr>
      <w:rFonts w:ascii="Lucida Sans Unicode" w:hAnsi="Lucida Sans Unicode"/>
    </w:rPr>
  </w:style>
  <w:style w:type="character" w:customStyle="1" w:styleId="WW8Num8z0">
    <w:name w:val="WW8Num8z0"/>
    <w:rsid w:val="00624E0C"/>
    <w:rPr>
      <w:rFonts w:ascii="Symbol" w:hAnsi="Symbol"/>
    </w:rPr>
  </w:style>
  <w:style w:type="character" w:customStyle="1" w:styleId="WW8Num9z0">
    <w:name w:val="WW8Num9z0"/>
    <w:rsid w:val="00624E0C"/>
    <w:rPr>
      <w:rFonts w:ascii="Symbol" w:hAnsi="Symbol"/>
      <w:sz w:val="20"/>
    </w:rPr>
  </w:style>
  <w:style w:type="character" w:customStyle="1" w:styleId="Policepardfaut3">
    <w:name w:val="Police par défaut3"/>
    <w:rsid w:val="00624E0C"/>
  </w:style>
  <w:style w:type="character" w:customStyle="1" w:styleId="Absatz-Standardschriftart">
    <w:name w:val="Absatz-Standardschriftart"/>
    <w:rsid w:val="00624E0C"/>
  </w:style>
  <w:style w:type="character" w:customStyle="1" w:styleId="WW-Absatz-Standardschriftart">
    <w:name w:val="WW-Absatz-Standardschriftart"/>
    <w:rsid w:val="00624E0C"/>
  </w:style>
  <w:style w:type="character" w:customStyle="1" w:styleId="WW8Num7z1">
    <w:name w:val="WW8Num7z1"/>
    <w:rsid w:val="00624E0C"/>
    <w:rPr>
      <w:rFonts w:ascii="Courier New" w:hAnsi="Courier New" w:cs="Courier New"/>
    </w:rPr>
  </w:style>
  <w:style w:type="character" w:customStyle="1" w:styleId="WW8Num7z3">
    <w:name w:val="WW8Num7z3"/>
    <w:rsid w:val="00624E0C"/>
    <w:rPr>
      <w:rFonts w:ascii="Symbol" w:hAnsi="Symbol"/>
    </w:rPr>
  </w:style>
  <w:style w:type="character" w:customStyle="1" w:styleId="WW8Num9z1">
    <w:name w:val="WW8Num9z1"/>
    <w:rsid w:val="00624E0C"/>
    <w:rPr>
      <w:rFonts w:ascii="Courier New" w:hAnsi="Courier New"/>
    </w:rPr>
  </w:style>
  <w:style w:type="character" w:customStyle="1" w:styleId="WW8Num9z2">
    <w:name w:val="WW8Num9z2"/>
    <w:rsid w:val="00624E0C"/>
    <w:rPr>
      <w:rFonts w:ascii="Wingdings" w:hAnsi="Wingdings"/>
    </w:rPr>
  </w:style>
  <w:style w:type="character" w:customStyle="1" w:styleId="WW8Num9z3">
    <w:name w:val="WW8Num9z3"/>
    <w:rsid w:val="00624E0C"/>
    <w:rPr>
      <w:rFonts w:ascii="Symbol" w:hAnsi="Symbol"/>
    </w:rPr>
  </w:style>
  <w:style w:type="character" w:customStyle="1" w:styleId="Policepardfaut2">
    <w:name w:val="Police par défaut2"/>
    <w:rsid w:val="00624E0C"/>
  </w:style>
  <w:style w:type="character" w:customStyle="1" w:styleId="WW8Num3z1">
    <w:name w:val="WW8Num3z1"/>
    <w:rsid w:val="00624E0C"/>
    <w:rPr>
      <w:rFonts w:ascii="Courier New" w:hAnsi="Courier New" w:cs="Courier New"/>
    </w:rPr>
  </w:style>
  <w:style w:type="character" w:customStyle="1" w:styleId="WW8Num3z2">
    <w:name w:val="WW8Num3z2"/>
    <w:rsid w:val="00624E0C"/>
    <w:rPr>
      <w:rFonts w:ascii="Wingdings" w:hAnsi="Wingdings"/>
    </w:rPr>
  </w:style>
  <w:style w:type="character" w:customStyle="1" w:styleId="WW8Num3z3">
    <w:name w:val="WW8Num3z3"/>
    <w:rsid w:val="00624E0C"/>
    <w:rPr>
      <w:rFonts w:ascii="Symbol" w:hAnsi="Symbol"/>
    </w:rPr>
  </w:style>
  <w:style w:type="character" w:customStyle="1" w:styleId="WW8Num5z1">
    <w:name w:val="WW8Num5z1"/>
    <w:rsid w:val="00624E0C"/>
    <w:rPr>
      <w:rFonts w:ascii="Courier New" w:hAnsi="Courier New" w:cs="Courier New"/>
    </w:rPr>
  </w:style>
  <w:style w:type="character" w:customStyle="1" w:styleId="WW8Num5z2">
    <w:name w:val="WW8Num5z2"/>
    <w:rsid w:val="00624E0C"/>
    <w:rPr>
      <w:rFonts w:ascii="Wingdings" w:hAnsi="Wingdings"/>
    </w:rPr>
  </w:style>
  <w:style w:type="character" w:customStyle="1" w:styleId="WW8Num8z1">
    <w:name w:val="WW8Num8z1"/>
    <w:rsid w:val="00624E0C"/>
    <w:rPr>
      <w:rFonts w:ascii="Courier New" w:hAnsi="Courier New"/>
    </w:rPr>
  </w:style>
  <w:style w:type="character" w:customStyle="1" w:styleId="WW8Num8z2">
    <w:name w:val="WW8Num8z2"/>
    <w:rsid w:val="00624E0C"/>
    <w:rPr>
      <w:rFonts w:ascii="Wingdings" w:hAnsi="Wingdings"/>
    </w:rPr>
  </w:style>
  <w:style w:type="character" w:customStyle="1" w:styleId="WW8Num10z0">
    <w:name w:val="WW8Num10z0"/>
    <w:rsid w:val="00624E0C"/>
    <w:rPr>
      <w:rFonts w:ascii="Symbol" w:hAnsi="Symbol"/>
    </w:rPr>
  </w:style>
  <w:style w:type="character" w:customStyle="1" w:styleId="WW8Num10z1">
    <w:name w:val="WW8Num10z1"/>
    <w:rsid w:val="00624E0C"/>
    <w:rPr>
      <w:rFonts w:ascii="Courier New" w:hAnsi="Courier New" w:cs="Courier New"/>
    </w:rPr>
  </w:style>
  <w:style w:type="character" w:customStyle="1" w:styleId="WW8Num10z2">
    <w:name w:val="WW8Num10z2"/>
    <w:rsid w:val="00624E0C"/>
    <w:rPr>
      <w:rFonts w:ascii="Wingdings" w:hAnsi="Wingdings"/>
    </w:rPr>
  </w:style>
  <w:style w:type="character" w:customStyle="1" w:styleId="WW8Num21z0">
    <w:name w:val="WW8Num21z0"/>
    <w:rsid w:val="00624E0C"/>
    <w:rPr>
      <w:rFonts w:ascii="Times New Roman" w:eastAsia="Times New Roman" w:hAnsi="Times New Roman" w:cs="Times New Roman"/>
    </w:rPr>
  </w:style>
  <w:style w:type="character" w:customStyle="1" w:styleId="WW8Num21z1">
    <w:name w:val="WW8Num21z1"/>
    <w:rsid w:val="00624E0C"/>
    <w:rPr>
      <w:rFonts w:ascii="Courier New" w:hAnsi="Courier New" w:cs="Courier New"/>
    </w:rPr>
  </w:style>
  <w:style w:type="character" w:customStyle="1" w:styleId="WW8Num21z2">
    <w:name w:val="WW8Num21z2"/>
    <w:rsid w:val="00624E0C"/>
    <w:rPr>
      <w:rFonts w:ascii="Wingdings" w:hAnsi="Wingdings"/>
    </w:rPr>
  </w:style>
  <w:style w:type="character" w:customStyle="1" w:styleId="WW8Num21z3">
    <w:name w:val="WW8Num21z3"/>
    <w:rsid w:val="00624E0C"/>
    <w:rPr>
      <w:rFonts w:ascii="Symbol" w:hAnsi="Symbol"/>
    </w:rPr>
  </w:style>
  <w:style w:type="character" w:customStyle="1" w:styleId="WW8Num22z0">
    <w:name w:val="WW8Num22z0"/>
    <w:rsid w:val="00624E0C"/>
    <w:rPr>
      <w:rFonts w:ascii="Arial" w:hAnsi="Arial"/>
    </w:rPr>
  </w:style>
  <w:style w:type="character" w:customStyle="1" w:styleId="WW8Num25z0">
    <w:name w:val="WW8Num25z0"/>
    <w:rsid w:val="00624E0C"/>
    <w:rPr>
      <w:rFonts w:ascii="Symbol" w:hAnsi="Symbol"/>
    </w:rPr>
  </w:style>
  <w:style w:type="character" w:customStyle="1" w:styleId="WW8Num25z1">
    <w:name w:val="WW8Num25z1"/>
    <w:rsid w:val="00624E0C"/>
    <w:rPr>
      <w:rFonts w:ascii="Courier New" w:hAnsi="Courier New" w:cs="Courier New"/>
    </w:rPr>
  </w:style>
  <w:style w:type="character" w:customStyle="1" w:styleId="WW8Num25z2">
    <w:name w:val="WW8Num25z2"/>
    <w:rsid w:val="00624E0C"/>
    <w:rPr>
      <w:rFonts w:ascii="Wingdings" w:hAnsi="Wingdings"/>
    </w:rPr>
  </w:style>
  <w:style w:type="character" w:customStyle="1" w:styleId="WW8NumSt25z0">
    <w:name w:val="WW8NumSt25z0"/>
    <w:rsid w:val="00624E0C"/>
    <w:rPr>
      <w:rFonts w:ascii="Arial" w:hAnsi="Arial" w:cs="Arial"/>
      <w:sz w:val="20"/>
    </w:rPr>
  </w:style>
  <w:style w:type="character" w:customStyle="1" w:styleId="Policepardfaut1">
    <w:name w:val="Police par défaut1"/>
    <w:rsid w:val="00624E0C"/>
  </w:style>
  <w:style w:type="character" w:customStyle="1" w:styleId="RelationCar">
    <w:name w:val="_Relation Car"/>
    <w:basedOn w:val="Policepardfaut1"/>
    <w:rsid w:val="00624E0C"/>
    <w:rPr>
      <w:b/>
      <w:sz w:val="24"/>
      <w:szCs w:val="24"/>
      <w:lang w:val="fr-FR" w:eastAsia="ar-SA" w:bidi="ar-SA"/>
    </w:rPr>
  </w:style>
  <w:style w:type="character" w:customStyle="1" w:styleId="StyleRelation10ptNonGrasCar">
    <w:name w:val="Style _Relation + 10 pt Non Gras Car"/>
    <w:basedOn w:val="RelationCar"/>
    <w:rsid w:val="00624E0C"/>
    <w:rPr>
      <w:b/>
      <w:sz w:val="24"/>
      <w:szCs w:val="24"/>
      <w:lang w:val="fr-FR" w:eastAsia="ar-SA" w:bidi="ar-SA"/>
    </w:rPr>
  </w:style>
  <w:style w:type="character" w:styleId="Numrodepage">
    <w:name w:val="page number"/>
    <w:basedOn w:val="Policepardfaut1"/>
    <w:rsid w:val="00624E0C"/>
  </w:style>
  <w:style w:type="character" w:customStyle="1" w:styleId="CarCar3">
    <w:name w:val=" Car Car3"/>
    <w:basedOn w:val="Policepardfaut1"/>
    <w:rsid w:val="00624E0C"/>
    <w:rPr>
      <w:b/>
    </w:rPr>
  </w:style>
  <w:style w:type="character" w:customStyle="1" w:styleId="CarCar2">
    <w:name w:val=" Car Car2"/>
    <w:basedOn w:val="Policepardfaut1"/>
    <w:rsid w:val="00624E0C"/>
    <w:rPr>
      <w:i/>
      <w:iCs/>
    </w:rPr>
  </w:style>
  <w:style w:type="character" w:customStyle="1" w:styleId="CarCar1">
    <w:name w:val=" Car Car1"/>
    <w:basedOn w:val="Policepardfaut1"/>
    <w:rsid w:val="00624E0C"/>
    <w:rPr>
      <w:sz w:val="24"/>
      <w:szCs w:val="24"/>
    </w:rPr>
  </w:style>
  <w:style w:type="character" w:customStyle="1" w:styleId="CarCar">
    <w:name w:val=" Car Car"/>
    <w:basedOn w:val="Policepardfaut1"/>
    <w:rsid w:val="00624E0C"/>
    <w:rPr>
      <w:rFonts w:ascii="Tahoma" w:hAnsi="Tahoma" w:cs="Tahoma"/>
      <w:sz w:val="16"/>
      <w:szCs w:val="16"/>
    </w:rPr>
  </w:style>
  <w:style w:type="character" w:customStyle="1" w:styleId="Caractresdenumrotation">
    <w:name w:val="Caractères de numérotation"/>
    <w:rsid w:val="00624E0C"/>
  </w:style>
  <w:style w:type="character" w:customStyle="1" w:styleId="Marquedecommentaire1">
    <w:name w:val="Marque de commentaire1"/>
    <w:basedOn w:val="Policepardfaut2"/>
    <w:rsid w:val="00624E0C"/>
    <w:rPr>
      <w:sz w:val="16"/>
      <w:szCs w:val="16"/>
    </w:rPr>
  </w:style>
  <w:style w:type="character" w:customStyle="1" w:styleId="Puces">
    <w:name w:val="Puces"/>
    <w:rsid w:val="00624E0C"/>
    <w:rPr>
      <w:rFonts w:ascii="OpenSymbol" w:eastAsia="OpenSymbol" w:hAnsi="OpenSymbol" w:cs="OpenSymbol"/>
    </w:rPr>
  </w:style>
  <w:style w:type="character" w:customStyle="1" w:styleId="Caractresdenotedebasdepage">
    <w:name w:val="Caractères de note de bas de page"/>
    <w:rsid w:val="00624E0C"/>
  </w:style>
  <w:style w:type="character" w:customStyle="1" w:styleId="Appelnotedebasdep1">
    <w:name w:val="Appel note de bas de p.1"/>
    <w:rsid w:val="00624E0C"/>
    <w:rPr>
      <w:vertAlign w:val="superscript"/>
    </w:rPr>
  </w:style>
  <w:style w:type="paragraph" w:customStyle="1" w:styleId="Titre30">
    <w:name w:val="Titre3"/>
    <w:basedOn w:val="Normal"/>
    <w:next w:val="Corpsdetexte"/>
    <w:rsid w:val="00624E0C"/>
    <w:pPr>
      <w:keepNext/>
      <w:suppressAutoHyphens/>
      <w:overflowPunct/>
      <w:autoSpaceDE/>
      <w:autoSpaceDN/>
      <w:adjustRightInd/>
      <w:spacing w:before="240"/>
      <w:jc w:val="left"/>
      <w:textAlignment w:val="auto"/>
    </w:pPr>
    <w:rPr>
      <w:rFonts w:ascii="Arial" w:eastAsia="SimSun" w:hAnsi="Arial" w:cs="Mangal"/>
      <w:sz w:val="28"/>
      <w:szCs w:val="28"/>
      <w:lang w:eastAsia="ar-SA"/>
    </w:rPr>
  </w:style>
  <w:style w:type="paragraph" w:styleId="Corpsdetexte">
    <w:name w:val="Body Text"/>
    <w:basedOn w:val="Normal"/>
    <w:link w:val="CorpsdetexteCar"/>
    <w:rsid w:val="00624E0C"/>
    <w:pPr>
      <w:suppressAutoHyphens/>
      <w:overflowPunct/>
      <w:autoSpaceDE/>
      <w:autoSpaceDN/>
      <w:adjustRightInd/>
      <w:jc w:val="left"/>
      <w:textAlignment w:val="auto"/>
    </w:pPr>
    <w:rPr>
      <w:rFonts w:eastAsia="Times New Roman"/>
      <w:szCs w:val="24"/>
      <w:lang w:eastAsia="ar-SA"/>
    </w:rPr>
  </w:style>
  <w:style w:type="character" w:customStyle="1" w:styleId="CorpsdetexteCar">
    <w:name w:val="Corps de texte Car"/>
    <w:basedOn w:val="Policepardfaut"/>
    <w:link w:val="Corpsdetexte"/>
    <w:rsid w:val="00624E0C"/>
    <w:rPr>
      <w:sz w:val="24"/>
      <w:szCs w:val="24"/>
      <w:lang w:eastAsia="ar-SA"/>
    </w:rPr>
  </w:style>
  <w:style w:type="paragraph" w:styleId="Liste">
    <w:name w:val="List"/>
    <w:basedOn w:val="Corpsdetexte"/>
    <w:rsid w:val="00624E0C"/>
    <w:rPr>
      <w:rFonts w:cs="Tahoma"/>
    </w:rPr>
  </w:style>
  <w:style w:type="paragraph" w:customStyle="1" w:styleId="Lgende3">
    <w:name w:val="Légende3"/>
    <w:basedOn w:val="Normal"/>
    <w:rsid w:val="00624E0C"/>
    <w:pPr>
      <w:suppressLineNumbers/>
      <w:suppressAutoHyphens/>
      <w:overflowPunct/>
      <w:autoSpaceDE/>
      <w:autoSpaceDN/>
      <w:adjustRightInd/>
      <w:spacing w:before="120"/>
      <w:jc w:val="left"/>
      <w:textAlignment w:val="auto"/>
    </w:pPr>
    <w:rPr>
      <w:rFonts w:eastAsia="Times New Roman" w:cs="Mangal"/>
      <w:i/>
      <w:iCs/>
      <w:szCs w:val="24"/>
      <w:lang w:eastAsia="ar-SA"/>
    </w:rPr>
  </w:style>
  <w:style w:type="paragraph" w:customStyle="1" w:styleId="Index">
    <w:name w:val="Index"/>
    <w:basedOn w:val="Normal"/>
    <w:rsid w:val="00624E0C"/>
    <w:pPr>
      <w:suppressLineNumbers/>
      <w:suppressAutoHyphens/>
      <w:overflowPunct/>
      <w:autoSpaceDE/>
      <w:autoSpaceDN/>
      <w:adjustRightInd/>
      <w:spacing w:after="0"/>
      <w:jc w:val="left"/>
      <w:textAlignment w:val="auto"/>
    </w:pPr>
    <w:rPr>
      <w:rFonts w:eastAsia="Times New Roman" w:cs="Tahoma"/>
      <w:szCs w:val="24"/>
      <w:lang w:eastAsia="ar-SA"/>
    </w:rPr>
  </w:style>
  <w:style w:type="paragraph" w:customStyle="1" w:styleId="Titre20">
    <w:name w:val="Titre2"/>
    <w:basedOn w:val="Normal"/>
    <w:next w:val="Corpsdetexte"/>
    <w:rsid w:val="00624E0C"/>
    <w:pPr>
      <w:keepNext/>
      <w:suppressAutoHyphens/>
      <w:overflowPunct/>
      <w:autoSpaceDE/>
      <w:autoSpaceDN/>
      <w:adjustRightInd/>
      <w:spacing w:before="240"/>
      <w:jc w:val="left"/>
      <w:textAlignment w:val="auto"/>
    </w:pPr>
    <w:rPr>
      <w:rFonts w:ascii="Arial" w:eastAsia="SimSun" w:hAnsi="Arial" w:cs="Mangal"/>
      <w:sz w:val="28"/>
      <w:szCs w:val="28"/>
      <w:lang w:eastAsia="ar-SA"/>
    </w:rPr>
  </w:style>
  <w:style w:type="paragraph" w:customStyle="1" w:styleId="Lgende2">
    <w:name w:val="Légende2"/>
    <w:basedOn w:val="Normal"/>
    <w:rsid w:val="00624E0C"/>
    <w:pPr>
      <w:suppressLineNumbers/>
      <w:suppressAutoHyphens/>
      <w:overflowPunct/>
      <w:autoSpaceDE/>
      <w:autoSpaceDN/>
      <w:adjustRightInd/>
      <w:spacing w:before="120"/>
      <w:jc w:val="left"/>
      <w:textAlignment w:val="auto"/>
    </w:pPr>
    <w:rPr>
      <w:rFonts w:eastAsia="Times New Roman" w:cs="Mangal"/>
      <w:i/>
      <w:iCs/>
      <w:szCs w:val="24"/>
      <w:lang w:eastAsia="ar-SA"/>
    </w:rPr>
  </w:style>
  <w:style w:type="paragraph" w:customStyle="1" w:styleId="Titre10">
    <w:name w:val="Titre1"/>
    <w:basedOn w:val="Normal"/>
    <w:next w:val="Corpsdetexte"/>
    <w:rsid w:val="00624E0C"/>
    <w:pPr>
      <w:keepNext/>
      <w:suppressAutoHyphens/>
      <w:overflowPunct/>
      <w:autoSpaceDE/>
      <w:autoSpaceDN/>
      <w:adjustRightInd/>
      <w:spacing w:before="240"/>
      <w:jc w:val="left"/>
      <w:textAlignment w:val="auto"/>
    </w:pPr>
    <w:rPr>
      <w:rFonts w:ascii="Arial" w:eastAsia="MS Mincho" w:hAnsi="Arial" w:cs="Tahoma"/>
      <w:sz w:val="28"/>
      <w:szCs w:val="28"/>
      <w:lang w:eastAsia="ar-SA"/>
    </w:rPr>
  </w:style>
  <w:style w:type="paragraph" w:customStyle="1" w:styleId="Lgende1">
    <w:name w:val="Légende1"/>
    <w:basedOn w:val="Normal"/>
    <w:rsid w:val="00624E0C"/>
    <w:pPr>
      <w:suppressLineNumbers/>
      <w:suppressAutoHyphens/>
      <w:overflowPunct/>
      <w:autoSpaceDE/>
      <w:autoSpaceDN/>
      <w:adjustRightInd/>
      <w:spacing w:before="120"/>
      <w:jc w:val="left"/>
      <w:textAlignment w:val="auto"/>
    </w:pPr>
    <w:rPr>
      <w:rFonts w:eastAsia="Times New Roman" w:cs="Tahoma"/>
      <w:i/>
      <w:iCs/>
      <w:szCs w:val="24"/>
      <w:lang w:eastAsia="ar-SA"/>
    </w:rPr>
  </w:style>
  <w:style w:type="paragraph" w:customStyle="1" w:styleId="Relation">
    <w:name w:val="_Relation"/>
    <w:basedOn w:val="Normal"/>
    <w:rsid w:val="00624E0C"/>
    <w:pPr>
      <w:suppressAutoHyphens/>
      <w:overflowPunct/>
      <w:autoSpaceDE/>
      <w:autoSpaceDN/>
      <w:adjustRightInd/>
      <w:spacing w:before="240" w:after="0" w:line="360" w:lineRule="auto"/>
      <w:ind w:left="1559" w:hanging="1559"/>
      <w:jc w:val="left"/>
      <w:textAlignment w:val="auto"/>
    </w:pPr>
    <w:rPr>
      <w:rFonts w:eastAsia="Times New Roman"/>
      <w:b/>
      <w:szCs w:val="24"/>
      <w:lang w:eastAsia="ar-SA"/>
    </w:rPr>
  </w:style>
  <w:style w:type="paragraph" w:customStyle="1" w:styleId="StyleRelation10ptNonGras">
    <w:name w:val="Style _Relation + 10 pt Non Gras"/>
    <w:basedOn w:val="Relation"/>
    <w:rsid w:val="00624E0C"/>
    <w:rPr>
      <w:b w:val="0"/>
      <w:sz w:val="20"/>
    </w:rPr>
  </w:style>
  <w:style w:type="paragraph" w:styleId="En-tte">
    <w:name w:val="header"/>
    <w:aliases w:val=" Car"/>
    <w:basedOn w:val="Normal"/>
    <w:link w:val="En-tteCar"/>
    <w:rsid w:val="00624E0C"/>
    <w:pPr>
      <w:suppressAutoHyphens/>
      <w:overflowPunct/>
      <w:autoSpaceDE/>
      <w:autoSpaceDN/>
      <w:adjustRightInd/>
      <w:spacing w:after="0"/>
      <w:jc w:val="left"/>
      <w:textAlignment w:val="auto"/>
    </w:pPr>
    <w:rPr>
      <w:rFonts w:eastAsia="Times New Roman"/>
      <w:szCs w:val="24"/>
      <w:lang w:eastAsia="ar-SA"/>
    </w:rPr>
  </w:style>
  <w:style w:type="character" w:customStyle="1" w:styleId="En-tteCar">
    <w:name w:val="En-tête Car"/>
    <w:aliases w:val=" Car Car4"/>
    <w:basedOn w:val="Policepardfaut"/>
    <w:link w:val="En-tte"/>
    <w:rsid w:val="00624E0C"/>
    <w:rPr>
      <w:sz w:val="24"/>
      <w:szCs w:val="24"/>
      <w:lang w:eastAsia="ar-SA"/>
    </w:rPr>
  </w:style>
  <w:style w:type="paragraph" w:styleId="Pieddepage">
    <w:name w:val="footer"/>
    <w:basedOn w:val="Normal"/>
    <w:link w:val="PieddepageCar"/>
    <w:rsid w:val="00624E0C"/>
    <w:pPr>
      <w:suppressAutoHyphens/>
      <w:overflowPunct/>
      <w:autoSpaceDE/>
      <w:autoSpaceDN/>
      <w:adjustRightInd/>
      <w:spacing w:after="0"/>
      <w:jc w:val="left"/>
      <w:textAlignment w:val="auto"/>
    </w:pPr>
    <w:rPr>
      <w:rFonts w:eastAsia="Times New Roman"/>
      <w:szCs w:val="24"/>
      <w:lang w:eastAsia="ar-SA"/>
    </w:rPr>
  </w:style>
  <w:style w:type="character" w:customStyle="1" w:styleId="PieddepageCar">
    <w:name w:val="Pied de page Car"/>
    <w:basedOn w:val="Policepardfaut"/>
    <w:link w:val="Pieddepage"/>
    <w:rsid w:val="00624E0C"/>
    <w:rPr>
      <w:sz w:val="24"/>
      <w:szCs w:val="24"/>
      <w:lang w:eastAsia="ar-SA"/>
    </w:rPr>
  </w:style>
  <w:style w:type="paragraph" w:customStyle="1" w:styleId="DossierAnnexe">
    <w:name w:val="DossierAnnexe"/>
    <w:basedOn w:val="Titre5"/>
    <w:rsid w:val="00624E0C"/>
    <w:pPr>
      <w:numPr>
        <w:ilvl w:val="0"/>
        <w:numId w:val="0"/>
      </w:numPr>
      <w:spacing w:after="0" w:line="360" w:lineRule="auto"/>
      <w:ind w:left="1843" w:hanging="1843"/>
    </w:pPr>
  </w:style>
  <w:style w:type="paragraph" w:customStyle="1" w:styleId="Masqu">
    <w:name w:val="_Masqué"/>
    <w:basedOn w:val="Normal"/>
    <w:rsid w:val="00624E0C"/>
    <w:pPr>
      <w:suppressAutoHyphens/>
      <w:overflowPunct/>
      <w:autoSpaceDE/>
      <w:autoSpaceDN/>
      <w:adjustRightInd/>
      <w:spacing w:after="0"/>
      <w:jc w:val="left"/>
      <w:textAlignment w:val="auto"/>
    </w:pPr>
    <w:rPr>
      <w:rFonts w:eastAsia="Times New Roman"/>
      <w:vanish/>
      <w:szCs w:val="24"/>
      <w:lang w:eastAsia="ar-SA"/>
    </w:rPr>
  </w:style>
  <w:style w:type="paragraph" w:customStyle="1" w:styleId="Annexe">
    <w:name w:val="Annexe"/>
    <w:basedOn w:val="Normal"/>
    <w:rsid w:val="00624E0C"/>
    <w:pPr>
      <w:suppressAutoHyphens/>
      <w:overflowPunct/>
      <w:autoSpaceDE/>
      <w:autoSpaceDN/>
      <w:adjustRightInd/>
      <w:spacing w:before="60" w:after="0"/>
      <w:ind w:left="1843" w:hanging="1276"/>
      <w:textAlignment w:val="auto"/>
    </w:pPr>
    <w:rPr>
      <w:rFonts w:eastAsia="Times New Roman"/>
      <w:szCs w:val="24"/>
      <w:lang w:eastAsia="ar-SA"/>
    </w:rPr>
  </w:style>
  <w:style w:type="paragraph" w:customStyle="1" w:styleId="Puce">
    <w:name w:val="_Puce"/>
    <w:basedOn w:val="ParagrapheIntermdiaire"/>
    <w:rsid w:val="00624E0C"/>
    <w:pPr>
      <w:spacing w:before="60"/>
      <w:ind w:left="568" w:hanging="284"/>
    </w:pPr>
  </w:style>
  <w:style w:type="paragraph" w:customStyle="1" w:styleId="DernierParagraphe">
    <w:name w:val="_DernierParagraphe"/>
    <w:basedOn w:val="Normal"/>
    <w:rsid w:val="00624E0C"/>
    <w:pPr>
      <w:suppressAutoHyphens/>
      <w:overflowPunct/>
      <w:autoSpaceDE/>
      <w:autoSpaceDN/>
      <w:adjustRightInd/>
      <w:spacing w:before="240" w:after="240" w:line="360" w:lineRule="auto"/>
      <w:textAlignment w:val="auto"/>
    </w:pPr>
    <w:rPr>
      <w:rFonts w:eastAsia="Times New Roman"/>
      <w:lang w:eastAsia="ar-SA"/>
    </w:rPr>
  </w:style>
  <w:style w:type="paragraph" w:customStyle="1" w:styleId="Question">
    <w:name w:val="_Question"/>
    <w:basedOn w:val="Normal"/>
    <w:rsid w:val="00624E0C"/>
    <w:pPr>
      <w:suppressAutoHyphens/>
      <w:overflowPunct/>
      <w:autoSpaceDE/>
      <w:autoSpaceDN/>
      <w:adjustRightInd/>
      <w:spacing w:before="120" w:after="0" w:line="360" w:lineRule="auto"/>
      <w:textAlignment w:val="auto"/>
    </w:pPr>
    <w:rPr>
      <w:rFonts w:eastAsia="Times New Roman"/>
      <w:szCs w:val="24"/>
      <w:lang w:eastAsia="ar-SA"/>
    </w:rPr>
  </w:style>
  <w:style w:type="paragraph" w:styleId="Notedebasdepage">
    <w:name w:val="footnote text"/>
    <w:basedOn w:val="Normal"/>
    <w:link w:val="NotedebasdepageCar"/>
    <w:rsid w:val="00624E0C"/>
    <w:pPr>
      <w:suppressAutoHyphens/>
      <w:overflowPunct/>
      <w:autoSpaceDE/>
      <w:autoSpaceDN/>
      <w:adjustRightInd/>
      <w:spacing w:after="0"/>
      <w:jc w:val="left"/>
      <w:textAlignment w:val="auto"/>
    </w:pPr>
    <w:rPr>
      <w:rFonts w:eastAsia="Times New Roman"/>
      <w:sz w:val="20"/>
      <w:lang w:eastAsia="ar-SA"/>
    </w:rPr>
  </w:style>
  <w:style w:type="character" w:customStyle="1" w:styleId="NotedebasdepageCar">
    <w:name w:val="Note de bas de page Car"/>
    <w:basedOn w:val="Policepardfaut"/>
    <w:link w:val="Notedebasdepage"/>
    <w:rsid w:val="00624E0C"/>
    <w:rPr>
      <w:lang w:eastAsia="ar-SA"/>
    </w:rPr>
  </w:style>
  <w:style w:type="paragraph" w:customStyle="1" w:styleId="Dossier">
    <w:name w:val="_Dossier"/>
    <w:basedOn w:val="En-tte"/>
    <w:rsid w:val="00624E0C"/>
    <w:pPr>
      <w:spacing w:before="120"/>
      <w:ind w:left="2268" w:hanging="1843"/>
    </w:pPr>
  </w:style>
  <w:style w:type="paragraph" w:customStyle="1" w:styleId="PremierEtDernierParagraphe">
    <w:name w:val="_PremierEtDernierParagraphe"/>
    <w:basedOn w:val="DernierParagraphe"/>
    <w:rsid w:val="00624E0C"/>
    <w:pPr>
      <w:spacing w:before="120"/>
    </w:pPr>
    <w:rPr>
      <w:iCs/>
    </w:rPr>
  </w:style>
  <w:style w:type="paragraph" w:customStyle="1" w:styleId="Corrig">
    <w:name w:val="_Corrigé"/>
    <w:basedOn w:val="Question"/>
    <w:rsid w:val="00624E0C"/>
    <w:pPr>
      <w:spacing w:before="60" w:line="300" w:lineRule="auto"/>
    </w:pPr>
    <w:rPr>
      <w:vanish/>
      <w:color w:val="008000"/>
      <w:sz w:val="22"/>
      <w:szCs w:val="20"/>
    </w:rPr>
  </w:style>
  <w:style w:type="paragraph" w:customStyle="1" w:styleId="Total">
    <w:name w:val="_Total"/>
    <w:basedOn w:val="Normal"/>
    <w:rsid w:val="00624E0C"/>
    <w:pPr>
      <w:suppressAutoHyphens/>
      <w:overflowPunct/>
      <w:autoSpaceDE/>
      <w:autoSpaceDN/>
      <w:adjustRightInd/>
      <w:spacing w:before="60" w:after="0"/>
      <w:ind w:left="7938"/>
      <w:jc w:val="left"/>
      <w:textAlignment w:val="auto"/>
    </w:pPr>
    <w:rPr>
      <w:rFonts w:eastAsia="Times New Roman"/>
      <w:b/>
      <w:bCs/>
      <w:szCs w:val="24"/>
      <w:lang w:eastAsia="ar-SA"/>
    </w:rPr>
  </w:style>
  <w:style w:type="paragraph" w:customStyle="1" w:styleId="Attention">
    <w:name w:val="_Attention"/>
    <w:basedOn w:val="Normal"/>
    <w:rsid w:val="00624E0C"/>
    <w:pPr>
      <w:suppressAutoHyphens/>
      <w:overflowPunct/>
      <w:autoSpaceDE/>
      <w:autoSpaceDN/>
      <w:adjustRightInd/>
      <w:spacing w:after="0"/>
      <w:jc w:val="center"/>
      <w:textAlignment w:val="auto"/>
    </w:pPr>
    <w:rPr>
      <w:rFonts w:eastAsia="Times New Roman"/>
      <w:i/>
      <w:szCs w:val="24"/>
      <w:lang w:eastAsia="ar-SA"/>
    </w:rPr>
  </w:style>
  <w:style w:type="paragraph" w:customStyle="1" w:styleId="Important">
    <w:name w:val="_Important"/>
    <w:basedOn w:val="Normal"/>
    <w:rsid w:val="00624E0C"/>
    <w:pPr>
      <w:suppressAutoHyphens/>
      <w:overflowPunct/>
      <w:autoSpaceDE/>
      <w:autoSpaceDN/>
      <w:adjustRightInd/>
      <w:spacing w:after="0"/>
      <w:jc w:val="left"/>
      <w:textAlignment w:val="auto"/>
    </w:pPr>
    <w:rPr>
      <w:rFonts w:eastAsia="Times New Roman"/>
      <w:szCs w:val="24"/>
      <w:lang w:eastAsia="ar-SA"/>
    </w:rPr>
  </w:style>
  <w:style w:type="paragraph" w:customStyle="1" w:styleId="Document">
    <w:name w:val="_Document"/>
    <w:basedOn w:val="Normal"/>
    <w:rsid w:val="00624E0C"/>
    <w:pPr>
      <w:suppressAutoHyphens/>
      <w:overflowPunct/>
      <w:autoSpaceDE/>
      <w:autoSpaceDN/>
      <w:adjustRightInd/>
      <w:spacing w:before="60" w:after="0"/>
      <w:ind w:left="2268" w:hanging="1701"/>
      <w:textAlignment w:val="auto"/>
    </w:pPr>
    <w:rPr>
      <w:rFonts w:eastAsia="Times New Roman"/>
      <w:szCs w:val="24"/>
      <w:lang w:eastAsia="ar-SA"/>
    </w:rPr>
  </w:style>
  <w:style w:type="paragraph" w:customStyle="1" w:styleId="Numro">
    <w:name w:val="_Numéro"/>
    <w:basedOn w:val="Normal"/>
    <w:rsid w:val="00624E0C"/>
    <w:pPr>
      <w:suppressAutoHyphens/>
      <w:overflowPunct/>
      <w:autoSpaceDE/>
      <w:autoSpaceDN/>
      <w:adjustRightInd/>
      <w:spacing w:before="120" w:after="0" w:line="360" w:lineRule="auto"/>
      <w:jc w:val="center"/>
      <w:textAlignment w:val="auto"/>
    </w:pPr>
    <w:rPr>
      <w:rFonts w:eastAsia="Times New Roman"/>
      <w:b/>
      <w:szCs w:val="24"/>
      <w:lang w:eastAsia="ar-SA"/>
    </w:rPr>
  </w:style>
  <w:style w:type="paragraph" w:customStyle="1" w:styleId="TravailAFaire">
    <w:name w:val="_TravailA_Faire"/>
    <w:basedOn w:val="Titre2"/>
    <w:rsid w:val="00624E0C"/>
    <w:pPr>
      <w:numPr>
        <w:ilvl w:val="0"/>
        <w:numId w:val="0"/>
      </w:numPr>
      <w:spacing w:before="60" w:after="60"/>
      <w:jc w:val="center"/>
    </w:pPr>
  </w:style>
  <w:style w:type="paragraph" w:customStyle="1" w:styleId="AnnexeACompleter">
    <w:name w:val="_AnnexeA_Completer"/>
    <w:basedOn w:val="Normal"/>
    <w:rsid w:val="00624E0C"/>
    <w:pPr>
      <w:suppressAutoHyphens/>
      <w:overflowPunct/>
      <w:autoSpaceDE/>
      <w:autoSpaceDN/>
      <w:adjustRightInd/>
      <w:spacing w:after="0" w:line="360" w:lineRule="auto"/>
      <w:ind w:left="1843"/>
      <w:jc w:val="left"/>
      <w:textAlignment w:val="auto"/>
    </w:pPr>
    <w:rPr>
      <w:rFonts w:eastAsia="Times New Roman"/>
      <w:i/>
      <w:iCs/>
      <w:sz w:val="28"/>
      <w:szCs w:val="24"/>
      <w:lang w:eastAsia="ar-SA"/>
    </w:rPr>
  </w:style>
  <w:style w:type="paragraph" w:customStyle="1" w:styleId="Clef">
    <w:name w:val="_Clef"/>
    <w:basedOn w:val="Normal"/>
    <w:rsid w:val="00624E0C"/>
    <w:pPr>
      <w:suppressAutoHyphens/>
      <w:overflowPunct/>
      <w:autoSpaceDE/>
      <w:autoSpaceDN/>
      <w:adjustRightInd/>
      <w:spacing w:after="0" w:line="360" w:lineRule="auto"/>
      <w:ind w:left="2126" w:hanging="1559"/>
      <w:jc w:val="left"/>
      <w:textAlignment w:val="auto"/>
    </w:pPr>
    <w:rPr>
      <w:rFonts w:eastAsia="Times New Roman"/>
      <w:bCs/>
      <w:sz w:val="20"/>
      <w:szCs w:val="24"/>
      <w:lang w:eastAsia="ar-SA"/>
    </w:rPr>
  </w:style>
  <w:style w:type="paragraph" w:customStyle="1" w:styleId="SQL">
    <w:name w:val="_SQL"/>
    <w:basedOn w:val="Normal"/>
    <w:rsid w:val="00624E0C"/>
    <w:pPr>
      <w:suppressAutoHyphens/>
      <w:overflowPunct/>
      <w:autoSpaceDE/>
      <w:autoSpaceDN/>
      <w:adjustRightInd/>
      <w:spacing w:before="240" w:after="0"/>
      <w:ind w:left="1418" w:hanging="1418"/>
      <w:jc w:val="left"/>
      <w:textAlignment w:val="auto"/>
    </w:pPr>
    <w:rPr>
      <w:rFonts w:eastAsia="Times New Roman"/>
      <w:szCs w:val="24"/>
      <w:lang w:eastAsia="ar-SA"/>
    </w:rPr>
  </w:style>
  <w:style w:type="paragraph" w:customStyle="1" w:styleId="NumroScript">
    <w:name w:val="_NuméroScript"/>
    <w:basedOn w:val="Normal"/>
    <w:rsid w:val="00624E0C"/>
    <w:pPr>
      <w:suppressAutoHyphens/>
      <w:overflowPunct/>
      <w:autoSpaceDE/>
      <w:autoSpaceDN/>
      <w:adjustRightInd/>
      <w:spacing w:before="60" w:after="60"/>
      <w:jc w:val="left"/>
      <w:textAlignment w:val="auto"/>
    </w:pPr>
    <w:rPr>
      <w:rFonts w:eastAsia="Times New Roman"/>
      <w:szCs w:val="24"/>
      <w:lang w:eastAsia="ar-SA"/>
    </w:rPr>
  </w:style>
  <w:style w:type="paragraph" w:styleId="Textedebulles">
    <w:name w:val="Balloon Text"/>
    <w:basedOn w:val="Normal"/>
    <w:link w:val="TextedebullesCar"/>
    <w:rsid w:val="00624E0C"/>
    <w:pPr>
      <w:suppressAutoHyphens/>
      <w:overflowPunct/>
      <w:autoSpaceDE/>
      <w:autoSpaceDN/>
      <w:adjustRightInd/>
      <w:spacing w:after="0"/>
      <w:jc w:val="left"/>
      <w:textAlignment w:val="auto"/>
    </w:pPr>
    <w:rPr>
      <w:rFonts w:ascii="Tahoma" w:eastAsia="Times New Roman" w:hAnsi="Tahoma" w:cs="Tahoma"/>
      <w:sz w:val="16"/>
      <w:szCs w:val="16"/>
      <w:lang w:eastAsia="ar-SA"/>
    </w:rPr>
  </w:style>
  <w:style w:type="character" w:customStyle="1" w:styleId="TextedebullesCar">
    <w:name w:val="Texte de bulles Car"/>
    <w:basedOn w:val="Policepardfaut"/>
    <w:link w:val="Textedebulles"/>
    <w:rsid w:val="00624E0C"/>
    <w:rPr>
      <w:rFonts w:ascii="Tahoma" w:hAnsi="Tahoma" w:cs="Tahoma"/>
      <w:sz w:val="16"/>
      <w:szCs w:val="16"/>
      <w:lang w:eastAsia="ar-SA"/>
    </w:rPr>
  </w:style>
  <w:style w:type="paragraph" w:styleId="NormalWeb">
    <w:name w:val="Normal (Web)"/>
    <w:basedOn w:val="Normal"/>
    <w:rsid w:val="00624E0C"/>
    <w:pPr>
      <w:suppressAutoHyphens/>
      <w:overflowPunct/>
      <w:autoSpaceDE/>
      <w:autoSpaceDN/>
      <w:adjustRightInd/>
      <w:spacing w:before="280" w:after="280"/>
      <w:jc w:val="left"/>
      <w:textAlignment w:val="auto"/>
    </w:pPr>
    <w:rPr>
      <w:rFonts w:eastAsia="Times New Roman"/>
      <w:szCs w:val="24"/>
      <w:lang w:eastAsia="ar-SA"/>
    </w:rPr>
  </w:style>
  <w:style w:type="paragraph" w:customStyle="1" w:styleId="Contenudetableau">
    <w:name w:val="Contenu de tableau"/>
    <w:basedOn w:val="Normal"/>
    <w:rsid w:val="00624E0C"/>
    <w:pPr>
      <w:suppressLineNumbers/>
      <w:suppressAutoHyphens/>
      <w:overflowPunct/>
      <w:autoSpaceDE/>
      <w:autoSpaceDN/>
      <w:adjustRightInd/>
      <w:spacing w:after="0"/>
      <w:jc w:val="left"/>
      <w:textAlignment w:val="auto"/>
    </w:pPr>
    <w:rPr>
      <w:rFonts w:eastAsia="Times New Roman"/>
      <w:szCs w:val="24"/>
      <w:lang w:eastAsia="ar-SA"/>
    </w:rPr>
  </w:style>
  <w:style w:type="paragraph" w:customStyle="1" w:styleId="Titredetableau">
    <w:name w:val="Titre de tableau"/>
    <w:basedOn w:val="Contenudetableau"/>
    <w:rsid w:val="00624E0C"/>
    <w:pPr>
      <w:jc w:val="center"/>
    </w:pPr>
    <w:rPr>
      <w:b/>
      <w:bCs/>
    </w:rPr>
  </w:style>
  <w:style w:type="paragraph" w:customStyle="1" w:styleId="Commentaire1">
    <w:name w:val="Commentaire1"/>
    <w:basedOn w:val="Normal"/>
    <w:rsid w:val="00624E0C"/>
    <w:pPr>
      <w:suppressAutoHyphens/>
      <w:overflowPunct/>
      <w:autoSpaceDE/>
      <w:autoSpaceDN/>
      <w:adjustRightInd/>
      <w:spacing w:after="0"/>
      <w:jc w:val="left"/>
      <w:textAlignment w:val="auto"/>
    </w:pPr>
    <w:rPr>
      <w:rFonts w:eastAsia="Times New Roman"/>
      <w:sz w:val="20"/>
      <w:lang w:eastAsia="ar-SA"/>
    </w:rPr>
  </w:style>
  <w:style w:type="paragraph" w:styleId="Commentaire">
    <w:name w:val="annotation text"/>
    <w:basedOn w:val="Normal"/>
    <w:link w:val="CommentaireCar"/>
    <w:rsid w:val="00624E0C"/>
    <w:rPr>
      <w:szCs w:val="24"/>
    </w:rPr>
  </w:style>
  <w:style w:type="character" w:customStyle="1" w:styleId="CommentaireCar">
    <w:name w:val="Commentaire Car"/>
    <w:basedOn w:val="Policepardfaut"/>
    <w:link w:val="Commentaire"/>
    <w:rsid w:val="00624E0C"/>
    <w:rPr>
      <w:rFonts w:eastAsia="Batang"/>
      <w:sz w:val="24"/>
      <w:szCs w:val="24"/>
      <w:lang w:eastAsia="ko-KR"/>
    </w:rPr>
  </w:style>
  <w:style w:type="paragraph" w:styleId="Objetducommentaire">
    <w:name w:val="annotation subject"/>
    <w:basedOn w:val="Commentaire1"/>
    <w:next w:val="Commentaire1"/>
    <w:link w:val="ObjetducommentaireCar"/>
    <w:rsid w:val="00624E0C"/>
    <w:rPr>
      <w:b/>
      <w:bCs/>
    </w:rPr>
  </w:style>
  <w:style w:type="character" w:customStyle="1" w:styleId="ObjetducommentaireCar">
    <w:name w:val="Objet du commentaire Car"/>
    <w:basedOn w:val="CommentaireCar"/>
    <w:link w:val="Objetducommentaire"/>
    <w:rsid w:val="00624E0C"/>
    <w:rPr>
      <w:rFonts w:eastAsia="Batang"/>
      <w:b/>
      <w:bCs/>
      <w:sz w:val="24"/>
      <w:szCs w:val="24"/>
      <w:lang w:eastAsia="ar-SA"/>
    </w:rPr>
  </w:style>
  <w:style w:type="paragraph" w:customStyle="1" w:styleId="Contenuducadre">
    <w:name w:val="Contenu du cadre"/>
    <w:basedOn w:val="Corpsdetexte"/>
    <w:rsid w:val="00624E0C"/>
  </w:style>
  <w:style w:type="character" w:customStyle="1" w:styleId="Titre6Car">
    <w:name w:val="Titre 6 Car"/>
    <w:basedOn w:val="Policepardfaut"/>
    <w:link w:val="Titre6"/>
    <w:rsid w:val="00624E0C"/>
    <w:rPr>
      <w:rFonts w:eastAsia="Batang"/>
      <w:b/>
      <w:sz w:val="24"/>
      <w:lang w:eastAsia="ko-KR"/>
    </w:rPr>
  </w:style>
  <w:style w:type="character" w:customStyle="1" w:styleId="Titre7Car">
    <w:name w:val="Titre 7 Car"/>
    <w:basedOn w:val="Policepardfaut"/>
    <w:link w:val="Titre7"/>
    <w:rsid w:val="00624E0C"/>
    <w:rPr>
      <w:rFonts w:eastAsia="Batang"/>
      <w:i/>
      <w:sz w:val="24"/>
      <w:lang w:eastAsia="ko-KR"/>
    </w:rPr>
  </w:style>
  <w:style w:type="character" w:customStyle="1" w:styleId="Corpsdetexte2Car">
    <w:name w:val="Corps de texte 2 Car"/>
    <w:basedOn w:val="Policepardfaut"/>
    <w:link w:val="Corpsdetexte2"/>
    <w:rsid w:val="00624E0C"/>
    <w:rPr>
      <w:rFonts w:eastAsia="Batang"/>
      <w:sz w:val="24"/>
      <w:lang w:eastAsia="ko-KR"/>
    </w:rPr>
  </w:style>
  <w:style w:type="paragraph" w:styleId="Paragraphedeliste">
    <w:name w:val="List Paragraph"/>
    <w:basedOn w:val="Normal"/>
    <w:uiPriority w:val="72"/>
    <w:rsid w:val="00302444"/>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8547B-A6EE-4A5B-AC44-05164562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698</Words>
  <Characters>3712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Baccalauréat technologique</vt:lpstr>
    </vt:vector>
  </TitlesOfParts>
  <Company> Certa</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technologique</dc:title>
  <dc:subject/>
  <dc:creator>Christine Gaubert-Macon</dc:creator>
  <cp:keywords/>
  <dc:description/>
  <cp:lastModifiedBy>tsig</cp:lastModifiedBy>
  <cp:revision>20</cp:revision>
  <cp:lastPrinted>2015-04-10T14:05:00Z</cp:lastPrinted>
  <dcterms:created xsi:type="dcterms:W3CDTF">2015-03-11T10:22:00Z</dcterms:created>
  <dcterms:modified xsi:type="dcterms:W3CDTF">2016-03-30T14:03:00Z</dcterms:modified>
</cp:coreProperties>
</file>